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3D882F54" w:rsidR="000A7622" w:rsidRPr="00C04F25" w:rsidRDefault="00797B97"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ACBE846" w:rsidR="000A7622" w:rsidRPr="00C83B56" w:rsidRDefault="00921E33" w:rsidP="00D14423">
      <w:pPr>
        <w:rPr>
          <w:rFonts w:cstheme="minorHAnsi"/>
          <w:sz w:val="24"/>
          <w:szCs w:val="24"/>
        </w:rPr>
      </w:pPr>
      <w:r>
        <w:rPr>
          <w:rFonts w:cstheme="minorHAnsi"/>
          <w:i/>
          <w:sz w:val="24"/>
          <w:szCs w:val="24"/>
          <w:lang w:val="fr-FR"/>
        </w:rPr>
        <w:t xml:space="preserve">Pakistan Journal of </w:t>
      </w:r>
      <w:proofErr w:type="spellStart"/>
      <w:r>
        <w:rPr>
          <w:rFonts w:cstheme="minorHAnsi"/>
          <w:i/>
          <w:sz w:val="24"/>
          <w:szCs w:val="24"/>
          <w:lang w:val="fr-FR"/>
        </w:rPr>
        <w:t>Statistics</w:t>
      </w:r>
      <w:proofErr w:type="spellEnd"/>
      <w:r>
        <w:rPr>
          <w:rFonts w:cstheme="minorHAnsi"/>
          <w:i/>
          <w:sz w:val="24"/>
          <w:szCs w:val="24"/>
          <w:lang w:val="fr-FR"/>
        </w:rPr>
        <w:t xml:space="preserve"> and </w:t>
      </w:r>
      <w:proofErr w:type="spellStart"/>
      <w:r>
        <w:rPr>
          <w:rFonts w:cstheme="minorHAnsi"/>
          <w:i/>
          <w:sz w:val="24"/>
          <w:szCs w:val="24"/>
          <w:lang w:val="fr-FR"/>
        </w:rPr>
        <w:t>Operation</w:t>
      </w:r>
      <w:proofErr w:type="spellEnd"/>
      <w:r w:rsidR="00F55411">
        <w:rPr>
          <w:rFonts w:cstheme="minorHAnsi"/>
          <w:i/>
          <w:sz w:val="24"/>
          <w:szCs w:val="24"/>
          <w:lang w:val="fr-FR"/>
        </w:rPr>
        <w:t xml:space="preserve"> </w:t>
      </w:r>
      <w:proofErr w:type="spellStart"/>
      <w:r w:rsidR="00F55411">
        <w:rPr>
          <w:rFonts w:cstheme="minorHAnsi"/>
          <w:i/>
          <w:sz w:val="24"/>
          <w:szCs w:val="24"/>
          <w:lang w:val="fr-FR"/>
        </w:rPr>
        <w:t>Research</w:t>
      </w:r>
      <w:proofErr w:type="spellEnd"/>
      <w:r w:rsidR="000A7622" w:rsidRPr="00C83B56">
        <w:rPr>
          <w:rFonts w:cstheme="minorHAnsi"/>
          <w:sz w:val="24"/>
          <w:szCs w:val="24"/>
          <w:lang w:val="fr-FR"/>
        </w:rPr>
        <w:t xml:space="preserve">, Vol. </w:t>
      </w:r>
      <w:r w:rsidR="00F55411">
        <w:rPr>
          <w:rFonts w:cstheme="minorHAnsi"/>
          <w:sz w:val="24"/>
          <w:szCs w:val="24"/>
          <w:lang w:val="fr-FR"/>
        </w:rPr>
        <w:t>17</w:t>
      </w:r>
      <w:r w:rsidR="000A7622" w:rsidRPr="00C83B56">
        <w:rPr>
          <w:rFonts w:cstheme="minorHAnsi"/>
          <w:sz w:val="24"/>
          <w:szCs w:val="24"/>
          <w:lang w:val="fr-FR"/>
        </w:rPr>
        <w:t xml:space="preserve">, No. </w:t>
      </w:r>
      <w:r w:rsidR="00F55411">
        <w:rPr>
          <w:rFonts w:cstheme="minorHAnsi"/>
          <w:sz w:val="24"/>
          <w:szCs w:val="24"/>
          <w:lang w:val="fr-FR"/>
        </w:rPr>
        <w:t>1</w:t>
      </w:r>
      <w:r w:rsidR="000A7622" w:rsidRPr="00C83B56">
        <w:rPr>
          <w:rFonts w:cstheme="minorHAnsi"/>
          <w:sz w:val="24"/>
          <w:szCs w:val="24"/>
          <w:lang w:val="fr-FR"/>
        </w:rPr>
        <w:t xml:space="preserve"> (</w:t>
      </w:r>
      <w:r w:rsidR="00F55411">
        <w:rPr>
          <w:rFonts w:cstheme="minorHAnsi"/>
          <w:sz w:val="24"/>
          <w:szCs w:val="24"/>
          <w:lang w:val="fr-FR"/>
        </w:rPr>
        <w:t>2021</w:t>
      </w:r>
      <w:proofErr w:type="gramStart"/>
      <w:r w:rsidR="000A7622" w:rsidRPr="00C83B56">
        <w:rPr>
          <w:rFonts w:cstheme="minorHAnsi"/>
          <w:sz w:val="24"/>
          <w:szCs w:val="24"/>
          <w:lang w:val="fr-FR"/>
        </w:rPr>
        <w:t>):</w:t>
      </w:r>
      <w:proofErr w:type="gramEnd"/>
      <w:r w:rsidR="000A7622" w:rsidRPr="00C83B56">
        <w:rPr>
          <w:rFonts w:cstheme="minorHAnsi"/>
          <w:sz w:val="24"/>
          <w:szCs w:val="24"/>
          <w:lang w:val="fr-FR"/>
        </w:rPr>
        <w:t xml:space="preserve"> </w:t>
      </w:r>
      <w:r w:rsidR="00F55411">
        <w:rPr>
          <w:rFonts w:cstheme="minorHAnsi"/>
          <w:sz w:val="24"/>
          <w:szCs w:val="24"/>
          <w:lang w:val="fr-FR"/>
        </w:rPr>
        <w:t>309-332</w:t>
      </w:r>
      <w:r w:rsidR="000A7622" w:rsidRPr="00C83B56">
        <w:rPr>
          <w:rFonts w:cstheme="minorHAnsi"/>
          <w:sz w:val="24"/>
          <w:szCs w:val="24"/>
          <w:lang w:val="fr-FR"/>
        </w:rPr>
        <w:t xml:space="preserve">. </w:t>
      </w:r>
      <w:hyperlink r:id="rId9" w:history="1">
        <w:r w:rsidR="000A7622" w:rsidRPr="00C83B56">
          <w:rPr>
            <w:rFonts w:cstheme="minorHAnsi"/>
            <w:color w:val="0563C1" w:themeColor="hyperlink"/>
            <w:sz w:val="24"/>
            <w:szCs w:val="24"/>
            <w:u w:val="single"/>
            <w:lang w:val="fr-FR"/>
          </w:rPr>
          <w:t>DOI</w:t>
        </w:r>
      </w:hyperlink>
      <w:r w:rsidR="000A7622" w:rsidRPr="00C83B56">
        <w:rPr>
          <w:rFonts w:cstheme="minorHAnsi"/>
          <w:sz w:val="24"/>
          <w:szCs w:val="24"/>
          <w:lang w:val="fr-FR"/>
        </w:rPr>
        <w:t xml:space="preserve">. </w:t>
      </w:r>
      <w:r w:rsidR="000A7622" w:rsidRPr="00C83B56">
        <w:rPr>
          <w:rFonts w:cstheme="minorHAnsi"/>
          <w:sz w:val="24"/>
          <w:szCs w:val="24"/>
        </w:rPr>
        <w:t xml:space="preserve">This article is © </w:t>
      </w:r>
      <w:r w:rsidR="003362C0">
        <w:rPr>
          <w:rFonts w:cstheme="minorHAnsi"/>
          <w:sz w:val="24"/>
          <w:szCs w:val="24"/>
        </w:rPr>
        <w:t>University of the Punjab</w:t>
      </w:r>
      <w:r w:rsidR="000A7622" w:rsidRPr="00C83B56">
        <w:rPr>
          <w:rFonts w:cstheme="minorHAnsi"/>
          <w:sz w:val="24"/>
          <w:szCs w:val="24"/>
        </w:rPr>
        <w:t xml:space="preserve"> and permission has been granted for this version to appear in </w:t>
      </w:r>
      <w:hyperlink r:id="rId10" w:history="1">
        <w:r w:rsidR="000A7622" w:rsidRPr="00C83B56">
          <w:rPr>
            <w:rFonts w:cstheme="minorHAnsi"/>
            <w:color w:val="0563C1" w:themeColor="hyperlink"/>
            <w:sz w:val="24"/>
            <w:szCs w:val="24"/>
            <w:u w:val="single"/>
          </w:rPr>
          <w:t>e-Publications@Marquette</w:t>
        </w:r>
      </w:hyperlink>
      <w:r w:rsidR="000A7622" w:rsidRPr="00C83B56">
        <w:rPr>
          <w:rFonts w:cstheme="minorHAnsi"/>
          <w:sz w:val="24"/>
          <w:szCs w:val="24"/>
        </w:rPr>
        <w:t xml:space="preserve">. </w:t>
      </w:r>
      <w:r w:rsidR="003362C0">
        <w:rPr>
          <w:rFonts w:cstheme="minorHAnsi"/>
          <w:sz w:val="24"/>
          <w:szCs w:val="24"/>
        </w:rPr>
        <w:t>University of the Punjab</w:t>
      </w:r>
      <w:r w:rsidR="000A7622" w:rsidRPr="00C83B56">
        <w:rPr>
          <w:rFonts w:cstheme="minorHAnsi"/>
          <w:sz w:val="24"/>
          <w:szCs w:val="24"/>
        </w:rPr>
        <w:t xml:space="preserve"> does not grant permission for this article to be further copied/distributed or hosted elsewhere without the express permission from </w:t>
      </w:r>
      <w:r w:rsidR="003362C0">
        <w:rPr>
          <w:rFonts w:cstheme="minorHAnsi"/>
          <w:sz w:val="24"/>
          <w:szCs w:val="24"/>
        </w:rPr>
        <w:t>University of the Punjab</w:t>
      </w:r>
      <w:r w:rsidR="000A7622" w:rsidRPr="00C83B56">
        <w:rPr>
          <w:rFonts w:cstheme="minorHAnsi"/>
          <w:sz w:val="24"/>
          <w:szCs w:val="24"/>
        </w:rPr>
        <w:t xml:space="preserve">. </w:t>
      </w:r>
    </w:p>
    <w:bookmarkEnd w:id="1"/>
    <w:p w14:paraId="5BC0075B" w14:textId="6B7EB0F4" w:rsidR="000A7622" w:rsidRPr="00797B97" w:rsidRDefault="000A7622" w:rsidP="00797B97">
      <w:pPr>
        <w:rPr>
          <w:sz w:val="24"/>
          <w:szCs w:val="24"/>
        </w:rPr>
      </w:pPr>
    </w:p>
    <w:p w14:paraId="0B9CF849" w14:textId="23E2BFB3" w:rsidR="00ED6914" w:rsidRPr="00237D1D" w:rsidRDefault="00ED6914" w:rsidP="00237D1D">
      <w:pPr>
        <w:pStyle w:val="Title"/>
      </w:pPr>
      <w:r w:rsidRPr="00237D1D">
        <w:t>Poisson Transmuted-G Family of Distributions: Its Properties and Applications</w:t>
      </w:r>
    </w:p>
    <w:p w14:paraId="0C44E593" w14:textId="77777777" w:rsidR="000F40F7" w:rsidRPr="00237D1D" w:rsidRDefault="000F40F7" w:rsidP="00237D1D">
      <w:pPr>
        <w:rPr>
          <w:rFonts w:cstheme="minorHAnsi"/>
          <w:sz w:val="24"/>
          <w:szCs w:val="24"/>
        </w:rPr>
      </w:pPr>
    </w:p>
    <w:p w14:paraId="0614CA87" w14:textId="237F8212" w:rsidR="0038187B" w:rsidRPr="00282DAD" w:rsidRDefault="0038187B" w:rsidP="00282DAD">
      <w:pPr>
        <w:pStyle w:val="NoSpacing"/>
        <w:rPr>
          <w:sz w:val="32"/>
          <w:szCs w:val="32"/>
        </w:rPr>
      </w:pPr>
      <w:proofErr w:type="spellStart"/>
      <w:r w:rsidRPr="00282DAD">
        <w:rPr>
          <w:sz w:val="32"/>
          <w:szCs w:val="32"/>
        </w:rPr>
        <w:t>Laba</w:t>
      </w:r>
      <w:proofErr w:type="spellEnd"/>
      <w:r w:rsidRPr="00282DAD">
        <w:rPr>
          <w:sz w:val="32"/>
          <w:szCs w:val="32"/>
        </w:rPr>
        <w:t xml:space="preserve"> Handique</w:t>
      </w:r>
    </w:p>
    <w:p w14:paraId="4A27FFA9" w14:textId="0F32F558" w:rsidR="000F40F7" w:rsidRPr="00282DAD" w:rsidRDefault="004947B8" w:rsidP="00282DAD">
      <w:pPr>
        <w:pStyle w:val="NoSpacing"/>
        <w:rPr>
          <w:sz w:val="24"/>
          <w:szCs w:val="24"/>
        </w:rPr>
      </w:pPr>
      <w:r w:rsidRPr="00282DAD">
        <w:rPr>
          <w:sz w:val="24"/>
          <w:szCs w:val="24"/>
        </w:rPr>
        <w:t>Department of Statistics, Dibrugarh University, Dibrugarh-786004, Assam, India</w:t>
      </w:r>
    </w:p>
    <w:p w14:paraId="12441A55" w14:textId="6B86F6A8" w:rsidR="000B0082" w:rsidRPr="00282DAD" w:rsidRDefault="004947B8" w:rsidP="00282DAD">
      <w:pPr>
        <w:pStyle w:val="NoSpacing"/>
        <w:rPr>
          <w:sz w:val="32"/>
          <w:szCs w:val="32"/>
        </w:rPr>
      </w:pPr>
      <w:r w:rsidRPr="00282DAD">
        <w:rPr>
          <w:sz w:val="32"/>
          <w:szCs w:val="32"/>
        </w:rPr>
        <w:t>Subrata Chakraborty</w:t>
      </w:r>
    </w:p>
    <w:p w14:paraId="3D69D6E1" w14:textId="57B23ACF" w:rsidR="004947B8" w:rsidRPr="00282DAD" w:rsidRDefault="004947B8" w:rsidP="00282DAD">
      <w:pPr>
        <w:pStyle w:val="NoSpacing"/>
        <w:rPr>
          <w:sz w:val="24"/>
          <w:szCs w:val="24"/>
        </w:rPr>
      </w:pPr>
      <w:r w:rsidRPr="00282DAD">
        <w:rPr>
          <w:sz w:val="24"/>
          <w:szCs w:val="24"/>
        </w:rPr>
        <w:t>Department of Statistics, Dibrugarh University, Dibrugarh-786004, Assam, India</w:t>
      </w:r>
    </w:p>
    <w:p w14:paraId="6754CD56" w14:textId="75346825" w:rsidR="004947B8" w:rsidRPr="00282DAD" w:rsidRDefault="00222E86" w:rsidP="00282DAD">
      <w:pPr>
        <w:pStyle w:val="NoSpacing"/>
        <w:rPr>
          <w:sz w:val="32"/>
          <w:szCs w:val="32"/>
        </w:rPr>
      </w:pPr>
      <w:r w:rsidRPr="00282DAD">
        <w:rPr>
          <w:sz w:val="32"/>
          <w:szCs w:val="32"/>
        </w:rPr>
        <w:t>M.S. Eliwa</w:t>
      </w:r>
    </w:p>
    <w:p w14:paraId="4A5CF926" w14:textId="2AD8FA04" w:rsidR="00222E86" w:rsidRPr="00282DAD" w:rsidRDefault="00222E86" w:rsidP="00282DAD">
      <w:pPr>
        <w:pStyle w:val="NoSpacing"/>
        <w:rPr>
          <w:sz w:val="24"/>
          <w:szCs w:val="24"/>
        </w:rPr>
      </w:pPr>
      <w:r w:rsidRPr="00282DAD">
        <w:rPr>
          <w:sz w:val="24"/>
          <w:szCs w:val="24"/>
        </w:rPr>
        <w:t xml:space="preserve">Department of Mathematics, College of Science in Al-Zulfi, </w:t>
      </w:r>
      <w:proofErr w:type="spellStart"/>
      <w:r w:rsidRPr="00282DAD">
        <w:rPr>
          <w:sz w:val="24"/>
          <w:szCs w:val="24"/>
        </w:rPr>
        <w:t>Majmaah</w:t>
      </w:r>
      <w:proofErr w:type="spellEnd"/>
      <w:r w:rsidRPr="00282DAD">
        <w:rPr>
          <w:sz w:val="24"/>
          <w:szCs w:val="24"/>
        </w:rPr>
        <w:t xml:space="preserve"> University, Al-</w:t>
      </w:r>
      <w:proofErr w:type="spellStart"/>
      <w:r w:rsidRPr="00282DAD">
        <w:rPr>
          <w:sz w:val="24"/>
          <w:szCs w:val="24"/>
        </w:rPr>
        <w:t>Majmaah</w:t>
      </w:r>
      <w:proofErr w:type="spellEnd"/>
      <w:r w:rsidRPr="00282DAD">
        <w:rPr>
          <w:sz w:val="24"/>
          <w:szCs w:val="24"/>
        </w:rPr>
        <w:t xml:space="preserve"> 11952, Saudi</w:t>
      </w:r>
      <w:r w:rsidR="00282DAD">
        <w:rPr>
          <w:sz w:val="24"/>
          <w:szCs w:val="24"/>
        </w:rPr>
        <w:t xml:space="preserve"> </w:t>
      </w:r>
      <w:r w:rsidRPr="00282DAD">
        <w:rPr>
          <w:sz w:val="24"/>
          <w:szCs w:val="24"/>
        </w:rPr>
        <w:t>Arabia</w:t>
      </w:r>
    </w:p>
    <w:p w14:paraId="774E3F50" w14:textId="4D542BEF" w:rsidR="004947B8" w:rsidRPr="00282DAD" w:rsidRDefault="00222E86" w:rsidP="00282DAD">
      <w:pPr>
        <w:pStyle w:val="NoSpacing"/>
        <w:rPr>
          <w:sz w:val="24"/>
          <w:szCs w:val="24"/>
        </w:rPr>
      </w:pPr>
      <w:r w:rsidRPr="00282DAD">
        <w:rPr>
          <w:sz w:val="24"/>
          <w:szCs w:val="24"/>
        </w:rPr>
        <w:t>Department of Mathematics, Faculty of Science, Mansoura University, Mansoura 35516, Egypt</w:t>
      </w:r>
    </w:p>
    <w:p w14:paraId="1918F48F" w14:textId="44C6D326" w:rsidR="004947B8" w:rsidRPr="00282DAD" w:rsidRDefault="00282DAD" w:rsidP="00282DAD">
      <w:pPr>
        <w:pStyle w:val="NoSpacing"/>
        <w:rPr>
          <w:sz w:val="32"/>
          <w:szCs w:val="32"/>
        </w:rPr>
      </w:pPr>
      <w:r w:rsidRPr="00282DAD">
        <w:rPr>
          <w:sz w:val="32"/>
          <w:szCs w:val="32"/>
        </w:rPr>
        <w:t>G.G. Hamedani</w:t>
      </w:r>
    </w:p>
    <w:p w14:paraId="35584A6F" w14:textId="5D58C19D" w:rsidR="004947B8" w:rsidRPr="00282DAD" w:rsidRDefault="00282DAD" w:rsidP="00282DAD">
      <w:pPr>
        <w:pStyle w:val="NoSpacing"/>
        <w:rPr>
          <w:sz w:val="24"/>
          <w:szCs w:val="24"/>
        </w:rPr>
      </w:pPr>
      <w:r w:rsidRPr="00282DAD">
        <w:rPr>
          <w:sz w:val="24"/>
          <w:szCs w:val="24"/>
        </w:rPr>
        <w:t>Department of MSSC, Marquette University, Milwaukee, WI</w:t>
      </w:r>
    </w:p>
    <w:p w14:paraId="2F899843" w14:textId="77777777" w:rsidR="00282DAD" w:rsidRDefault="00282DAD" w:rsidP="00237D1D">
      <w:pPr>
        <w:rPr>
          <w:rFonts w:cstheme="minorHAnsi"/>
          <w:sz w:val="24"/>
          <w:szCs w:val="24"/>
        </w:rPr>
      </w:pPr>
    </w:p>
    <w:p w14:paraId="6C71D1C1" w14:textId="77777777" w:rsidR="00AA562A" w:rsidRPr="00AA562A" w:rsidRDefault="00AA562A" w:rsidP="00BC0A68">
      <w:pPr>
        <w:pStyle w:val="Heading1"/>
      </w:pPr>
      <w:r w:rsidRPr="00AA562A">
        <w:lastRenderedPageBreak/>
        <w:t>Abstract</w:t>
      </w:r>
    </w:p>
    <w:p w14:paraId="4D7BD061" w14:textId="4612534E" w:rsidR="00AA562A" w:rsidRPr="00AA562A" w:rsidRDefault="00AA562A" w:rsidP="00AA562A">
      <w:pPr>
        <w:rPr>
          <w:rFonts w:cstheme="minorHAnsi"/>
          <w:sz w:val="24"/>
          <w:szCs w:val="24"/>
        </w:rPr>
      </w:pPr>
      <w:r w:rsidRPr="00AA562A">
        <w:rPr>
          <w:rFonts w:cstheme="minorHAnsi"/>
          <w:sz w:val="24"/>
          <w:szCs w:val="24"/>
        </w:rPr>
        <w:t>In this article, an extension of the transmuted-G family is proposed, in the so-called Poison transmuted-G family of distributions. Some of its statistical properties including quantile function, moment generating function, order statistics, probability weighted moment, stress-strength reliability, residual lifetime, reversed residual lifetime, Rényi entropy and mean deviation are derived. A few important special models of the proposed family are listed. Stochastic characterizations of the proposed family based on truncated moments, hazard function and reverse hazard function, are also studied. The family parameters are estimated via the maximum likelihood approach. A simulation study is carried out to examine the bias and mean square error of the maximum likelihood estimators. The advantage of the proposed family in data fitting is illustrated by means of two applications to failure time</w:t>
      </w:r>
      <w:r>
        <w:rPr>
          <w:rFonts w:cstheme="minorHAnsi"/>
          <w:sz w:val="24"/>
          <w:szCs w:val="24"/>
        </w:rPr>
        <w:t xml:space="preserve"> </w:t>
      </w:r>
      <w:r w:rsidRPr="00AA562A">
        <w:rPr>
          <w:rFonts w:cstheme="minorHAnsi"/>
          <w:sz w:val="24"/>
          <w:szCs w:val="24"/>
        </w:rPr>
        <w:t>data sets.</w:t>
      </w:r>
    </w:p>
    <w:p w14:paraId="038AD16C" w14:textId="77777777" w:rsidR="00BC0A68" w:rsidRDefault="00BC0A68" w:rsidP="00BC0A68">
      <w:pPr>
        <w:pStyle w:val="Heading1"/>
      </w:pPr>
      <w:r w:rsidRPr="00BC0A68">
        <w:t>Key Words</w:t>
      </w:r>
    </w:p>
    <w:p w14:paraId="65C44981" w14:textId="29627F5D" w:rsidR="00AA562A" w:rsidRDefault="00BC0A68" w:rsidP="00237D1D">
      <w:pPr>
        <w:rPr>
          <w:rFonts w:cstheme="minorHAnsi"/>
          <w:sz w:val="24"/>
          <w:szCs w:val="24"/>
        </w:rPr>
      </w:pPr>
      <w:r w:rsidRPr="00BC0A68">
        <w:rPr>
          <w:rFonts w:cstheme="minorHAnsi"/>
          <w:sz w:val="24"/>
          <w:szCs w:val="24"/>
        </w:rPr>
        <w:t>Transmuted-G family</w:t>
      </w:r>
      <w:r>
        <w:rPr>
          <w:rFonts w:cstheme="minorHAnsi"/>
          <w:sz w:val="24"/>
          <w:szCs w:val="24"/>
        </w:rPr>
        <w:t>,</w:t>
      </w:r>
      <w:r w:rsidRPr="00BC0A68">
        <w:rPr>
          <w:rFonts w:cstheme="minorHAnsi"/>
          <w:sz w:val="24"/>
          <w:szCs w:val="24"/>
        </w:rPr>
        <w:t xml:space="preserve"> hazard rate function</w:t>
      </w:r>
      <w:r>
        <w:rPr>
          <w:rFonts w:cstheme="minorHAnsi"/>
          <w:sz w:val="24"/>
          <w:szCs w:val="24"/>
        </w:rPr>
        <w:t>,</w:t>
      </w:r>
      <w:r w:rsidRPr="00BC0A68">
        <w:rPr>
          <w:rFonts w:cstheme="minorHAnsi"/>
          <w:sz w:val="24"/>
          <w:szCs w:val="24"/>
        </w:rPr>
        <w:t xml:space="preserve"> Maximum likelihood technique</w:t>
      </w:r>
      <w:r>
        <w:rPr>
          <w:rFonts w:cstheme="minorHAnsi"/>
          <w:sz w:val="24"/>
          <w:szCs w:val="24"/>
        </w:rPr>
        <w:t>,</w:t>
      </w:r>
      <w:r w:rsidRPr="00BC0A68">
        <w:rPr>
          <w:rFonts w:cstheme="minorHAnsi"/>
          <w:sz w:val="24"/>
          <w:szCs w:val="24"/>
        </w:rPr>
        <w:t xml:space="preserve"> Truncated moments</w:t>
      </w:r>
      <w:r>
        <w:rPr>
          <w:rFonts w:cstheme="minorHAnsi"/>
          <w:sz w:val="24"/>
          <w:szCs w:val="24"/>
        </w:rPr>
        <w:t xml:space="preserve">, </w:t>
      </w:r>
      <w:r w:rsidRPr="00BC0A68">
        <w:rPr>
          <w:rFonts w:cstheme="minorHAnsi"/>
          <w:sz w:val="24"/>
          <w:szCs w:val="24"/>
        </w:rPr>
        <w:t>Simulation</w:t>
      </w:r>
    </w:p>
    <w:p w14:paraId="59B2E43A" w14:textId="31088957" w:rsidR="000B0082" w:rsidRPr="00237D1D" w:rsidRDefault="000B0082" w:rsidP="00AA562A">
      <w:pPr>
        <w:pStyle w:val="Heading1"/>
      </w:pPr>
      <w:r w:rsidRPr="00237D1D">
        <w:t>1. Introduction</w:t>
      </w:r>
    </w:p>
    <w:p w14:paraId="622EC5EC" w14:textId="6F0A2389" w:rsidR="00BC0A68" w:rsidRPr="00237D1D" w:rsidRDefault="000B0082" w:rsidP="00237D1D">
      <w:pPr>
        <w:rPr>
          <w:rFonts w:cstheme="minorHAnsi"/>
          <w:sz w:val="24"/>
          <w:szCs w:val="24"/>
        </w:rPr>
      </w:pPr>
      <w:r w:rsidRPr="00237D1D">
        <w:rPr>
          <w:rFonts w:cstheme="minorHAnsi"/>
          <w:sz w:val="24"/>
          <w:szCs w:val="24"/>
        </w:rPr>
        <w:t>In the last decades, many generalized families of continuous models have been introduced by extending classical probability models and applied to model various phenomena. However, there is a clear need for extended forms of the well-</w:t>
      </w:r>
      <w:r w:rsidR="00BC0A68" w:rsidRPr="00237D1D">
        <w:rPr>
          <w:rFonts w:cstheme="minorHAnsi"/>
          <w:sz w:val="24"/>
          <w:szCs w:val="24"/>
        </w:rPr>
        <w:t>known models</w:t>
      </w:r>
      <w:r w:rsidRPr="00237D1D">
        <w:rPr>
          <w:rFonts w:cstheme="minorHAnsi"/>
          <w:sz w:val="24"/>
          <w:szCs w:val="24"/>
        </w:rPr>
        <w:t xml:space="preserve"> by adding one or more parameter(s) </w:t>
      </w:r>
      <w:proofErr w:type="gramStart"/>
      <w:r w:rsidRPr="00237D1D">
        <w:rPr>
          <w:rFonts w:cstheme="minorHAnsi"/>
          <w:sz w:val="24"/>
          <w:szCs w:val="24"/>
        </w:rPr>
        <w:t>in order to</w:t>
      </w:r>
      <w:proofErr w:type="gramEnd"/>
      <w:r w:rsidRPr="00237D1D">
        <w:rPr>
          <w:rFonts w:cstheme="minorHAnsi"/>
          <w:sz w:val="24"/>
          <w:szCs w:val="24"/>
        </w:rPr>
        <w:t xml:space="preserve"> obtain greater flexibility for modelling</w:t>
      </w:r>
      <w:r w:rsidR="003E0A40">
        <w:rPr>
          <w:rFonts w:cstheme="minorHAnsi"/>
          <w:sz w:val="24"/>
          <w:szCs w:val="24"/>
        </w:rPr>
        <w:t xml:space="preserve"> </w:t>
      </w:r>
      <w:r w:rsidRPr="00237D1D">
        <w:rPr>
          <w:rFonts w:cstheme="minorHAnsi"/>
          <w:sz w:val="24"/>
          <w:szCs w:val="24"/>
        </w:rPr>
        <w:t>and evaluation different types of data. Shaw and Buckley (2007) proposed the transmuted-G (T-G) family of distributions. The cumulative distribution function (cdf, for short) and probability density function (pdf, for short) of the T-G family can be expressed respectively as follows</w:t>
      </w:r>
    </w:p>
    <w:p w14:paraId="16561193" w14:textId="2126C155" w:rsidR="00810829" w:rsidRDefault="005F1223" w:rsidP="00237D1D">
      <w:pPr>
        <w:rPr>
          <w:rFonts w:cstheme="minorHAnsi"/>
          <w:sz w:val="24"/>
          <w:szCs w:val="24"/>
        </w:rPr>
      </w:pPr>
      <m:oMathPara>
        <m:oMath>
          <m:sSup>
            <m:sSupPr>
              <m:ctrlPr>
                <w:rPr>
                  <w:rFonts w:ascii="Cambria Math" w:hAnsi="Cambria Math" w:cs="Cambria Math"/>
                  <w:i/>
                  <w:sz w:val="24"/>
                  <w:szCs w:val="24"/>
                </w:rPr>
              </m:ctrlPr>
            </m:sSupPr>
            <m:e>
              <m:r>
                <w:rPr>
                  <w:rFonts w:ascii="Cambria Math" w:hAnsi="Cambria Math" w:cs="Cambria Math"/>
                  <w:sz w:val="24"/>
                  <w:szCs w:val="24"/>
                </w:rPr>
                <m:t>G</m:t>
              </m:r>
            </m:e>
            <m:sup>
              <m: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e>
          </m:d>
          <m:r>
            <w:rPr>
              <w:rFonts w:ascii="Cambria Math" w:hAnsi="Cambria Math" w:cstheme="minorHAnsi"/>
              <w:sz w:val="24"/>
              <w:szCs w:val="24"/>
            </w:rPr>
            <m:t xml:space="preserve">= </m:t>
          </m:r>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α</m:t>
              </m:r>
              <m:r>
                <w:rPr>
                  <w:rFonts w:ascii="Cambria Math" w:hAnsi="Cambria Math" w:cstheme="minorHAnsi"/>
                  <w:sz w:val="24"/>
                  <w:szCs w:val="24"/>
                </w:rPr>
                <m:t xml:space="preserve"> - </m:t>
              </m:r>
              <m:r>
                <w:rPr>
                  <w:rFonts w:ascii="Cambria Math" w:hAnsi="Cambria Math" w:cs="Cambria Math"/>
                  <w:sz w:val="24"/>
                  <w:szCs w:val="24"/>
                </w:rPr>
                <m:t>αG</m:t>
              </m:r>
              <m:d>
                <m:dPr>
                  <m:ctrlPr>
                    <w:rPr>
                      <w:rFonts w:ascii="Cambria Math" w:hAnsi="Cambria Math" w:cstheme="minorHAnsi"/>
                      <w:i/>
                      <w:sz w:val="24"/>
                      <w:szCs w:val="24"/>
                    </w:rPr>
                  </m:ctrlPr>
                </m:dPr>
                <m:e>
                  <m:r>
                    <w:rPr>
                      <w:rFonts w:ascii="Cambria Math" w:hAnsi="Cambria Math" w:cs="Cambria Math"/>
                      <w:sz w:val="24"/>
                      <w:szCs w:val="24"/>
                    </w:rPr>
                    <m:t>x</m:t>
                  </m:r>
                </m:e>
              </m:d>
            </m:e>
          </m:d>
        </m:oMath>
      </m:oMathPara>
    </w:p>
    <w:p w14:paraId="422ACC97" w14:textId="2C8C1D8A" w:rsidR="000B0082" w:rsidRPr="00237D1D" w:rsidRDefault="000B0082" w:rsidP="00237D1D">
      <w:pPr>
        <w:rPr>
          <w:rFonts w:cstheme="minorHAnsi"/>
          <w:sz w:val="24"/>
          <w:szCs w:val="24"/>
        </w:rPr>
      </w:pPr>
      <w:r w:rsidRPr="00237D1D">
        <w:rPr>
          <w:rFonts w:cstheme="minorHAnsi"/>
          <w:sz w:val="24"/>
          <w:szCs w:val="24"/>
        </w:rPr>
        <w:t>(1)</w:t>
      </w:r>
    </w:p>
    <w:p w14:paraId="7B06C036" w14:textId="77777777" w:rsidR="000B0082" w:rsidRPr="00237D1D" w:rsidRDefault="000B0082" w:rsidP="00237D1D">
      <w:pPr>
        <w:rPr>
          <w:rFonts w:cstheme="minorHAnsi"/>
          <w:sz w:val="24"/>
          <w:szCs w:val="24"/>
        </w:rPr>
      </w:pPr>
      <w:r w:rsidRPr="00237D1D">
        <w:rPr>
          <w:rFonts w:cstheme="minorHAnsi"/>
          <w:sz w:val="24"/>
          <w:szCs w:val="24"/>
        </w:rPr>
        <w:t>and</w:t>
      </w:r>
    </w:p>
    <w:p w14:paraId="0F9DF007" w14:textId="35977D97" w:rsidR="001C2F29" w:rsidRDefault="005F1223" w:rsidP="00237D1D">
      <w:pPr>
        <w:rPr>
          <w:rFonts w:cstheme="minorHAnsi"/>
          <w:sz w:val="24"/>
          <w:szCs w:val="24"/>
        </w:rPr>
      </w:pPr>
      <m:oMathPara>
        <m:oMath>
          <m:sSup>
            <m:sSupPr>
              <m:ctrlPr>
                <w:rPr>
                  <w:rFonts w:ascii="Cambria Math" w:hAnsi="Cambria Math" w:cs="Cambria Math"/>
                  <w:i/>
                  <w:sz w:val="24"/>
                  <w:szCs w:val="24"/>
                </w:rPr>
              </m:ctrlPr>
            </m:sSupPr>
            <m:e>
              <m:r>
                <w:rPr>
                  <w:rFonts w:ascii="Cambria Math" w:hAnsi="Cambria Math" w:cs="Cambria Math"/>
                  <w:sz w:val="24"/>
                  <w:szCs w:val="24"/>
                </w:rPr>
                <m:t>g</m:t>
              </m:r>
            </m:e>
            <m:sup>
              <m: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e>
          </m:d>
          <m:r>
            <w:rPr>
              <w:rFonts w:ascii="Cambria Math" w:hAnsi="Cambria Math" w:cstheme="minorHAnsi"/>
              <w:sz w:val="24"/>
              <w:szCs w:val="24"/>
            </w:rPr>
            <m:t xml:space="preserve">= </m:t>
          </m:r>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α</m:t>
              </m:r>
              <m:r>
                <w:rPr>
                  <w:rFonts w:ascii="Cambria Math" w:hAnsi="Cambria Math" w:cstheme="minorHAnsi"/>
                  <w:sz w:val="24"/>
                  <w:szCs w:val="24"/>
                </w:rPr>
                <m:t xml:space="preserve"> - 2</m:t>
              </m:r>
              <m:r>
                <w:rPr>
                  <w:rFonts w:ascii="Cambria Math" w:hAnsi="Cambria Math" w:cs="Cambria Math"/>
                  <w:sz w:val="24"/>
                  <w:szCs w:val="24"/>
                </w:rPr>
                <m:t>αG</m:t>
              </m:r>
              <m:d>
                <m:dPr>
                  <m:ctrlPr>
                    <w:rPr>
                      <w:rFonts w:ascii="Cambria Math" w:hAnsi="Cambria Math" w:cstheme="minorHAnsi"/>
                      <w:i/>
                      <w:sz w:val="24"/>
                      <w:szCs w:val="24"/>
                    </w:rPr>
                  </m:ctrlPr>
                </m:dPr>
                <m:e>
                  <m:r>
                    <w:rPr>
                      <w:rFonts w:ascii="Cambria Math" w:hAnsi="Cambria Math" w:cs="Cambria Math"/>
                      <w:sz w:val="24"/>
                      <w:szCs w:val="24"/>
                    </w:rPr>
                    <m:t>x</m:t>
                  </m:r>
                </m:e>
              </m:d>
            </m:e>
          </m:d>
          <m:r>
            <w:rPr>
              <w:rFonts w:ascii="Cambria Math" w:hAnsi="Cambria Math" w:cstheme="minorHAnsi"/>
              <w:sz w:val="24"/>
              <w:szCs w:val="24"/>
            </w:rPr>
            <m:t>,</m:t>
          </m:r>
        </m:oMath>
      </m:oMathPara>
    </w:p>
    <w:p w14:paraId="4D08DFE9" w14:textId="5B20AD1C" w:rsidR="000B0082" w:rsidRPr="00237D1D" w:rsidRDefault="000B0082" w:rsidP="00237D1D">
      <w:pPr>
        <w:rPr>
          <w:rFonts w:cstheme="minorHAnsi"/>
          <w:sz w:val="24"/>
          <w:szCs w:val="24"/>
        </w:rPr>
      </w:pPr>
      <w:r w:rsidRPr="00237D1D">
        <w:rPr>
          <w:rFonts w:cstheme="minorHAnsi"/>
          <w:sz w:val="24"/>
          <w:szCs w:val="24"/>
        </w:rPr>
        <w:t>(2)</w:t>
      </w:r>
    </w:p>
    <w:p w14:paraId="4AC48B8B" w14:textId="7C9B1156" w:rsidR="009863D5" w:rsidRPr="00237D1D" w:rsidRDefault="000B0082" w:rsidP="00237D1D">
      <w:pPr>
        <w:rPr>
          <w:rFonts w:cstheme="minorHAnsi"/>
          <w:sz w:val="24"/>
          <w:szCs w:val="24"/>
        </w:rPr>
      </w:pPr>
      <w:r w:rsidRPr="00237D1D">
        <w:rPr>
          <w:rFonts w:cstheme="minorHAnsi"/>
          <w:sz w:val="24"/>
          <w:szCs w:val="24"/>
        </w:rPr>
        <w:t xml:space="preserve">where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237D1D">
        <w:rPr>
          <w:rFonts w:cstheme="minorHAnsi"/>
          <w:sz w:val="24"/>
          <w:szCs w:val="24"/>
        </w:rPr>
        <w:t xml:space="preserve"> 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237D1D">
        <w:rPr>
          <w:rFonts w:cstheme="minorHAnsi"/>
          <w:sz w:val="24"/>
          <w:szCs w:val="24"/>
        </w:rPr>
        <w:t xml:space="preserve"> are the baseline cdf and pdf, respectively. For </w:t>
      </w:r>
      <m:oMath>
        <m:r>
          <w:rPr>
            <w:rFonts w:ascii="Cambria Math" w:hAnsi="Cambria Math" w:cs="Cambria Math"/>
            <w:sz w:val="24"/>
            <w:szCs w:val="24"/>
          </w:rPr>
          <m:t>α</m:t>
        </m:r>
        <m:r>
          <w:rPr>
            <w:rFonts w:ascii="Cambria Math" w:hAnsi="Cambria Math" w:cstheme="minorHAnsi"/>
            <w:sz w:val="24"/>
            <w:szCs w:val="24"/>
          </w:rPr>
          <m:t xml:space="preserve"> = 0, (|</m:t>
        </m:r>
        <m:r>
          <w:rPr>
            <w:rFonts w:ascii="Cambria Math" w:hAnsi="Cambria Math" w:cs="Cambria Math"/>
            <w:sz w:val="24"/>
            <w:szCs w:val="24"/>
          </w:rPr>
          <m:t>α</m:t>
        </m:r>
        <m:r>
          <w:rPr>
            <w:rFonts w:ascii="Cambria Math" w:hAnsi="Cambria Math" w:cstheme="minorHAnsi"/>
            <w:sz w:val="24"/>
            <w:szCs w:val="24"/>
          </w:rPr>
          <m:t>| ≤ 1)</m:t>
        </m:r>
      </m:oMath>
      <w:r w:rsidRPr="00237D1D">
        <w:rPr>
          <w:rFonts w:cstheme="minorHAnsi"/>
          <w:sz w:val="24"/>
          <w:szCs w:val="24"/>
        </w:rPr>
        <w:t xml:space="preserve">, Eq. (1) gives the baseline distribution. Chakraborty </w:t>
      </w:r>
      <w:r w:rsidRPr="00237D1D">
        <w:rPr>
          <w:rFonts w:cstheme="minorHAnsi"/>
          <w:i/>
          <w:iCs/>
          <w:sz w:val="24"/>
          <w:szCs w:val="24"/>
        </w:rPr>
        <w:t xml:space="preserve">et al. </w:t>
      </w:r>
      <w:r w:rsidRPr="00237D1D">
        <w:rPr>
          <w:rFonts w:cstheme="minorHAnsi"/>
          <w:sz w:val="24"/>
          <w:szCs w:val="24"/>
        </w:rPr>
        <w:t>(2020) introduced the Kumaraswamy Poisson-G family, where generalized the Poisson- G (P-G) family of distributions. The cdf of the P-G family can be formulated as follows</w:t>
      </w:r>
    </w:p>
    <w:p w14:paraId="0F518663" w14:textId="09F208A5" w:rsidR="003C7E85" w:rsidRDefault="005F1223" w:rsidP="00237D1D">
      <w:pPr>
        <w:rPr>
          <w:rFonts w:cstheme="minorHAnsi"/>
          <w:sz w:val="24"/>
          <w:szCs w:val="24"/>
        </w:rPr>
      </w:pPr>
      <m:oMathPara>
        <m:oMath>
          <m:sSup>
            <m:sSupPr>
              <m:ctrlPr>
                <w:rPr>
                  <w:rFonts w:ascii="Cambria Math" w:hAnsi="Cambria Math" w:cs="Cambria Math"/>
                  <w:i/>
                  <w:sz w:val="24"/>
                  <w:szCs w:val="24"/>
                </w:rPr>
              </m:ctrlPr>
            </m:sSupPr>
            <m:e>
              <m:r>
                <w:rPr>
                  <w:rFonts w:ascii="Cambria Math" w:hAnsi="Cambria Math" w:cs="Cambria Math"/>
                  <w:sz w:val="24"/>
                  <w:szCs w:val="24"/>
                </w:rPr>
                <m:t>F</m:t>
              </m:r>
            </m:e>
            <m:sup>
              <m:r>
                <m:rPr>
                  <m:sty m:val="p"/>
                </m:rPr>
                <w:rPr>
                  <w:rFonts w:ascii="Cambria Math" w:hAnsi="Cambria Math" w:cstheme="minorHAnsi"/>
                  <w:sz w:val="24"/>
                  <w:szCs w:val="24"/>
                  <w:vertAlign w:val="superscript"/>
                </w:rPr>
                <m:t>P-G</m:t>
              </m:r>
            </m:sup>
          </m:sSup>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β</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-βF</m:t>
                  </m:r>
                  <m:d>
                    <m:dPr>
                      <m:ctrlPr>
                        <w:rPr>
                          <w:rFonts w:ascii="Cambria Math" w:hAnsi="Cambria Math" w:cstheme="minorHAnsi"/>
                          <w:i/>
                          <w:sz w:val="24"/>
                          <w:szCs w:val="24"/>
                        </w:rPr>
                      </m:ctrlPr>
                    </m:dPr>
                    <m:e>
                      <m:r>
                        <w:rPr>
                          <w:rFonts w:ascii="Cambria Math" w:hAnsi="Cambria Math" w:cstheme="minorHAnsi"/>
                          <w:sz w:val="24"/>
                          <w:szCs w:val="24"/>
                        </w:rPr>
                        <m:t>x</m:t>
                      </m:r>
                    </m:e>
                  </m:d>
                </m:sup>
              </m:sSup>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r>
            <w:rPr>
              <w:rFonts w:ascii="Cambria Math" w:hAnsi="Cambria Math" w:cs="Cambria Math"/>
              <w:sz w:val="24"/>
              <w:szCs w:val="24"/>
            </w:rPr>
            <m:t>,β∈R</m:t>
          </m:r>
          <m:r>
            <w:rPr>
              <w:rFonts w:ascii="Cambria Math" w:hAnsi="Cambria Math" w:cstheme="minorHAnsi"/>
              <w:sz w:val="24"/>
              <w:szCs w:val="24"/>
            </w:rPr>
            <m:t xml:space="preserve">-{0}. </m:t>
          </m:r>
        </m:oMath>
      </m:oMathPara>
    </w:p>
    <w:p w14:paraId="75C92B45" w14:textId="71817AD1" w:rsidR="000B0082" w:rsidRPr="00237D1D" w:rsidRDefault="000B0082" w:rsidP="00237D1D">
      <w:pPr>
        <w:rPr>
          <w:rFonts w:cstheme="minorHAnsi"/>
          <w:sz w:val="24"/>
          <w:szCs w:val="24"/>
        </w:rPr>
      </w:pPr>
      <w:r w:rsidRPr="00237D1D">
        <w:rPr>
          <w:rFonts w:cstheme="minorHAnsi"/>
          <w:sz w:val="24"/>
          <w:szCs w:val="24"/>
        </w:rPr>
        <w:t>(3)</w:t>
      </w:r>
    </w:p>
    <w:p w14:paraId="49FDC8C0" w14:textId="289A846D" w:rsidR="00FE2426" w:rsidRPr="00237D1D" w:rsidRDefault="000B0082" w:rsidP="00237D1D">
      <w:pPr>
        <w:rPr>
          <w:rFonts w:cstheme="minorHAnsi"/>
          <w:sz w:val="24"/>
          <w:szCs w:val="24"/>
        </w:rPr>
      </w:pPr>
      <w:r w:rsidRPr="00237D1D">
        <w:rPr>
          <w:rFonts w:cstheme="minorHAnsi"/>
          <w:sz w:val="24"/>
          <w:szCs w:val="24"/>
        </w:rPr>
        <w:t>The pdf corresponding to Eq. (3) is given by</w:t>
      </w:r>
    </w:p>
    <w:p w14:paraId="2A8D7D2F" w14:textId="33FD4AEA" w:rsidR="00815529" w:rsidRPr="00237D1D" w:rsidRDefault="005F1223" w:rsidP="00237D1D">
      <w:pPr>
        <w:rPr>
          <w:rFonts w:cstheme="minorHAnsi"/>
          <w:sz w:val="24"/>
          <w:szCs w:val="24"/>
        </w:rPr>
      </w:pPr>
      <m:oMathPara>
        <m:oMath>
          <m:sSup>
            <m:sSupPr>
              <m:ctrlPr>
                <w:rPr>
                  <w:rFonts w:ascii="Cambria Math" w:hAnsi="Cambria Math" w:cs="Cambria Math"/>
                  <w:i/>
                  <w:sz w:val="24"/>
                  <w:szCs w:val="24"/>
                </w:rPr>
              </m:ctrlPr>
            </m:sSupPr>
            <m:e>
              <m:r>
                <w:rPr>
                  <w:rFonts w:ascii="Cambria Math" w:hAnsi="Cambria Math" w:cs="Cambria Math"/>
                  <w:sz w:val="24"/>
                  <w:szCs w:val="24"/>
                </w:rPr>
                <m:t>f</m:t>
              </m:r>
            </m:e>
            <m:sup>
              <m:r>
                <m:rPr>
                  <m:sty m:val="p"/>
                </m:rPr>
                <w:rPr>
                  <w:rFonts w:ascii="Cambria Math" w:hAnsi="Cambria Math" w:cstheme="minorHAnsi"/>
                  <w:sz w:val="24"/>
                  <w:szCs w:val="24"/>
                </w:rPr>
                <m:t>P-G</m:t>
              </m:r>
            </m:sup>
          </m:sSup>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β</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Cambria Math"/>
                  <w:sz w:val="24"/>
                  <w:szCs w:val="24"/>
                </w:rPr>
                <m:t>βf</m:t>
              </m:r>
              <m:d>
                <m:dPr>
                  <m:ctrlPr>
                    <w:rPr>
                      <w:rFonts w:ascii="Cambria Math" w:hAnsi="Cambria Math" w:cstheme="minorHAnsi"/>
                      <w:i/>
                      <w:sz w:val="24"/>
                      <w:szCs w:val="24"/>
                    </w:rPr>
                  </m:ctrlPr>
                </m:dPr>
                <m:e>
                  <m:r>
                    <w:rPr>
                      <w:rFonts w:ascii="Cambria Math" w:hAnsi="Cambria Math" w:cs="Cambria Math"/>
                      <w:sz w:val="24"/>
                      <w:szCs w:val="24"/>
                    </w:rPr>
                    <m:t>x</m:t>
                  </m:r>
                </m:e>
              </m:d>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βF</m:t>
                  </m:r>
                  <m:d>
                    <m:dPr>
                      <m:ctrlPr>
                        <w:rPr>
                          <w:rFonts w:ascii="Cambria Math" w:hAnsi="Cambria Math" w:cstheme="minorHAnsi"/>
                          <w:i/>
                          <w:sz w:val="24"/>
                          <w:szCs w:val="24"/>
                        </w:rPr>
                      </m:ctrlPr>
                    </m:dPr>
                    <m:e>
                      <m:r>
                        <w:rPr>
                          <w:rFonts w:ascii="Cambria Math" w:hAnsi="Cambria Math" w:cs="Cambria Math"/>
                          <w:sz w:val="24"/>
                          <w:szCs w:val="24"/>
                        </w:rPr>
                        <m:t>x</m:t>
                      </m:r>
                    </m:e>
                  </m:d>
                </m:sup>
              </m:sSup>
            </m:num>
            <m:den>
              <m:r>
                <w:rPr>
                  <w:rFonts w:ascii="Cambria Math" w:hAnsi="Cambria Math" w:cstheme="minorHAnsi"/>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β</m:t>
                  </m:r>
                </m:sup>
              </m:sSup>
            </m:den>
          </m:f>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w:rPr>
              <w:rFonts w:ascii="Cambria Math" w:hAnsi="Cambria Math" w:cs="Cambria Math"/>
              <w:sz w:val="24"/>
              <w:szCs w:val="24"/>
            </w:rPr>
            <m:t>R</m:t>
          </m:r>
          <m:r>
            <w:rPr>
              <w:rFonts w:ascii="Cambria Math" w:hAnsi="Cambria Math" w:cstheme="minorHAnsi"/>
              <w:sz w:val="24"/>
              <w:szCs w:val="24"/>
            </w:rPr>
            <m:t xml:space="preserve"> - {0}; -∞&lt; </m:t>
          </m:r>
          <m:r>
            <w:rPr>
              <w:rFonts w:ascii="Cambria Math" w:hAnsi="Cambria Math" w:cs="Cambria Math"/>
              <w:sz w:val="24"/>
              <w:szCs w:val="24"/>
            </w:rPr>
            <m:t>x</m:t>
          </m:r>
          <m:r>
            <w:rPr>
              <w:rFonts w:ascii="Cambria Math" w:hAnsi="Cambria Math" w:cstheme="minorHAnsi"/>
              <w:sz w:val="24"/>
              <w:szCs w:val="24"/>
            </w:rPr>
            <m:t xml:space="preserve"> &lt; ∞.</m:t>
          </m:r>
        </m:oMath>
      </m:oMathPara>
    </w:p>
    <w:p w14:paraId="0462F58C" w14:textId="77777777" w:rsidR="00815529" w:rsidRPr="00237D1D" w:rsidRDefault="00815529" w:rsidP="00237D1D">
      <w:pPr>
        <w:rPr>
          <w:rFonts w:cstheme="minorHAnsi"/>
          <w:sz w:val="24"/>
          <w:szCs w:val="24"/>
        </w:rPr>
      </w:pPr>
      <w:r w:rsidRPr="00237D1D">
        <w:rPr>
          <w:rFonts w:cstheme="minorHAnsi"/>
          <w:sz w:val="24"/>
          <w:szCs w:val="24"/>
        </w:rPr>
        <w:t>(4)</w:t>
      </w:r>
    </w:p>
    <w:p w14:paraId="540CCEF0" w14:textId="4F9BADE7" w:rsidR="00815529" w:rsidRPr="00237D1D" w:rsidRDefault="00815529" w:rsidP="00237D1D">
      <w:pPr>
        <w:rPr>
          <w:rFonts w:cstheme="minorHAnsi"/>
          <w:sz w:val="24"/>
          <w:szCs w:val="24"/>
        </w:rPr>
      </w:pPr>
      <w:r w:rsidRPr="00237D1D">
        <w:rPr>
          <w:rFonts w:cstheme="minorHAnsi"/>
          <w:sz w:val="24"/>
          <w:szCs w:val="24"/>
        </w:rPr>
        <w:t xml:space="preserve">In this paper, we propose a new extension of the T-G model having two parameters </w:t>
      </w:r>
      <w:r w:rsidRPr="00237D1D">
        <w:rPr>
          <w:rFonts w:ascii="Cambria Math" w:hAnsi="Cambria Math" w:cs="Cambria Math"/>
          <w:sz w:val="24"/>
          <w:szCs w:val="24"/>
        </w:rPr>
        <w:t>𝛼</w:t>
      </w:r>
      <w:r w:rsidRPr="00237D1D">
        <w:rPr>
          <w:rFonts w:cstheme="minorHAnsi"/>
          <w:sz w:val="24"/>
          <w:szCs w:val="24"/>
        </w:rPr>
        <w:t xml:space="preserve"> and </w:t>
      </w:r>
      <w:r w:rsidRPr="00237D1D">
        <w:rPr>
          <w:rFonts w:ascii="Cambria Math" w:hAnsi="Cambria Math" w:cs="Cambria Math"/>
          <w:sz w:val="24"/>
          <w:szCs w:val="24"/>
        </w:rPr>
        <w:t>𝛽</w:t>
      </w:r>
      <w:r w:rsidRPr="00237D1D">
        <w:rPr>
          <w:rFonts w:cstheme="minorHAnsi"/>
          <w:sz w:val="24"/>
          <w:szCs w:val="24"/>
        </w:rPr>
        <w:t xml:space="preserve"> by considering the T-G as the baseline distributions in the P-G family of distributions, in the so-called Poison transmuted-G (PT-G) family of distributions. The pdf and cdf of the PT-G family can be expressed respectively as follows</w:t>
      </w:r>
    </w:p>
    <w:p w14:paraId="5F4CA534" w14:textId="6F08CAC5" w:rsidR="00815529" w:rsidRPr="00237D1D" w:rsidRDefault="005F1223" w:rsidP="00237D1D">
      <w:pPr>
        <w:rPr>
          <w:rFonts w:cstheme="minorHAnsi"/>
          <w:i/>
          <w:iCs/>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r>
                <w:rPr>
                  <w:rFonts w:ascii="Cambria Math" w:hAnsi="Cambria Math" w:cstheme="minorHAnsi"/>
                  <w:sz w:val="24"/>
                  <w:szCs w:val="24"/>
                  <w:u w:val="single"/>
                </w:rPr>
                <m:t>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1+α-2αG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e>
              </m:d>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e>
                      </m:d>
                    </m:e>
                  </m:d>
                </m:e>
              </m:func>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r>
            <w:rPr>
              <w:rFonts w:ascii="Cambria Math" w:hAnsi="Cambria Math" w:cstheme="minorHAnsi"/>
              <w:sz w:val="24"/>
              <w:szCs w:val="24"/>
              <w:u w:val="single"/>
            </w:rPr>
            <m:t xml:space="preserve"> </m:t>
          </m:r>
        </m:oMath>
      </m:oMathPara>
    </w:p>
    <w:p w14:paraId="4F933CF4" w14:textId="34CDA513" w:rsidR="006A7E23" w:rsidRPr="00237D1D" w:rsidRDefault="00815529" w:rsidP="00237D1D">
      <w:pPr>
        <w:rPr>
          <w:rFonts w:cstheme="minorHAnsi"/>
          <w:sz w:val="24"/>
          <w:szCs w:val="24"/>
        </w:rPr>
      </w:pPr>
      <w:r w:rsidRPr="00237D1D">
        <w:rPr>
          <w:rFonts w:cstheme="minorHAnsi"/>
          <w:sz w:val="24"/>
          <w:szCs w:val="24"/>
        </w:rPr>
        <w:t>(5)</w:t>
      </w:r>
    </w:p>
    <w:p w14:paraId="4C4590DA" w14:textId="43734B99" w:rsidR="00815529" w:rsidRPr="00237D1D"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e>
                      </m:d>
                    </m:e>
                  </m:d>
                </m:e>
              </m:func>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oMath>
      </m:oMathPara>
    </w:p>
    <w:p w14:paraId="3EB638E6" w14:textId="77777777" w:rsidR="00815529" w:rsidRPr="00237D1D" w:rsidRDefault="00815529" w:rsidP="00237D1D">
      <w:pPr>
        <w:rPr>
          <w:rFonts w:cstheme="minorHAnsi"/>
          <w:sz w:val="24"/>
          <w:szCs w:val="24"/>
        </w:rPr>
      </w:pPr>
      <w:r w:rsidRPr="00237D1D">
        <w:rPr>
          <w:rFonts w:cstheme="minorHAnsi"/>
          <w:sz w:val="24"/>
          <w:szCs w:val="24"/>
        </w:rPr>
        <w:t>(6)</w:t>
      </w:r>
    </w:p>
    <w:p w14:paraId="39FED1AF" w14:textId="318667ED" w:rsidR="00341144" w:rsidRPr="00237D1D" w:rsidRDefault="00815529" w:rsidP="00237D1D">
      <w:pPr>
        <w:rPr>
          <w:rFonts w:cstheme="minorHAnsi"/>
          <w:sz w:val="24"/>
          <w:szCs w:val="24"/>
        </w:rPr>
      </w:pPr>
      <w:r w:rsidRPr="00237D1D">
        <w:rPr>
          <w:rFonts w:cstheme="minorHAnsi"/>
          <w:sz w:val="24"/>
          <w:szCs w:val="24"/>
        </w:rPr>
        <w:t>The hazard rate function (hrf) corresponding to Eq. (5) is</w:t>
      </w:r>
    </w:p>
    <w:p w14:paraId="0C04F46D" w14:textId="4F98E210" w:rsidR="00815529" w:rsidRPr="00237D1D" w:rsidRDefault="005F1223" w:rsidP="00237D1D">
      <w:pPr>
        <w:rPr>
          <w:rFonts w:cstheme="minorHAnsi"/>
          <w:i/>
          <w:iCs/>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rPr>
                <m:t>PT-G</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r>
                <w:rPr>
                  <w:rFonts w:ascii="Cambria Math" w:hAnsi="Cambria Math" w:cstheme="minorHAnsi"/>
                  <w:sz w:val="24"/>
                  <w:szCs w:val="24"/>
                  <w:u w:val="single"/>
                </w:rPr>
                <m:t>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1+α-2αG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e>
              </m:d>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e>
                      </m:d>
                    </m:e>
                  </m:d>
                </m:e>
              </m:func>
            </m:num>
            <m:den>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1+α-αG</m:t>
                          </m:r>
                          <m:d>
                            <m:dPr>
                              <m:ctrlPr>
                                <w:rPr>
                                  <w:rFonts w:ascii="Cambria Math" w:hAnsi="Cambria Math" w:cstheme="minorHAnsi"/>
                                  <w:i/>
                                  <w:sz w:val="24"/>
                                  <w:szCs w:val="24"/>
                                  <w:u w:val="single"/>
                                </w:rPr>
                              </m:ctrlPr>
                            </m:dPr>
                            <m:e>
                              <m:r>
                                <w:rPr>
                                  <w:rFonts w:ascii="Cambria Math" w:hAnsi="Cambria Math" w:cstheme="minorHAnsi"/>
                                  <w:sz w:val="24"/>
                                  <w:szCs w:val="24"/>
                                  <w:u w:val="single"/>
                                </w:rPr>
                                <m:t>x</m:t>
                              </m:r>
                            </m:e>
                          </m:d>
                        </m:e>
                      </m:d>
                    </m:e>
                  </m:d>
                </m:e>
              </m:func>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oMath>
      </m:oMathPara>
    </w:p>
    <w:p w14:paraId="2EC28ECC" w14:textId="06C38A01" w:rsidR="00A80E96" w:rsidRPr="00237D1D" w:rsidRDefault="00815529" w:rsidP="00237D1D">
      <w:pPr>
        <w:rPr>
          <w:rFonts w:cstheme="minorHAnsi"/>
          <w:sz w:val="24"/>
          <w:szCs w:val="24"/>
        </w:rPr>
      </w:pPr>
      <w:r w:rsidRPr="00237D1D">
        <w:rPr>
          <w:rFonts w:cstheme="minorHAnsi"/>
          <w:sz w:val="24"/>
          <w:szCs w:val="24"/>
        </w:rPr>
        <w:t xml:space="preserve">where </w:t>
      </w:r>
      <m:oMath>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 1, </m:t>
        </m:r>
        <m:r>
          <w:rPr>
            <w:rFonts w:ascii="Cambria Math" w:hAnsi="Cambria Math" w:cs="Cambria Math"/>
            <w:sz w:val="24"/>
            <w:szCs w:val="24"/>
          </w:rPr>
          <m:t>β</m:t>
        </m:r>
        <m:r>
          <w:rPr>
            <w:rFonts w:ascii="Cambria Math" w:hAnsi="Cambria Math" w:cstheme="minorHAnsi"/>
            <w:sz w:val="24"/>
            <w:szCs w:val="24"/>
          </w:rPr>
          <m:t xml:space="preserve"> &gt; 0,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w:rPr>
            <w:rFonts w:ascii="Cambria Math" w:hAnsi="Cambria Math" w:cs="Cambria Math"/>
            <w:sz w:val="24"/>
            <w:szCs w:val="24"/>
          </w:rPr>
          <m:t>R</m:t>
        </m:r>
      </m:oMath>
      <w:r w:rsidRPr="00237D1D">
        <w:rPr>
          <w:rFonts w:cstheme="minorHAnsi"/>
          <w:sz w:val="24"/>
          <w:szCs w:val="24"/>
        </w:rPr>
        <w:t xml:space="preserve"> 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237D1D">
        <w:rPr>
          <w:rFonts w:cstheme="minorHAnsi"/>
          <w:sz w:val="24"/>
          <w:szCs w:val="24"/>
        </w:rPr>
        <w:t xml:space="preserve"> is the baseline distribution with the corresponding pdf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237D1D">
        <w:rPr>
          <w:rFonts w:cstheme="minorHAnsi"/>
          <w:sz w:val="24"/>
          <w:szCs w:val="24"/>
        </w:rPr>
        <w:t xml:space="preserve">. We refer to this distribution as the Poisson transmuted-G family, in short as </w:t>
      </w:r>
      <m:oMath>
        <m:r>
          <w:rPr>
            <w:rFonts w:ascii="Cambria Math" w:hAnsi="Cambria Math" w:cs="Cambria Math"/>
            <w:sz w:val="24"/>
            <w:szCs w:val="24"/>
          </w:rPr>
          <m:t>PT</m:t>
        </m:r>
        <m:r>
          <w:rPr>
            <w:rFonts w:ascii="Cambria Math" w:hAnsi="Cambria Math" w:cstheme="minorHAnsi"/>
            <w:sz w:val="24"/>
            <w:szCs w:val="24"/>
          </w:rPr>
          <m:t xml:space="preserve"> - </m:t>
        </m:r>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m:t>
        </m:r>
      </m:oMath>
      <w:r w:rsidRPr="00237D1D">
        <w:rPr>
          <w:rFonts w:cstheme="minorHAnsi"/>
          <w:sz w:val="24"/>
          <w:szCs w:val="24"/>
        </w:rPr>
        <w:t xml:space="preserve">. The quantile function (qf) of a random variable </w:t>
      </w:r>
      <w:r w:rsidRPr="00237D1D">
        <w:rPr>
          <w:rFonts w:cstheme="minorHAnsi"/>
          <w:i/>
          <w:iCs/>
          <w:sz w:val="24"/>
          <w:szCs w:val="24"/>
        </w:rPr>
        <w:t xml:space="preserve">X </w:t>
      </w:r>
      <w:r w:rsidRPr="00237D1D">
        <w:rPr>
          <w:rFonts w:cstheme="minorHAnsi"/>
          <w:sz w:val="24"/>
          <w:szCs w:val="24"/>
        </w:rPr>
        <w:t>with distribution</w:t>
      </w:r>
      <w:r w:rsidR="00341144">
        <w:rPr>
          <w:rFonts w:cstheme="minorHAnsi"/>
          <w:sz w:val="24"/>
          <w:szCs w:val="24"/>
        </w:rPr>
        <w:t xml:space="preserve"> </w:t>
      </w:r>
      <m:oMath>
        <m:r>
          <w:rPr>
            <w:rFonts w:ascii="Cambria Math" w:hAnsi="Cambria Math" w:cs="Cambria Math"/>
            <w:sz w:val="24"/>
            <w:szCs w:val="24"/>
          </w:rPr>
          <m:t>PT</m:t>
        </m:r>
        <m:r>
          <w:rPr>
            <w:rFonts w:ascii="Cambria Math" w:hAnsi="Cambria Math" w:cstheme="minorHAnsi"/>
            <w:sz w:val="24"/>
            <w:szCs w:val="24"/>
          </w:rPr>
          <m:t xml:space="preserve"> - </m:t>
        </m:r>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m:t>
        </m:r>
      </m:oMath>
      <w:r w:rsidRPr="00237D1D">
        <w:rPr>
          <w:rFonts w:cstheme="minorHAnsi"/>
          <w:sz w:val="24"/>
          <w:szCs w:val="24"/>
        </w:rPr>
        <w:t xml:space="preserve"> say </w:t>
      </w:r>
      <m:oMath>
        <m:r>
          <w:rPr>
            <w:rFonts w:ascii="Cambria Math" w:hAnsi="Cambria Math" w:cs="Cambria Math"/>
            <w:sz w:val="24"/>
            <w:szCs w:val="24"/>
          </w:rPr>
          <m:t>Q</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 xml:space="preserve">) = </m:t>
        </m:r>
        <m:sSup>
          <m:sSupPr>
            <m:ctrlPr>
              <w:rPr>
                <w:rFonts w:ascii="Cambria Math" w:hAnsi="Cambria Math" w:cs="Cambria Math"/>
                <w:i/>
                <w:sz w:val="24"/>
                <w:szCs w:val="24"/>
              </w:rPr>
            </m:ctrlPr>
          </m:sSupPr>
          <m:e>
            <m:r>
              <w:rPr>
                <w:rFonts w:ascii="Cambria Math" w:hAnsi="Cambria Math" w:cs="Cambria Math"/>
                <w:sz w:val="24"/>
                <w:szCs w:val="24"/>
              </w:rPr>
              <m:t>F</m:t>
            </m:r>
          </m:e>
          <m:sup>
            <m:r>
              <w:rPr>
                <w:rFonts w:ascii="Cambria Math" w:hAnsi="Cambria Math" w:cstheme="minorHAnsi"/>
                <w:sz w:val="24"/>
                <w:szCs w:val="24"/>
                <w:vertAlign w:val="superscript"/>
              </w:rPr>
              <m:t>-1</m:t>
            </m:r>
          </m:sup>
        </m:sSup>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m:t>
        </m:r>
      </m:oMath>
      <w:r w:rsidRPr="00237D1D">
        <w:rPr>
          <w:rFonts w:cstheme="minorHAnsi"/>
          <w:sz w:val="24"/>
          <w:szCs w:val="24"/>
        </w:rPr>
        <w:t>, can be obtained by inverting (6) numerically and it is given by</w:t>
      </w:r>
    </w:p>
    <w:p w14:paraId="5086FA1B" w14:textId="5A525CE2" w:rsidR="00815529" w:rsidRPr="00237D1D" w:rsidRDefault="00A93B60" w:rsidP="00237D1D">
      <w:pPr>
        <w:rPr>
          <w:rFonts w:cstheme="minorHAnsi"/>
          <w:sz w:val="24"/>
          <w:szCs w:val="24"/>
        </w:rPr>
      </w:pPr>
      <m:oMathPara>
        <m:oMath>
          <m:r>
            <w:rPr>
              <w:rFonts w:ascii="Cambria Math" w:hAnsi="Cambria Math" w:cs="Cambria Math"/>
              <w:sz w:val="24"/>
              <w:szCs w:val="24"/>
            </w:rPr>
            <m:t>Q</m:t>
          </m:r>
          <m:d>
            <m:dPr>
              <m:ctrlPr>
                <w:rPr>
                  <w:rFonts w:ascii="Cambria Math" w:hAnsi="Cambria Math" w:cstheme="minorHAnsi"/>
                  <w:i/>
                  <w:sz w:val="24"/>
                  <w:szCs w:val="24"/>
                </w:rPr>
              </m:ctrlPr>
            </m:dPr>
            <m:e>
              <m:r>
                <w:rPr>
                  <w:rFonts w:ascii="Cambria Math" w:hAnsi="Cambria Math" w:cs="Cambria Math"/>
                  <w:sz w:val="24"/>
                  <w:szCs w:val="24"/>
                </w:rPr>
                <m:t>u</m:t>
              </m:r>
            </m:e>
          </m:d>
          <m:r>
            <w:rPr>
              <w:rFonts w:ascii="Cambria Math" w:hAnsi="Cambria Math" w:cstheme="minorHAnsi"/>
              <w:sz w:val="24"/>
              <w:szCs w:val="24"/>
            </w:rPr>
            <m:t xml:space="preserve">= </m:t>
          </m:r>
          <m:sSup>
            <m:sSupPr>
              <m:ctrlPr>
                <w:rPr>
                  <w:rFonts w:ascii="Cambria Math" w:hAnsi="Cambria Math" w:cs="Cambria Math"/>
                  <w:i/>
                  <w:sz w:val="24"/>
                  <w:szCs w:val="24"/>
                </w:rPr>
              </m:ctrlPr>
            </m:sSupPr>
            <m:e>
              <m:r>
                <w:rPr>
                  <w:rFonts w:ascii="Cambria Math" w:hAnsi="Cambria Math" w:cs="Cambria Math"/>
                  <w:sz w:val="24"/>
                  <w:szCs w:val="24"/>
                </w:rPr>
                <m:t>G</m:t>
              </m:r>
            </m:e>
            <m:sup>
              <m:r>
                <w:rPr>
                  <w:rFonts w:ascii="Cambria Math" w:hAnsi="Cambria Math" w:cstheme="minorHAnsi"/>
                  <w:sz w:val="24"/>
                  <w:szCs w:val="24"/>
                  <w:vertAlign w:val="superscript"/>
                </w:rPr>
                <m:t>-1</m:t>
              </m:r>
            </m:sup>
          </m:sSup>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1+α-</m:t>
                  </m:r>
                  <m:rad>
                    <m:radPr>
                      <m:degHide m:val="1"/>
                      <m:ctrlPr>
                        <w:rPr>
                          <w:rFonts w:ascii="Cambria Math" w:hAnsi="Cambria Math" w:cstheme="minorHAnsi"/>
                          <w:i/>
                          <w:sz w:val="24"/>
                          <w:szCs w:val="24"/>
                        </w:rPr>
                      </m:ctrlPr>
                    </m:radPr>
                    <m:deg/>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r>
                        <w:rPr>
                          <w:rFonts w:ascii="Cambria Math" w:hAnsi="Cambria Math" w:cstheme="minorHAnsi"/>
                          <w:sz w:val="24"/>
                          <w:szCs w:val="24"/>
                        </w:rPr>
                        <m:t>-4αR</m:t>
                      </m:r>
                    </m:e>
                  </m:rad>
                </m:num>
                <m:den>
                  <m:r>
                    <w:rPr>
                      <w:rFonts w:ascii="Cambria Math" w:hAnsi="Cambria Math" w:cstheme="minorHAnsi"/>
                      <w:sz w:val="24"/>
                      <w:szCs w:val="24"/>
                    </w:rPr>
                    <m:t>2α</m:t>
                  </m:r>
                </m:den>
              </m:f>
            </m:e>
          </m:d>
          <m:r>
            <w:rPr>
              <w:rFonts w:ascii="Cambria Math" w:hAnsi="Cambria Math" w:cstheme="minorHAnsi"/>
              <w:sz w:val="24"/>
              <w:szCs w:val="24"/>
            </w:rPr>
            <m:t>,</m:t>
          </m:r>
        </m:oMath>
      </m:oMathPara>
    </w:p>
    <w:p w14:paraId="5A00FF65" w14:textId="7FDD6040" w:rsidR="00815529" w:rsidRPr="00237D1D" w:rsidRDefault="00815529" w:rsidP="00237D1D">
      <w:pPr>
        <w:rPr>
          <w:rFonts w:cstheme="minorHAnsi"/>
          <w:sz w:val="24"/>
          <w:szCs w:val="24"/>
        </w:rPr>
      </w:pPr>
      <w:r w:rsidRPr="00237D1D">
        <w:rPr>
          <w:rFonts w:cstheme="minorHAnsi"/>
          <w:sz w:val="24"/>
          <w:szCs w:val="24"/>
        </w:rPr>
        <w:t xml:space="preserve">where </w:t>
      </w:r>
      <m:oMath>
        <m:r>
          <w:rPr>
            <w:rFonts w:ascii="Cambria Math" w:hAnsi="Cambria Math" w:cs="Cambria Math"/>
            <w:sz w:val="24"/>
            <w:szCs w:val="24"/>
          </w:rPr>
          <m:t>R</m:t>
        </m:r>
        <m:r>
          <w:rPr>
            <w:rFonts w:ascii="Cambria Math" w:hAnsi="Cambria Math" w:cstheme="minorHAnsi"/>
            <w:sz w:val="24"/>
            <w:szCs w:val="24"/>
          </w:rPr>
          <m:t xml:space="preserve"> = -1/</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log</m:t>
        </m:r>
        <m:r>
          <w:rPr>
            <w:rFonts w:ascii="Cambria Math" w:hAnsi="Cambria Math" w:cstheme="minorHAnsi"/>
            <w:sz w:val="24"/>
            <w:szCs w:val="24"/>
          </w:rPr>
          <m:t xml:space="preserve">[ 1 - (1 -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β</m:t>
            </m:r>
          </m:sup>
        </m:sSup>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m:t>
        </m:r>
      </m:oMath>
      <w:r w:rsidRPr="00237D1D">
        <w:rPr>
          <w:rFonts w:cstheme="minorHAnsi"/>
          <w:sz w:val="24"/>
          <w:szCs w:val="24"/>
        </w:rPr>
        <w:t xml:space="preserve">. Some well-known G-families recently introduced in the literature are, Poisson-G family (Abouelmagd </w:t>
      </w:r>
      <w:r w:rsidRPr="00237D1D">
        <w:rPr>
          <w:rFonts w:cstheme="minorHAnsi"/>
          <w:i/>
          <w:iCs/>
          <w:sz w:val="24"/>
          <w:szCs w:val="24"/>
        </w:rPr>
        <w:t>et al</w:t>
      </w:r>
      <w:r w:rsidRPr="00237D1D">
        <w:rPr>
          <w:rFonts w:cstheme="minorHAnsi"/>
          <w:sz w:val="24"/>
          <w:szCs w:val="24"/>
        </w:rPr>
        <w:t xml:space="preserve">., 2017), beta-G Poisson family (Gokarna </w:t>
      </w:r>
      <w:r w:rsidRPr="00237D1D">
        <w:rPr>
          <w:rFonts w:cstheme="minorHAnsi"/>
          <w:i/>
          <w:iCs/>
          <w:sz w:val="24"/>
          <w:szCs w:val="24"/>
        </w:rPr>
        <w:t>et al</w:t>
      </w:r>
      <w:r w:rsidRPr="00237D1D">
        <w:rPr>
          <w:rFonts w:cstheme="minorHAnsi"/>
          <w:sz w:val="24"/>
          <w:szCs w:val="24"/>
        </w:rPr>
        <w:t xml:space="preserve">., 2018), Marshall-Olkin Kumaraswamy-G family (Handique </w:t>
      </w:r>
      <w:r w:rsidRPr="00237D1D">
        <w:rPr>
          <w:rFonts w:cstheme="minorHAnsi"/>
          <w:i/>
          <w:iCs/>
          <w:sz w:val="24"/>
          <w:szCs w:val="24"/>
        </w:rPr>
        <w:t>et al</w:t>
      </w:r>
      <w:r w:rsidRPr="00237D1D">
        <w:rPr>
          <w:rFonts w:cstheme="minorHAnsi"/>
          <w:sz w:val="24"/>
          <w:szCs w:val="24"/>
        </w:rPr>
        <w:t xml:space="preserve">., 2017), Generalized Marshall-Olkin Kumaraswamy-G family (Chakraborty and Handique 2018), Exponentiated generalized-G Poisson family (Gokarna and Haitham, 2017), beta Kumaraswamy- G family (Handique </w:t>
      </w:r>
      <w:r w:rsidRPr="00237D1D">
        <w:rPr>
          <w:rFonts w:cstheme="minorHAnsi"/>
          <w:i/>
          <w:iCs/>
          <w:sz w:val="24"/>
          <w:szCs w:val="24"/>
        </w:rPr>
        <w:t>et al</w:t>
      </w:r>
      <w:r w:rsidRPr="00237D1D">
        <w:rPr>
          <w:rFonts w:cstheme="minorHAnsi"/>
          <w:sz w:val="24"/>
          <w:szCs w:val="24"/>
        </w:rPr>
        <w:t xml:space="preserve">., 2017), beta generated Kumaraswamy Marshall-Olkin-G family (Handique and Chakraborty, 2017a), beta generalized Marshall-Olkin Kumaraswamy-G family (Handique and Chakraborty, 2017b), beta generated Marshall-Olkin-Kumaraswamy-G (Chakraborty </w:t>
      </w:r>
      <w:r w:rsidRPr="00237D1D">
        <w:rPr>
          <w:rFonts w:cstheme="minorHAnsi"/>
          <w:i/>
          <w:iCs/>
          <w:sz w:val="24"/>
          <w:szCs w:val="24"/>
        </w:rPr>
        <w:t>et al</w:t>
      </w:r>
      <w:r w:rsidRPr="00237D1D">
        <w:rPr>
          <w:rFonts w:cstheme="minorHAnsi"/>
          <w:sz w:val="24"/>
          <w:szCs w:val="24"/>
        </w:rPr>
        <w:t xml:space="preserve">., 2018), exponentiated generalized Marshall-Olkin-G family by (Handique </w:t>
      </w:r>
      <w:r w:rsidRPr="00237D1D">
        <w:rPr>
          <w:rFonts w:cstheme="minorHAnsi"/>
          <w:i/>
          <w:iCs/>
          <w:sz w:val="24"/>
          <w:szCs w:val="24"/>
        </w:rPr>
        <w:t>et al</w:t>
      </w:r>
      <w:r w:rsidRPr="00237D1D">
        <w:rPr>
          <w:rFonts w:cstheme="minorHAnsi"/>
          <w:sz w:val="24"/>
          <w:szCs w:val="24"/>
        </w:rPr>
        <w:t xml:space="preserve">., 2018), Kumaraswamy generalized Marshall-Olkin-G family (Chakraborty and Handique, 2018), odd modified exponential generalized family (Ahsan </w:t>
      </w:r>
      <w:r w:rsidRPr="00237D1D">
        <w:rPr>
          <w:rFonts w:cstheme="minorHAnsi"/>
          <w:i/>
          <w:iCs/>
          <w:sz w:val="24"/>
          <w:szCs w:val="24"/>
        </w:rPr>
        <w:t>et al</w:t>
      </w:r>
      <w:r w:rsidRPr="00237D1D">
        <w:rPr>
          <w:rFonts w:cstheme="minorHAnsi"/>
          <w:sz w:val="24"/>
          <w:szCs w:val="24"/>
        </w:rPr>
        <w:t xml:space="preserve">., 2018), Zografos-Balakrishnan Burr XII family (Emrah </w:t>
      </w:r>
      <w:r w:rsidRPr="00237D1D">
        <w:rPr>
          <w:rFonts w:cstheme="minorHAnsi"/>
          <w:i/>
          <w:iCs/>
          <w:sz w:val="24"/>
          <w:szCs w:val="24"/>
        </w:rPr>
        <w:t xml:space="preserve">et al., </w:t>
      </w:r>
      <w:r w:rsidRPr="00237D1D">
        <w:rPr>
          <w:rFonts w:cstheme="minorHAnsi"/>
          <w:sz w:val="24"/>
          <w:szCs w:val="24"/>
        </w:rPr>
        <w:t xml:space="preserve">2018), new Zero truncated Poisson family (Abouelmagd </w:t>
      </w:r>
      <w:r w:rsidRPr="00237D1D">
        <w:rPr>
          <w:rFonts w:cstheme="minorHAnsi"/>
          <w:i/>
          <w:iCs/>
          <w:sz w:val="24"/>
          <w:szCs w:val="24"/>
        </w:rPr>
        <w:t>et al</w:t>
      </w:r>
      <w:r w:rsidRPr="00237D1D">
        <w:rPr>
          <w:rFonts w:cstheme="minorHAnsi"/>
          <w:sz w:val="24"/>
          <w:szCs w:val="24"/>
        </w:rPr>
        <w:t xml:space="preserve">., 2019), Extended generalized Gompertz family (Thiago </w:t>
      </w:r>
      <w:r w:rsidRPr="00237D1D">
        <w:rPr>
          <w:rFonts w:cstheme="minorHAnsi"/>
          <w:i/>
          <w:iCs/>
          <w:sz w:val="24"/>
          <w:szCs w:val="24"/>
        </w:rPr>
        <w:t>et al</w:t>
      </w:r>
      <w:r w:rsidRPr="00237D1D">
        <w:rPr>
          <w:rFonts w:cstheme="minorHAnsi"/>
          <w:sz w:val="24"/>
          <w:szCs w:val="24"/>
        </w:rPr>
        <w:t xml:space="preserve">., 2019), odd flexible Weibull-H family (El-Morshedy and Eliwa, 2019), odd Half-Cauchy family (Chakraborty </w:t>
      </w:r>
      <w:r w:rsidRPr="00237D1D">
        <w:rPr>
          <w:rFonts w:cstheme="minorHAnsi"/>
          <w:i/>
          <w:iCs/>
          <w:sz w:val="24"/>
          <w:szCs w:val="24"/>
        </w:rPr>
        <w:t>et al</w:t>
      </w:r>
      <w:r w:rsidRPr="00237D1D">
        <w:rPr>
          <w:rFonts w:cstheme="minorHAnsi"/>
          <w:sz w:val="24"/>
          <w:szCs w:val="24"/>
        </w:rPr>
        <w:t xml:space="preserve">., 2020), odd log-logistic Lindley-G family (Alizadeh </w:t>
      </w:r>
      <w:r w:rsidRPr="00237D1D">
        <w:rPr>
          <w:rFonts w:cstheme="minorHAnsi"/>
          <w:i/>
          <w:iCs/>
          <w:sz w:val="24"/>
          <w:szCs w:val="24"/>
        </w:rPr>
        <w:t>et al</w:t>
      </w:r>
      <w:r w:rsidRPr="00237D1D">
        <w:rPr>
          <w:rFonts w:cstheme="minorHAnsi"/>
          <w:sz w:val="24"/>
          <w:szCs w:val="24"/>
        </w:rPr>
        <w:t xml:space="preserve">., 2020), generalized modified exponential-G family (Handique </w:t>
      </w:r>
      <w:r w:rsidRPr="00237D1D">
        <w:rPr>
          <w:rFonts w:cstheme="minorHAnsi"/>
          <w:i/>
          <w:iCs/>
          <w:sz w:val="24"/>
          <w:szCs w:val="24"/>
        </w:rPr>
        <w:t>et al</w:t>
      </w:r>
      <w:r w:rsidRPr="00237D1D">
        <w:rPr>
          <w:rFonts w:cstheme="minorHAnsi"/>
          <w:sz w:val="24"/>
          <w:szCs w:val="24"/>
        </w:rPr>
        <w:t xml:space="preserve">., 2020), "odd Chen-G, exponentiated odd Chen-G and discrete Gompertz-G" families (Eliwa </w:t>
      </w:r>
      <w:r w:rsidRPr="00237D1D">
        <w:rPr>
          <w:rFonts w:cstheme="minorHAnsi"/>
          <w:i/>
          <w:iCs/>
          <w:sz w:val="24"/>
          <w:szCs w:val="24"/>
        </w:rPr>
        <w:t>et al.</w:t>
      </w:r>
      <w:r w:rsidRPr="00237D1D">
        <w:rPr>
          <w:rFonts w:cstheme="minorHAnsi"/>
          <w:sz w:val="24"/>
          <w:szCs w:val="24"/>
        </w:rPr>
        <w:t xml:space="preserve">, 2020, </w:t>
      </w:r>
      <w:r w:rsidRPr="00237D1D">
        <w:rPr>
          <w:rFonts w:cstheme="minorHAnsi"/>
          <w:sz w:val="24"/>
          <w:szCs w:val="24"/>
        </w:rPr>
        <w:lastRenderedPageBreak/>
        <w:t xml:space="preserve">2020a and 2020b), beta Poisson-G family (Handique </w:t>
      </w:r>
      <w:r w:rsidRPr="00237D1D">
        <w:rPr>
          <w:rFonts w:cstheme="minorHAnsi"/>
          <w:i/>
          <w:iCs/>
          <w:sz w:val="24"/>
          <w:szCs w:val="24"/>
        </w:rPr>
        <w:t>et al</w:t>
      </w:r>
      <w:r w:rsidRPr="00237D1D">
        <w:rPr>
          <w:rFonts w:cstheme="minorHAnsi"/>
          <w:sz w:val="24"/>
          <w:szCs w:val="24"/>
        </w:rPr>
        <w:t>., 2020), among others. Our motivations for using the</w:t>
      </w:r>
      <w:r w:rsidR="009C6B46">
        <w:rPr>
          <w:rFonts w:cstheme="minorHAnsi"/>
          <w:sz w:val="24"/>
          <w:szCs w:val="24"/>
        </w:rPr>
        <w:t xml:space="preserve"> </w:t>
      </w:r>
      <m:oMath>
        <m:r>
          <w:rPr>
            <w:rFonts w:ascii="Cambria Math" w:hAnsi="Cambria Math" w:cs="Cambria Math"/>
            <w:sz w:val="24"/>
            <w:szCs w:val="24"/>
          </w:rPr>
          <m:t>PT</m:t>
        </m:r>
        <m:r>
          <w:rPr>
            <w:rFonts w:ascii="Cambria Math" w:hAnsi="Cambria Math" w:cstheme="minorHAnsi"/>
            <w:sz w:val="24"/>
            <w:szCs w:val="24"/>
          </w:rPr>
          <m:t xml:space="preserve"> - </m:t>
        </m:r>
        <m:r>
          <w:rPr>
            <w:rFonts w:ascii="Cambria Math" w:hAnsi="Cambria Math" w:cs="Cambria Math"/>
            <w:sz w:val="24"/>
            <w:szCs w:val="24"/>
          </w:rPr>
          <m:t>G</m:t>
        </m:r>
      </m:oMath>
      <w:r w:rsidRPr="00237D1D">
        <w:rPr>
          <w:rFonts w:cstheme="minorHAnsi"/>
          <w:sz w:val="24"/>
          <w:szCs w:val="24"/>
        </w:rPr>
        <w:t xml:space="preserve"> family are the following:</w:t>
      </w:r>
    </w:p>
    <w:p w14:paraId="7352BABA" w14:textId="77777777" w:rsidR="00815529" w:rsidRPr="009C6B46" w:rsidRDefault="00815529" w:rsidP="009C6B46">
      <w:pPr>
        <w:pStyle w:val="ListParagraph"/>
        <w:numPr>
          <w:ilvl w:val="0"/>
          <w:numId w:val="19"/>
        </w:numPr>
        <w:rPr>
          <w:rFonts w:cstheme="minorHAnsi"/>
          <w:sz w:val="24"/>
          <w:szCs w:val="24"/>
        </w:rPr>
      </w:pPr>
      <w:r w:rsidRPr="009C6B46">
        <w:rPr>
          <w:rFonts w:cstheme="minorHAnsi"/>
          <w:sz w:val="24"/>
          <w:szCs w:val="24"/>
        </w:rPr>
        <w:t>To generate distributions those are right-skewed, left-skewed and symmetric shaped.</w:t>
      </w:r>
    </w:p>
    <w:p w14:paraId="47D26722" w14:textId="77777777" w:rsidR="00815529" w:rsidRPr="009C6B46" w:rsidRDefault="00815529" w:rsidP="009C6B46">
      <w:pPr>
        <w:pStyle w:val="ListParagraph"/>
        <w:numPr>
          <w:ilvl w:val="0"/>
          <w:numId w:val="19"/>
        </w:numPr>
        <w:rPr>
          <w:rFonts w:cstheme="minorHAnsi"/>
          <w:sz w:val="24"/>
          <w:szCs w:val="24"/>
        </w:rPr>
      </w:pPr>
      <w:r w:rsidRPr="009C6B46">
        <w:rPr>
          <w:rFonts w:cstheme="minorHAnsi"/>
          <w:sz w:val="24"/>
          <w:szCs w:val="24"/>
        </w:rPr>
        <w:t>To provide consistently better fit than other generated models under the same baseline distribution.</w:t>
      </w:r>
    </w:p>
    <w:p w14:paraId="6DCB5D0A" w14:textId="77777777" w:rsidR="00815529" w:rsidRPr="009C6B46" w:rsidRDefault="00815529" w:rsidP="009C6B46">
      <w:pPr>
        <w:pStyle w:val="ListParagraph"/>
        <w:numPr>
          <w:ilvl w:val="0"/>
          <w:numId w:val="19"/>
        </w:numPr>
        <w:rPr>
          <w:rFonts w:cstheme="minorHAnsi"/>
          <w:sz w:val="24"/>
          <w:szCs w:val="24"/>
        </w:rPr>
      </w:pPr>
      <w:r w:rsidRPr="009C6B46">
        <w:rPr>
          <w:rFonts w:cstheme="minorHAnsi"/>
          <w:sz w:val="24"/>
          <w:szCs w:val="24"/>
        </w:rPr>
        <w:t>To make the kurtosis and the skewness more flexible compared to the baseline model.</w:t>
      </w:r>
    </w:p>
    <w:p w14:paraId="2DBD32BC" w14:textId="77777777" w:rsidR="00815529" w:rsidRPr="009C6B46" w:rsidRDefault="00815529" w:rsidP="009C6B46">
      <w:pPr>
        <w:pStyle w:val="ListParagraph"/>
        <w:numPr>
          <w:ilvl w:val="0"/>
          <w:numId w:val="19"/>
        </w:numPr>
        <w:rPr>
          <w:rFonts w:cstheme="minorHAnsi"/>
          <w:sz w:val="24"/>
          <w:szCs w:val="24"/>
        </w:rPr>
      </w:pPr>
      <w:r w:rsidRPr="009C6B46">
        <w:rPr>
          <w:rFonts w:cstheme="minorHAnsi"/>
          <w:sz w:val="24"/>
          <w:szCs w:val="24"/>
        </w:rPr>
        <w:t>To define special models with all types of the hrf.</w:t>
      </w:r>
    </w:p>
    <w:p w14:paraId="4E501191" w14:textId="77777777" w:rsidR="00815529" w:rsidRPr="009C6B46" w:rsidRDefault="00815529" w:rsidP="009C6B46">
      <w:pPr>
        <w:pStyle w:val="ListParagraph"/>
        <w:numPr>
          <w:ilvl w:val="0"/>
          <w:numId w:val="19"/>
        </w:numPr>
        <w:rPr>
          <w:rFonts w:cstheme="minorHAnsi"/>
          <w:sz w:val="24"/>
          <w:szCs w:val="24"/>
        </w:rPr>
      </w:pPr>
      <w:r w:rsidRPr="009C6B46">
        <w:rPr>
          <w:rFonts w:cstheme="minorHAnsi"/>
          <w:sz w:val="24"/>
          <w:szCs w:val="24"/>
        </w:rPr>
        <w:t>To propose an extended class of distributions that contains the P-G and T-G distributions, which covers some important distributions as special and related cases.</w:t>
      </w:r>
    </w:p>
    <w:p w14:paraId="5F386BF6" w14:textId="77777777" w:rsidR="00815529" w:rsidRPr="00237D1D" w:rsidRDefault="00815529" w:rsidP="009C6B46">
      <w:pPr>
        <w:pStyle w:val="Heading2"/>
      </w:pPr>
      <w:r w:rsidRPr="00237D1D">
        <w:t>1.1 Important sub models</w:t>
      </w:r>
    </w:p>
    <w:p w14:paraId="1292B1A2" w14:textId="77777777" w:rsidR="00815529" w:rsidRPr="00237D1D" w:rsidRDefault="00815529" w:rsidP="00237D1D">
      <w:pPr>
        <w:rPr>
          <w:rFonts w:cstheme="minorHAnsi"/>
          <w:sz w:val="24"/>
          <w:szCs w:val="24"/>
        </w:rPr>
      </w:pPr>
      <w:r w:rsidRPr="00237D1D">
        <w:rPr>
          <w:rFonts w:cstheme="minorHAnsi"/>
          <w:sz w:val="24"/>
          <w:szCs w:val="24"/>
        </w:rPr>
        <w:t>Here we provide some special cases of the PT-G family of distributions and list their main distributional characteristics.</w:t>
      </w:r>
    </w:p>
    <w:p w14:paraId="20B55198" w14:textId="77777777" w:rsidR="00815529" w:rsidRPr="009C6B46" w:rsidRDefault="00815529" w:rsidP="009C6B46">
      <w:pPr>
        <w:pStyle w:val="ListParagraph"/>
        <w:numPr>
          <w:ilvl w:val="0"/>
          <w:numId w:val="20"/>
        </w:numPr>
        <w:rPr>
          <w:rFonts w:cstheme="minorHAnsi"/>
          <w:sz w:val="24"/>
          <w:szCs w:val="24"/>
        </w:rPr>
      </w:pPr>
      <w:r w:rsidRPr="009C6B46">
        <w:rPr>
          <w:rFonts w:cstheme="minorHAnsi"/>
          <w:sz w:val="24"/>
          <w:szCs w:val="24"/>
        </w:rPr>
        <w:t>The PT- exponential (PT-E) distribution</w:t>
      </w:r>
    </w:p>
    <w:p w14:paraId="2BB369EE" w14:textId="618CA234" w:rsidR="00857D28" w:rsidRPr="00237D1D" w:rsidRDefault="00857D28" w:rsidP="00237D1D">
      <w:pPr>
        <w:rPr>
          <w:rFonts w:cstheme="minorHAnsi"/>
          <w:sz w:val="24"/>
          <w:szCs w:val="24"/>
        </w:rPr>
      </w:pPr>
      <w:r w:rsidRPr="00237D1D">
        <w:rPr>
          <w:rFonts w:cstheme="minorHAnsi"/>
          <w:sz w:val="24"/>
          <w:szCs w:val="24"/>
        </w:rPr>
        <w:t xml:space="preserve">Consider the exponential model with scale parameter </w:t>
      </w:r>
      <m:oMath>
        <m:r>
          <w:rPr>
            <w:rFonts w:ascii="Cambria Math" w:hAnsi="Cambria Math" w:cs="Cambria Math"/>
            <w:sz w:val="24"/>
            <w:szCs w:val="24"/>
          </w:rPr>
          <m:t>λ</m:t>
        </m:r>
        <m:r>
          <w:rPr>
            <w:rFonts w:ascii="Cambria Math" w:hAnsi="Cambria Math" w:cstheme="minorHAnsi"/>
            <w:sz w:val="24"/>
            <w:szCs w:val="24"/>
          </w:rPr>
          <m:t xml:space="preserve"> &gt; 0, </m:t>
        </m:r>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sSup>
          <m:sSupPr>
            <m:ctrlPr>
              <w:rPr>
                <w:rFonts w:ascii="Cambria Math" w:hAnsi="Cambria Math" w:cs="Cambria Math"/>
                <w:i/>
                <w:sz w:val="24"/>
                <w:szCs w:val="24"/>
              </w:rPr>
            </m:ctrlPr>
          </m:sSupPr>
          <m:e>
            <m:r>
              <w:rPr>
                <w:rFonts w:ascii="Cambria Math" w:hAnsi="Cambria Math" w:cs="Cambria Math"/>
                <w:sz w:val="24"/>
                <w:szCs w:val="24"/>
              </w:rPr>
              <m:t>λe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λx</m:t>
            </m:r>
          </m:sup>
        </m:sSup>
      </m:oMath>
      <w:r w:rsidRPr="00237D1D">
        <w:rPr>
          <w:rFonts w:cstheme="minorHAnsi"/>
          <w:sz w:val="24"/>
          <w:szCs w:val="24"/>
        </w:rPr>
        <w:t xml:space="preserve"> 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 1 -</m:t>
        </m:r>
        <m:sSup>
          <m:sSupPr>
            <m:ctrlPr>
              <w:rPr>
                <w:rFonts w:ascii="Cambria Math" w:hAnsi="Cambria Math" w:cs="Cambria Math"/>
                <w:i/>
                <w:sz w:val="24"/>
                <w:szCs w:val="24"/>
              </w:rPr>
            </m:ctrlPr>
          </m:sSupPr>
          <m:e>
            <m:r>
              <w:rPr>
                <w:rFonts w:ascii="Cambria Math" w:hAnsi="Cambria Math" w:cstheme="minorHAnsi"/>
                <w:sz w:val="24"/>
                <w:szCs w:val="24"/>
              </w:rPr>
              <m:t xml:space="preserve"> </m:t>
            </m:r>
            <m:r>
              <w:rPr>
                <w:rFonts w:ascii="Cambria Math" w:hAnsi="Cambria Math" w:cs="Cambria Math"/>
                <w:sz w:val="24"/>
                <w:szCs w:val="24"/>
              </w:rPr>
              <m:t>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λx</m:t>
            </m:r>
          </m:sup>
        </m:sSup>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&gt; 0</m:t>
        </m:r>
      </m:oMath>
      <w:r w:rsidRPr="00237D1D">
        <w:rPr>
          <w:rFonts w:cstheme="minorHAnsi"/>
          <w:sz w:val="24"/>
          <w:szCs w:val="24"/>
        </w:rPr>
        <w:t>, then for the PT-E model, the pdf and hrf respectively are</w:t>
      </w:r>
    </w:p>
    <w:p w14:paraId="3959D2B0" w14:textId="171A3565" w:rsidR="00474B8A" w:rsidRPr="00474B8A" w:rsidRDefault="005F1223" w:rsidP="00237D1D">
      <w:pPr>
        <w:rPr>
          <w:rFonts w:cstheme="minorHAnsi"/>
          <w:sz w:val="24"/>
          <w:szCs w:val="24"/>
          <w:u w:val="single"/>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PT-E</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β,λ</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r>
                <w:rPr>
                  <w:rFonts w:ascii="Cambria Math" w:hAnsi="Cambria Math" w:cstheme="minorHAnsi"/>
                  <w:sz w:val="24"/>
                  <w:szCs w:val="24"/>
                  <w:u w:val="single"/>
                </w:rPr>
                <m:t>λ</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1+α-2α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e>
              </m:d>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e>
                      </m:d>
                    </m:e>
                  </m:d>
                </m:e>
              </m:func>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r>
            <w:rPr>
              <w:rFonts w:ascii="Cambria Math" w:hAnsi="Cambria Math" w:cstheme="minorHAnsi"/>
              <w:sz w:val="24"/>
              <w:szCs w:val="24"/>
              <w:u w:val="single"/>
            </w:rPr>
            <m:t xml:space="preserve"> </m:t>
          </m:r>
        </m:oMath>
      </m:oMathPara>
    </w:p>
    <w:p w14:paraId="64509910" w14:textId="2AB0A338" w:rsidR="00F52249" w:rsidRPr="00474B8A" w:rsidRDefault="00F52249" w:rsidP="00237D1D">
      <w:pPr>
        <w:rPr>
          <w:rFonts w:cstheme="minorHAnsi"/>
          <w:sz w:val="24"/>
          <w:szCs w:val="24"/>
        </w:rPr>
      </w:pPr>
      <w:r>
        <w:rPr>
          <w:rFonts w:cstheme="minorHAnsi"/>
          <w:sz w:val="24"/>
          <w:szCs w:val="24"/>
        </w:rPr>
        <w:t>a</w:t>
      </w:r>
      <w:r w:rsidR="00857D28" w:rsidRPr="00237D1D">
        <w:rPr>
          <w:rFonts w:cstheme="minorHAnsi"/>
          <w:sz w:val="24"/>
          <w:szCs w:val="24"/>
        </w:rPr>
        <w:t>nd</w:t>
      </w:r>
    </w:p>
    <w:p w14:paraId="18AAF0A4" w14:textId="0F1814A1" w:rsidR="00857D28" w:rsidRPr="00237D1D"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rPr>
                <m:t>PT-E</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β,λ</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r>
                <w:rPr>
                  <w:rFonts w:ascii="Cambria Math" w:hAnsi="Cambria Math" w:cstheme="minorHAnsi"/>
                  <w:sz w:val="24"/>
                  <w:szCs w:val="24"/>
                  <w:u w:val="single"/>
                </w:rPr>
                <m:t>λ</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1+α-2α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e>
              </m:d>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e>
                      </m:d>
                    </m:e>
                  </m:d>
                </m:e>
              </m:func>
            </m:num>
            <m:den>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-λx</m:t>
                                  </m:r>
                                </m:sup>
                              </m:sSup>
                            </m:e>
                          </m:d>
                        </m:e>
                      </m:d>
                    </m:e>
                  </m:d>
                </m:e>
              </m:func>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r>
            <w:rPr>
              <w:rFonts w:ascii="Cambria Math" w:hAnsi="Cambria Math" w:cstheme="minorHAnsi"/>
              <w:sz w:val="24"/>
              <w:szCs w:val="24"/>
            </w:rPr>
            <m:t>.</m:t>
          </m:r>
        </m:oMath>
      </m:oMathPara>
    </w:p>
    <w:p w14:paraId="70DE7002" w14:textId="77777777" w:rsidR="00857D28" w:rsidRPr="003B4024" w:rsidRDefault="00857D28" w:rsidP="003B4024">
      <w:pPr>
        <w:pStyle w:val="ListParagraph"/>
        <w:numPr>
          <w:ilvl w:val="0"/>
          <w:numId w:val="20"/>
        </w:numPr>
        <w:rPr>
          <w:rFonts w:cstheme="minorHAnsi"/>
          <w:sz w:val="24"/>
          <w:szCs w:val="24"/>
        </w:rPr>
      </w:pPr>
      <w:r w:rsidRPr="003B4024">
        <w:rPr>
          <w:rFonts w:cstheme="minorHAnsi"/>
          <w:sz w:val="24"/>
          <w:szCs w:val="24"/>
        </w:rPr>
        <w:t>The PT- Weibull (PT-W) distribution</w:t>
      </w:r>
    </w:p>
    <w:p w14:paraId="118B0E72" w14:textId="45CBE52A" w:rsidR="00857D28" w:rsidRDefault="00857D28" w:rsidP="00237D1D">
      <w:pPr>
        <w:rPr>
          <w:rFonts w:cstheme="minorHAnsi"/>
          <w:sz w:val="24"/>
          <w:szCs w:val="24"/>
        </w:rPr>
      </w:pPr>
      <w:r w:rsidRPr="00237D1D">
        <w:rPr>
          <w:rFonts w:cstheme="minorHAnsi"/>
          <w:sz w:val="24"/>
          <w:szCs w:val="24"/>
        </w:rPr>
        <w:t>Consider the Weibull distribution (Weibull, 1951) with parameters</w:t>
      </w:r>
      <w:r w:rsidR="003B4024">
        <w:rPr>
          <w:rFonts w:cstheme="minorHAnsi"/>
          <w:sz w:val="24"/>
          <w:szCs w:val="24"/>
        </w:rPr>
        <w:t xml:space="preserve"> </w:t>
      </w:r>
      <m:oMath>
        <m:r>
          <w:rPr>
            <w:rFonts w:ascii="Cambria Math" w:hAnsi="Cambria Math" w:cs="Cambria Math"/>
            <w:sz w:val="24"/>
            <w:szCs w:val="24"/>
          </w:rPr>
          <m:t>λ</m:t>
        </m:r>
        <m:r>
          <w:rPr>
            <w:rFonts w:ascii="Cambria Math" w:hAnsi="Cambria Math" w:cstheme="minorHAnsi"/>
            <w:sz w:val="24"/>
            <w:szCs w:val="24"/>
          </w:rPr>
          <m:t xml:space="preserve"> &gt; 0</m:t>
        </m:r>
      </m:oMath>
      <w:r w:rsidRPr="00237D1D">
        <w:rPr>
          <w:rFonts w:cstheme="minorHAnsi"/>
          <w:sz w:val="24"/>
          <w:szCs w:val="24"/>
        </w:rPr>
        <w:t xml:space="preserve"> and </w:t>
      </w:r>
      <m:oMath>
        <m:r>
          <w:rPr>
            <w:rFonts w:ascii="Cambria Math" w:hAnsi="Cambria Math" w:cs="Cambria Math"/>
            <w:sz w:val="24"/>
            <w:szCs w:val="24"/>
          </w:rPr>
          <m:t>θ</m:t>
        </m:r>
        <m:r>
          <w:rPr>
            <w:rFonts w:ascii="Cambria Math" w:hAnsi="Cambria Math" w:cstheme="minorHAnsi"/>
            <w:sz w:val="24"/>
            <w:szCs w:val="24"/>
          </w:rPr>
          <m:t xml:space="preserve"> &gt; 0</m:t>
        </m:r>
      </m:oMath>
      <w:r w:rsidRPr="00237D1D">
        <w:rPr>
          <w:rFonts w:cstheme="minorHAnsi"/>
          <w:sz w:val="24"/>
          <w:szCs w:val="24"/>
        </w:rPr>
        <w:t xml:space="preserve"> having pdf and cdf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m:t>
        </m:r>
        <m:sSup>
          <m:sSupPr>
            <m:ctrlPr>
              <w:rPr>
                <w:rFonts w:ascii="Cambria Math" w:hAnsi="Cambria Math" w:cs="Cambria Math"/>
                <w:i/>
                <w:sz w:val="24"/>
                <w:szCs w:val="24"/>
              </w:rPr>
            </m:ctrlPr>
          </m:sSupPr>
          <m:e>
            <m:r>
              <w:rPr>
                <w:rFonts w:ascii="Cambria Math" w:hAnsi="Cambria Math" w:cs="Cambria Math"/>
                <w:sz w:val="24"/>
                <w:szCs w:val="24"/>
              </w:rPr>
              <m:t>λθx</m:t>
            </m:r>
            <m:r>
              <w:rPr>
                <w:rFonts w:ascii="Cambria Math" w:hAnsi="Cambria Math" w:cs="Cambria Math"/>
                <w:sz w:val="24"/>
                <w:szCs w:val="24"/>
                <w:vertAlign w:val="superscript"/>
              </w:rPr>
              <m:t>θ</m:t>
            </m:r>
          </m:e>
          <m:sup>
            <m:r>
              <w:rPr>
                <w:rFonts w:ascii="Cambria Math" w:hAnsi="Cambria Math" w:cstheme="minorHAnsi"/>
                <w:sz w:val="24"/>
                <w:szCs w:val="24"/>
                <w:vertAlign w:val="superscript"/>
              </w:rPr>
              <m:t>-1</m:t>
            </m:r>
          </m:sup>
        </m:sSup>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λx</m:t>
                </m:r>
              </m:e>
              <m:sup>
                <m:r>
                  <w:rPr>
                    <w:rFonts w:ascii="Cambria Math" w:hAnsi="Cambria Math" w:cs="Cambria Math"/>
                    <w:sz w:val="24"/>
                    <w:szCs w:val="24"/>
                  </w:rPr>
                  <m:t>θ</m:t>
                </m:r>
              </m:sup>
            </m:sSup>
          </m:sup>
        </m:sSup>
      </m:oMath>
      <w:r w:rsidRPr="00237D1D">
        <w:rPr>
          <w:rFonts w:cstheme="minorHAnsi"/>
          <w:sz w:val="24"/>
          <w:szCs w:val="24"/>
        </w:rPr>
        <w:t xml:space="preserve"> and </w:t>
      </w:r>
      <m:oMath>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1 -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λx</m:t>
                </m:r>
              </m:e>
              <m:sup>
                <m:r>
                  <w:rPr>
                    <w:rFonts w:ascii="Cambria Math" w:hAnsi="Cambria Math" w:cs="Cambria Math"/>
                    <w:sz w:val="24"/>
                    <w:szCs w:val="24"/>
                  </w:rPr>
                  <m:t>θ</m:t>
                </m:r>
              </m:sup>
            </m:sSup>
          </m:sup>
        </m:sSup>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&gt; 0</m:t>
        </m:r>
      </m:oMath>
      <w:r w:rsidRPr="00237D1D">
        <w:rPr>
          <w:rFonts w:cstheme="minorHAnsi"/>
          <w:sz w:val="24"/>
          <w:szCs w:val="24"/>
        </w:rPr>
        <w:t>, respectively. The pdf and hrf of the PT-W distribution respectively are</w:t>
      </w:r>
    </w:p>
    <w:p w14:paraId="4AD3EE34" w14:textId="1F98C23B" w:rsidR="006F0857" w:rsidRPr="00237D1D"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PT-W</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β,λ,θ</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β</m:t>
                  </m:r>
                  <m:r>
                    <w:rPr>
                      <w:rFonts w:ascii="Cambria Math" w:hAnsi="Cambria Math" w:cstheme="minorHAnsi"/>
                      <w:sz w:val="24"/>
                      <w:szCs w:val="24"/>
                      <w:u w:val="single"/>
                    </w:rPr>
                    <m:t>λθx</m:t>
                  </m:r>
                </m:e>
                <m:sup>
                  <m:r>
                    <w:rPr>
                      <w:rFonts w:ascii="Cambria Math" w:hAnsi="Cambria Math" w:cstheme="minorHAnsi"/>
                      <w:sz w:val="24"/>
                      <w:szCs w:val="24"/>
                    </w:rPr>
                    <m:t>θ-1</m:t>
                  </m:r>
                </m:sup>
              </m:sSup>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1+α-2α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e>
              </m:d>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e>
                      </m:d>
                    </m:e>
                  </m:d>
                </m:e>
              </m:func>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oMath>
      </m:oMathPara>
    </w:p>
    <w:p w14:paraId="42EF7A18" w14:textId="076B6EBE" w:rsidR="00857D28" w:rsidRDefault="00857D28" w:rsidP="00237D1D">
      <w:pPr>
        <w:rPr>
          <w:rFonts w:cstheme="minorHAnsi"/>
          <w:sz w:val="24"/>
          <w:szCs w:val="24"/>
        </w:rPr>
      </w:pPr>
      <w:r w:rsidRPr="00237D1D">
        <w:rPr>
          <w:rFonts w:cstheme="minorHAnsi"/>
          <w:sz w:val="24"/>
          <w:szCs w:val="24"/>
        </w:rPr>
        <w:t>and</w:t>
      </w:r>
    </w:p>
    <w:p w14:paraId="7A9658A3" w14:textId="38E9A3A0" w:rsidR="0037464D" w:rsidRPr="00237D1D"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rPr>
                <m:t>PT-W</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β,λ,θ</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β</m:t>
                  </m:r>
                  <m:r>
                    <w:rPr>
                      <w:rFonts w:ascii="Cambria Math" w:hAnsi="Cambria Math" w:cstheme="minorHAnsi"/>
                      <w:sz w:val="24"/>
                      <w:szCs w:val="24"/>
                      <w:u w:val="single"/>
                    </w:rPr>
                    <m:t>λθx</m:t>
                  </m:r>
                </m:e>
                <m:sup>
                  <m:r>
                    <w:rPr>
                      <w:rFonts w:ascii="Cambria Math" w:hAnsi="Cambria Math" w:cstheme="minorHAnsi"/>
                      <w:sz w:val="24"/>
                      <w:szCs w:val="24"/>
                    </w:rPr>
                    <m:t>θ-1</m:t>
                  </m:r>
                </m:sup>
              </m:sSup>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1+α-2α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e>
              </m:d>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e>
                      </m:d>
                    </m:e>
                  </m:d>
                </m:e>
              </m:func>
            </m:num>
            <m:den>
              <m:func>
                <m:funcPr>
                  <m:ctrlPr>
                    <w:rPr>
                      <w:rFonts w:ascii="Cambria Math" w:hAnsi="Cambria Math" w:cstheme="minorHAnsi"/>
                      <w:i/>
                      <w:sz w:val="24"/>
                      <w:szCs w:val="24"/>
                      <w:u w:val="single"/>
                    </w:rPr>
                  </m:ctrlPr>
                </m:funcPr>
                <m:fName>
                  <m:r>
                    <m:rPr>
                      <m:sty m:val="p"/>
                    </m:rPr>
                    <w:rPr>
                      <w:rFonts w:ascii="Cambria Math" w:hAnsi="Cambria Math" w:cstheme="minorHAnsi"/>
                      <w:sz w:val="24"/>
                      <w:szCs w:val="24"/>
                      <w:u w:val="single"/>
                    </w:rPr>
                    <m:t>exp</m:t>
                  </m:r>
                </m:fName>
                <m:e>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-β</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d>
                        <m:dPr>
                          <m:begChr m:val="{"/>
                          <m:endChr m:val="}"/>
                          <m:ctrlPr>
                            <w:rPr>
                              <w:rFonts w:ascii="Cambria Math" w:hAnsi="Cambria Math" w:cstheme="minorHAnsi"/>
                              <w:i/>
                              <w:sz w:val="24"/>
                              <w:szCs w:val="24"/>
                              <w:u w:val="single"/>
                            </w:rPr>
                          </m:ctrlPr>
                        </m:dPr>
                        <m:e>
                          <m:r>
                            <w:rPr>
                              <w:rFonts w:ascii="Cambria Math" w:hAnsi="Cambria Math" w:cstheme="minorHAnsi"/>
                              <w:sz w:val="24"/>
                              <w:szCs w:val="24"/>
                              <w:u w:val="single"/>
                            </w:rPr>
                            <m:t>1+α-α</m:t>
                          </m:r>
                          <m:d>
                            <m:dPr>
                              <m:ctrlPr>
                                <w:rPr>
                                  <w:rFonts w:ascii="Cambria Math" w:hAnsi="Cambria Math" w:cstheme="minorHAnsi"/>
                                  <w:i/>
                                  <w:sz w:val="24"/>
                                  <w:szCs w:val="24"/>
                                  <w:u w:val="single"/>
                                </w:rPr>
                              </m:ctrlPr>
                            </m:dPr>
                            <m:e>
                              <m:r>
                                <w:rPr>
                                  <w:rFonts w:ascii="Cambria Math" w:hAnsi="Cambria Math" w:cstheme="minorHAnsi"/>
                                  <w:sz w:val="24"/>
                                  <w:szCs w:val="24"/>
                                  <w:u w:val="single"/>
                                </w:rPr>
                                <m:t>1-</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e</m:t>
                                  </m:r>
                                </m:e>
                                <m:sup>
                                  <m:r>
                                    <w:rPr>
                                      <w:rFonts w:ascii="Cambria Math" w:hAnsi="Cambria Math" w:cstheme="minorHAnsi"/>
                                      <w:sz w:val="24"/>
                                      <w:szCs w:val="24"/>
                                      <w:u w:val="single"/>
                                    </w:rPr>
                                    <m:t>-</m:t>
                                  </m:r>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λx</m:t>
                                      </m:r>
                                    </m:e>
                                    <m:sup>
                                      <m:r>
                                        <w:rPr>
                                          <w:rFonts w:ascii="Cambria Math" w:hAnsi="Cambria Math" w:cstheme="minorHAnsi"/>
                                          <w:sz w:val="24"/>
                                          <w:szCs w:val="24"/>
                                          <w:u w:val="single"/>
                                        </w:rPr>
                                        <m:t>θ</m:t>
                                      </m:r>
                                    </m:sup>
                                  </m:sSup>
                                </m:sup>
                              </m:sSup>
                            </m:e>
                          </m:d>
                        </m:e>
                      </m:d>
                    </m:e>
                  </m:d>
                </m:e>
              </m:func>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r>
            <w:rPr>
              <w:rFonts w:ascii="Cambria Math" w:hAnsi="Cambria Math" w:cstheme="minorHAnsi"/>
              <w:sz w:val="24"/>
              <w:szCs w:val="24"/>
            </w:rPr>
            <m:t>.</m:t>
          </m:r>
        </m:oMath>
      </m:oMathPara>
    </w:p>
    <w:p w14:paraId="5A4C7BE8" w14:textId="6B4DFBC6" w:rsidR="00857D28" w:rsidRPr="00237D1D" w:rsidRDefault="00857D28" w:rsidP="00237D1D">
      <w:pPr>
        <w:rPr>
          <w:rFonts w:cstheme="minorHAnsi"/>
          <w:sz w:val="24"/>
          <w:szCs w:val="24"/>
        </w:rPr>
      </w:pPr>
      <w:r w:rsidRPr="00237D1D">
        <w:rPr>
          <w:rFonts w:cstheme="minorHAnsi"/>
          <w:sz w:val="24"/>
          <w:szCs w:val="24"/>
        </w:rPr>
        <w:t xml:space="preserve">Figures 1 and 2 show the pdf and cdf plots for PT-E and PT-W models under selected parameter values. It is found that the proposed family can be generated various models which able to model and evaluations various types of data sets. As we see in Figure 1, the generated models can be used to </w:t>
      </w:r>
      <w:proofErr w:type="spellStart"/>
      <w:r w:rsidRPr="00237D1D">
        <w:rPr>
          <w:rFonts w:cstheme="minorHAnsi"/>
          <w:sz w:val="24"/>
          <w:szCs w:val="24"/>
        </w:rPr>
        <w:lastRenderedPageBreak/>
        <w:t>analyse</w:t>
      </w:r>
      <w:proofErr w:type="spellEnd"/>
      <w:r w:rsidRPr="00237D1D">
        <w:rPr>
          <w:rFonts w:cstheme="minorHAnsi"/>
          <w:sz w:val="24"/>
          <w:szCs w:val="24"/>
        </w:rPr>
        <w:t xml:space="preserve"> positive and negative skewness data as well as symmetric data sets. Figure 2 shows that the shape of the hrf can be increasing, decreasing, unimodal and </w:t>
      </w:r>
      <w:proofErr w:type="gramStart"/>
      <w:r w:rsidRPr="00237D1D">
        <w:rPr>
          <w:rFonts w:cstheme="minorHAnsi"/>
          <w:sz w:val="24"/>
          <w:szCs w:val="24"/>
        </w:rPr>
        <w:t>unimodal-bathtub</w:t>
      </w:r>
      <w:proofErr w:type="gramEnd"/>
      <w:r w:rsidRPr="00237D1D">
        <w:rPr>
          <w:rFonts w:cstheme="minorHAnsi"/>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57D28" w:rsidRPr="00237D1D" w14:paraId="62110CD3" w14:textId="77777777" w:rsidTr="002C157D">
        <w:tc>
          <w:tcPr>
            <w:tcW w:w="0" w:type="auto"/>
          </w:tcPr>
          <w:p w14:paraId="620F082B" w14:textId="63E1938A" w:rsidR="00857D28" w:rsidRPr="00237D1D" w:rsidRDefault="00340622" w:rsidP="0071426F">
            <w:pPr>
              <w:pStyle w:val="NoSpacing"/>
            </w:pPr>
            <w:r w:rsidRPr="00237D1D">
              <w:rPr>
                <w:noProof/>
              </w:rPr>
              <w:drawing>
                <wp:inline distT="0" distB="0" distL="0" distR="0" wp14:anchorId="3376F249" wp14:editId="6EC82C0F">
                  <wp:extent cx="2743200" cy="27432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tc>
        <w:tc>
          <w:tcPr>
            <w:tcW w:w="0" w:type="auto"/>
          </w:tcPr>
          <w:p w14:paraId="75B95579" w14:textId="5E924106" w:rsidR="00857D28" w:rsidRPr="00237D1D" w:rsidRDefault="00857D28" w:rsidP="0071426F">
            <w:pPr>
              <w:pStyle w:val="NoSpacing"/>
            </w:pPr>
            <w:r w:rsidRPr="00237D1D">
              <w:rPr>
                <w:noProof/>
              </w:rPr>
              <w:drawing>
                <wp:inline distT="0" distB="0" distL="0" distR="0" wp14:anchorId="3B39BD8F" wp14:editId="104F3AE8">
                  <wp:extent cx="2743200" cy="2724912"/>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tc>
      </w:tr>
    </w:tbl>
    <w:p w14:paraId="140BC6EB" w14:textId="77777777" w:rsidR="00340622" w:rsidRPr="00237D1D" w:rsidRDefault="00340622" w:rsidP="0071426F">
      <w:pPr>
        <w:pStyle w:val="NoSpacing"/>
      </w:pPr>
      <w:r w:rsidRPr="00237D1D">
        <w:t>Fig 1: The pdf plots of the PT-E and PT-W distributions.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340622" w:rsidRPr="00237D1D" w14:paraId="459DB34F" w14:textId="77777777" w:rsidTr="002C157D">
        <w:tc>
          <w:tcPr>
            <w:tcW w:w="0" w:type="auto"/>
          </w:tcPr>
          <w:p w14:paraId="01E3F7D9" w14:textId="3E668BDC" w:rsidR="00340622" w:rsidRPr="00237D1D" w:rsidRDefault="006E3237" w:rsidP="00237D1D">
            <w:pPr>
              <w:rPr>
                <w:rFonts w:cstheme="minorHAnsi"/>
                <w:sz w:val="24"/>
                <w:szCs w:val="24"/>
              </w:rPr>
            </w:pPr>
            <w:r w:rsidRPr="00237D1D">
              <w:rPr>
                <w:rFonts w:cstheme="minorHAnsi"/>
                <w:noProof/>
                <w:sz w:val="24"/>
                <w:szCs w:val="24"/>
              </w:rPr>
              <w:drawing>
                <wp:inline distT="0" distB="0" distL="0" distR="0" wp14:anchorId="78501980" wp14:editId="4A9388B5">
                  <wp:extent cx="2743200" cy="2724912"/>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tc>
        <w:tc>
          <w:tcPr>
            <w:tcW w:w="0" w:type="auto"/>
          </w:tcPr>
          <w:p w14:paraId="21A80392" w14:textId="793EC97D" w:rsidR="00340622" w:rsidRPr="00237D1D" w:rsidRDefault="006E3237" w:rsidP="00237D1D">
            <w:pPr>
              <w:rPr>
                <w:rFonts w:cstheme="minorHAnsi"/>
                <w:sz w:val="24"/>
                <w:szCs w:val="24"/>
              </w:rPr>
            </w:pPr>
            <w:r w:rsidRPr="00237D1D">
              <w:rPr>
                <w:rFonts w:cstheme="minorHAnsi"/>
                <w:noProof/>
                <w:sz w:val="24"/>
                <w:szCs w:val="24"/>
              </w:rPr>
              <w:drawing>
                <wp:inline distT="0" distB="0" distL="0" distR="0" wp14:anchorId="238C74AF" wp14:editId="18F06AF6">
                  <wp:extent cx="2743200" cy="27432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tc>
      </w:tr>
    </w:tbl>
    <w:p w14:paraId="0B3DE562" w14:textId="77777777" w:rsidR="006E3237" w:rsidRPr="00237D1D" w:rsidRDefault="006E3237" w:rsidP="00237D1D">
      <w:pPr>
        <w:rPr>
          <w:rFonts w:cstheme="minorHAnsi"/>
          <w:sz w:val="24"/>
          <w:szCs w:val="24"/>
        </w:rPr>
      </w:pPr>
      <w:r w:rsidRPr="00237D1D">
        <w:rPr>
          <w:rFonts w:cstheme="minorHAnsi"/>
          <w:sz w:val="24"/>
          <w:szCs w:val="24"/>
        </w:rPr>
        <w:t>Fig 2: The hrf plots of the PT-E and PT-W distribution.</w:t>
      </w:r>
    </w:p>
    <w:p w14:paraId="6095919A" w14:textId="1EE5A519" w:rsidR="006E3237" w:rsidRPr="00237D1D" w:rsidRDefault="002C157D" w:rsidP="002C157D">
      <w:pPr>
        <w:pStyle w:val="Heading1"/>
      </w:pPr>
      <w:r>
        <w:t xml:space="preserve">2.0 </w:t>
      </w:r>
      <w:r w:rsidR="006E3237" w:rsidRPr="00237D1D">
        <w:t>Properties</w:t>
      </w:r>
    </w:p>
    <w:p w14:paraId="64FFB934" w14:textId="37BFCE0E" w:rsidR="006E3237" w:rsidRPr="00237D1D" w:rsidRDefault="002C157D" w:rsidP="002C157D">
      <w:pPr>
        <w:pStyle w:val="Heading2"/>
      </w:pPr>
      <w:r>
        <w:t xml:space="preserve">2.1 </w:t>
      </w:r>
      <w:r w:rsidR="006E3237" w:rsidRPr="00237D1D">
        <w:t>Linear Representation</w:t>
      </w:r>
    </w:p>
    <w:p w14:paraId="246E694D" w14:textId="77777777" w:rsidR="006E3237" w:rsidRPr="00237D1D" w:rsidRDefault="006E3237" w:rsidP="00237D1D">
      <w:pPr>
        <w:rPr>
          <w:rFonts w:cstheme="minorHAnsi"/>
          <w:sz w:val="24"/>
          <w:szCs w:val="24"/>
        </w:rPr>
      </w:pPr>
      <w:r w:rsidRPr="00237D1D">
        <w:rPr>
          <w:rFonts w:cstheme="minorHAnsi"/>
          <w:sz w:val="24"/>
          <w:szCs w:val="24"/>
        </w:rPr>
        <w:t>In this Section, equations (5) and (6) can be expressed as infinite series expansion to show that the PT-G can be written as a linear combination of T-G as well as a linear combination of exponentiated-G distributions. These expressions will be helpful to study the mathematical characteristics of the PT-G family.</w:t>
      </w:r>
    </w:p>
    <w:p w14:paraId="04FE1B9D" w14:textId="68B53C48" w:rsidR="006E3237" w:rsidRPr="00237D1D" w:rsidRDefault="006E3237" w:rsidP="00237D1D">
      <w:pPr>
        <w:rPr>
          <w:rFonts w:cstheme="minorHAnsi"/>
          <w:sz w:val="24"/>
          <w:szCs w:val="24"/>
        </w:rPr>
      </w:pPr>
      <w:r w:rsidRPr="00237D1D">
        <w:rPr>
          <w:rFonts w:cstheme="minorHAnsi"/>
          <w:sz w:val="24"/>
          <w:szCs w:val="24"/>
        </w:rPr>
        <w:t>Using the power series for the exponential function, we can write (5) as</w:t>
      </w:r>
    </w:p>
    <w:p w14:paraId="7874542E" w14:textId="5A3E887D" w:rsidR="004A3B83"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m:t>
              </m:r>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m:t>
                  </m:r>
                </m:sup>
              </m:sSup>
            </m:e>
          </m:nary>
        </m:oMath>
      </m:oMathPara>
    </w:p>
    <w:p w14:paraId="07BA8E8E" w14:textId="2911E20B" w:rsidR="006E3237" w:rsidRPr="00237D1D" w:rsidRDefault="006E3237" w:rsidP="00237D1D">
      <w:pPr>
        <w:rPr>
          <w:rFonts w:cstheme="minorHAnsi"/>
          <w:sz w:val="24"/>
          <w:szCs w:val="24"/>
        </w:rPr>
      </w:pPr>
      <w:r w:rsidRPr="00237D1D">
        <w:rPr>
          <w:rFonts w:cstheme="minorHAnsi"/>
          <w:sz w:val="24"/>
          <w:szCs w:val="24"/>
        </w:rPr>
        <w:t>(7)</w:t>
      </w:r>
    </w:p>
    <w:p w14:paraId="0C736B1A" w14:textId="41EAD7A3" w:rsidR="002E3E9E" w:rsidRPr="002E3E9E" w:rsidRDefault="002E3E9E" w:rsidP="00237D1D">
      <w:pPr>
        <w:rPr>
          <w:rFonts w:cstheme="minorHAnsi"/>
          <w:sz w:val="24"/>
          <w:szCs w:val="24"/>
        </w:rPr>
      </w:pPr>
      <m:oMathPara>
        <m:oMath>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e>
          </m:nary>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i+1</m:t>
              </m:r>
            </m:sup>
          </m:sSup>
        </m:oMath>
      </m:oMathPara>
    </w:p>
    <w:p w14:paraId="4B0EC011" w14:textId="0E23BF6D" w:rsidR="006E3237" w:rsidRPr="00237D1D" w:rsidRDefault="006E3237" w:rsidP="00237D1D">
      <w:pPr>
        <w:rPr>
          <w:rFonts w:cstheme="minorHAnsi"/>
          <w:sz w:val="24"/>
          <w:szCs w:val="24"/>
        </w:rPr>
      </w:pPr>
      <w:r w:rsidRPr="00237D1D">
        <w:rPr>
          <w:rFonts w:cstheme="minorHAnsi"/>
          <w:sz w:val="24"/>
          <w:szCs w:val="24"/>
        </w:rPr>
        <w:t>(8)</w:t>
      </w:r>
    </w:p>
    <w:p w14:paraId="20954E0A" w14:textId="57F3F9C5" w:rsidR="006E3237" w:rsidRPr="00237D1D" w:rsidRDefault="00D11247" w:rsidP="00237D1D">
      <w:pPr>
        <w:rPr>
          <w:rFonts w:cstheme="minorHAnsi"/>
          <w:sz w:val="24"/>
          <w:szCs w:val="24"/>
        </w:rPr>
      </w:pPr>
      <w:r>
        <w:rPr>
          <w:rFonts w:cstheme="minorHAnsi"/>
          <w:sz w:val="24"/>
          <w:szCs w:val="24"/>
        </w:rPr>
        <w:t>w</w:t>
      </w:r>
      <w:r w:rsidR="006E3237" w:rsidRPr="00237D1D">
        <w:rPr>
          <w:rFonts w:cstheme="minorHAnsi"/>
          <w:sz w:val="24"/>
          <w:szCs w:val="24"/>
        </w:rPr>
        <w:t>here</w:t>
      </w:r>
      <w:r>
        <w:rPr>
          <w:rFonts w:cstheme="minorHAns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sSup>
              <m:sSupPr>
                <m:ctrlPr>
                  <w:rPr>
                    <w:rFonts w:ascii="Cambria Math" w:hAnsi="Cambria Math" w:cstheme="minorHAnsi"/>
                    <w:i/>
                    <w:sz w:val="24"/>
                    <w:szCs w:val="24"/>
                  </w:rPr>
                </m:ctrlPr>
              </m:sSupPr>
              <m:e>
                <m:r>
                  <w:rPr>
                    <w:rFonts w:ascii="Cambria Math" w:hAnsi="Cambria Math" w:cstheme="minorHAnsi"/>
                    <w:sz w:val="24"/>
                    <w:szCs w:val="24"/>
                  </w:rPr>
                  <m:t>β</m:t>
                </m:r>
              </m:e>
              <m:sup>
                <m:r>
                  <w:rPr>
                    <w:rFonts w:ascii="Cambria Math" w:hAnsi="Cambria Math" w:cstheme="minorHAnsi"/>
                    <w:sz w:val="24"/>
                    <w:szCs w:val="24"/>
                  </w:rPr>
                  <m:t>i+1</m:t>
                </m:r>
              </m:sup>
            </m:sSup>
          </m:num>
          <m:den>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e>
            </m:d>
            <m:d>
              <m:dPr>
                <m:ctrlPr>
                  <w:rPr>
                    <w:rFonts w:ascii="Cambria Math" w:hAnsi="Cambria Math" w:cstheme="minorHAnsi"/>
                    <w:i/>
                    <w:sz w:val="24"/>
                    <w:szCs w:val="24"/>
                  </w:rPr>
                </m:ctrlPr>
              </m:dPr>
              <m:e>
                <m:r>
                  <w:rPr>
                    <w:rFonts w:ascii="Cambria Math" w:hAnsi="Cambria Math" w:cstheme="minorHAnsi"/>
                    <w:sz w:val="24"/>
                    <w:szCs w:val="24"/>
                  </w:rPr>
                  <m:t>i+1</m:t>
                </m:r>
              </m:e>
            </m:d>
            <m:r>
              <w:rPr>
                <w:rFonts w:ascii="Cambria Math" w:hAnsi="Cambria Math" w:cstheme="minorHAnsi"/>
                <w:sz w:val="24"/>
                <w:szCs w:val="24"/>
              </w:rPr>
              <m:t>i!</m:t>
            </m:r>
          </m:den>
        </m:f>
        <m:r>
          <w:rPr>
            <w:rFonts w:ascii="Cambria Math" w:hAnsi="Cambria Math" w:cstheme="minorHAnsi"/>
            <w:sz w:val="24"/>
            <w:szCs w:val="24"/>
          </w:rPr>
          <m:t xml:space="preserve"> </m:t>
        </m:r>
      </m:oMath>
      <w:r w:rsidR="006E3237" w:rsidRPr="001E643D">
        <w:rPr>
          <w:rFonts w:cstheme="minorHAnsi"/>
          <w:color w:val="000000" w:themeColor="text1"/>
          <w:sz w:val="24"/>
          <w:szCs w:val="24"/>
        </w:rPr>
        <w:t xml:space="preserve">and </w:t>
      </w:r>
      <m:oMath>
        <m:sSub>
          <m:sSubPr>
            <m:ctrlPr>
              <w:rPr>
                <w:rFonts w:ascii="Cambria Math" w:hAnsi="Cambria Math" w:cstheme="minorHAnsi"/>
                <w:i/>
                <w:color w:val="000000" w:themeColor="text1"/>
                <w:sz w:val="24"/>
                <w:szCs w:val="24"/>
              </w:rPr>
            </m:ctrlPr>
          </m:sSubPr>
          <m:e>
            <m:r>
              <w:rPr>
                <w:rFonts w:ascii="Cambria Math" w:hAnsi="Cambria Math" w:cstheme="minorHAnsi"/>
                <w:color w:val="000000" w:themeColor="text1"/>
                <w:sz w:val="24"/>
                <w:szCs w:val="24"/>
              </w:rPr>
              <m:t>δ</m:t>
            </m:r>
          </m:e>
          <m:sub>
            <m:r>
              <w:rPr>
                <w:rFonts w:ascii="Cambria Math" w:hAnsi="Cambria Math" w:cstheme="minorHAnsi"/>
                <w:color w:val="000000" w:themeColor="text1"/>
                <w:sz w:val="24"/>
                <w:szCs w:val="24"/>
              </w:rPr>
              <m:t>i</m:t>
            </m:r>
          </m:sub>
        </m:sSub>
        <m:sSubSup>
          <m:sSubSupPr>
            <m:ctrlPr>
              <w:rPr>
                <w:rFonts w:ascii="Cambria Math" w:hAnsi="Cambria Math" w:cstheme="minorHAnsi"/>
                <w:i/>
                <w:iCs/>
                <w:color w:val="000000" w:themeColor="text1"/>
                <w:sz w:val="24"/>
                <w:szCs w:val="24"/>
              </w:rPr>
            </m:ctrlPr>
          </m:sSubSupPr>
          <m:e>
            <m:r>
              <w:rPr>
                <w:rFonts w:ascii="Cambria Math" w:hAnsi="Cambria Math" w:cstheme="minorHAnsi"/>
                <w:color w:val="000000" w:themeColor="text1"/>
                <w:sz w:val="24"/>
                <w:szCs w:val="24"/>
              </w:rPr>
              <m:t>δ</m:t>
            </m:r>
          </m:e>
          <m:sub>
            <m:r>
              <w:rPr>
                <w:rFonts w:ascii="Cambria Math" w:hAnsi="Cambria Math" w:cstheme="minorHAnsi"/>
                <w:sz w:val="24"/>
                <w:szCs w:val="24"/>
              </w:rPr>
              <m:t>i</m:t>
            </m:r>
          </m:sub>
          <m:sup>
            <m:r>
              <w:rPr>
                <w:rFonts w:ascii="Cambria Math" w:hAnsi="Cambria Math" w:cstheme="minorHAnsi"/>
                <w:color w:val="000000" w:themeColor="text1"/>
                <w:sz w:val="24"/>
                <w:szCs w:val="24"/>
              </w:rPr>
              <m:t>'</m:t>
            </m:r>
          </m:sup>
        </m:sSubSup>
        <m:r>
          <w:rPr>
            <w:rFonts w:ascii="Cambria Math" w:hAnsi="Cambria Math" w:cstheme="minorHAnsi"/>
            <w:sz w:val="24"/>
            <w:szCs w:val="24"/>
          </w:rPr>
          <m:t>(i+1)</m:t>
        </m:r>
      </m:oMath>
      <w:r w:rsidR="006E3237" w:rsidRPr="00237D1D">
        <w:rPr>
          <w:rFonts w:cstheme="minorHAnsi"/>
          <w:sz w:val="24"/>
          <w:szCs w:val="24"/>
        </w:rPr>
        <w:t xml:space="preserve"> .</w:t>
      </w:r>
    </w:p>
    <w:p w14:paraId="3D7D0F89" w14:textId="41CD69D6" w:rsidR="006E3237" w:rsidRPr="00237D1D" w:rsidRDefault="006E3237" w:rsidP="00237D1D">
      <w:pPr>
        <w:rPr>
          <w:rFonts w:cstheme="minorHAnsi"/>
          <w:sz w:val="24"/>
          <w:szCs w:val="24"/>
        </w:rPr>
      </w:pPr>
      <w:r w:rsidRPr="00237D1D">
        <w:rPr>
          <w:rFonts w:cstheme="minorHAnsi"/>
          <w:sz w:val="24"/>
          <w:szCs w:val="24"/>
        </w:rPr>
        <w:t>Using Taylor series expansion of (6) we have</w:t>
      </w:r>
    </w:p>
    <w:p w14:paraId="59B1FF79" w14:textId="0710A039" w:rsidR="00550508"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x;α , β</m:t>
              </m:r>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j</m:t>
                  </m:r>
                </m:sup>
              </m:sSup>
              <m:r>
                <w:rPr>
                  <w:rFonts w:ascii="Cambria Math" w:hAnsi="Cambria Math" w:cstheme="minorHAnsi"/>
                  <w:sz w:val="24"/>
                  <w:szCs w:val="24"/>
                </w:rPr>
                <m:t>,</m:t>
              </m:r>
            </m:e>
          </m:nary>
        </m:oMath>
      </m:oMathPara>
    </w:p>
    <w:p w14:paraId="35063322" w14:textId="5725A183" w:rsidR="006E3237" w:rsidRPr="00237D1D" w:rsidRDefault="006E3237" w:rsidP="00237D1D">
      <w:pPr>
        <w:rPr>
          <w:rFonts w:cstheme="minorHAnsi"/>
          <w:sz w:val="24"/>
          <w:szCs w:val="24"/>
        </w:rPr>
      </w:pPr>
      <w:r w:rsidRPr="00237D1D">
        <w:rPr>
          <w:rFonts w:cstheme="minorHAnsi"/>
          <w:sz w:val="24"/>
          <w:szCs w:val="24"/>
        </w:rPr>
        <w:t>(9)</w:t>
      </w:r>
    </w:p>
    <w:p w14:paraId="489FF155" w14:textId="339FCD2B" w:rsidR="001E7991" w:rsidRPr="00C87507" w:rsidRDefault="006E3237" w:rsidP="00237D1D">
      <w:pPr>
        <w:rPr>
          <w:rFonts w:cstheme="minorHAnsi"/>
          <w:sz w:val="24"/>
          <w:szCs w:val="24"/>
        </w:rPr>
      </w:pPr>
      <w:proofErr w:type="gramStart"/>
      <w:r w:rsidRPr="00237D1D">
        <w:rPr>
          <w:rFonts w:cstheme="minorHAnsi"/>
          <w:sz w:val="24"/>
          <w:szCs w:val="24"/>
        </w:rPr>
        <w:t>where</w:t>
      </w:r>
      <w:proofErr w:type="gramEnd"/>
    </w:p>
    <w:p w14:paraId="7BB42570" w14:textId="210E3C85" w:rsidR="001E7991" w:rsidRPr="001E7991" w:rsidRDefault="005F1223" w:rsidP="00237D1D">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j+1</m:t>
                  </m:r>
                </m:sup>
              </m:sSup>
              <m:sSup>
                <m:sSupPr>
                  <m:ctrlPr>
                    <w:rPr>
                      <w:rFonts w:ascii="Cambria Math" w:hAnsi="Cambria Math" w:cstheme="minorHAnsi"/>
                      <w:i/>
                      <w:sz w:val="24"/>
                      <w:szCs w:val="24"/>
                    </w:rPr>
                  </m:ctrlPr>
                </m:sSupPr>
                <m:e>
                  <m:r>
                    <w:rPr>
                      <w:rFonts w:ascii="Cambria Math" w:hAnsi="Cambria Math" w:cstheme="minorHAnsi"/>
                      <w:sz w:val="24"/>
                      <w:szCs w:val="24"/>
                    </w:rPr>
                    <m:t>β</m:t>
                  </m:r>
                </m:e>
                <m:sup>
                  <m:r>
                    <w:rPr>
                      <w:rFonts w:ascii="Cambria Math" w:hAnsi="Cambria Math" w:cstheme="minorHAnsi"/>
                      <w:sz w:val="24"/>
                      <w:szCs w:val="24"/>
                    </w:rPr>
                    <m:t>j</m:t>
                  </m:r>
                </m:sup>
              </m:sSup>
            </m:num>
            <m:den>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e>
              </m:d>
              <m:r>
                <w:rPr>
                  <w:rFonts w:ascii="Cambria Math" w:hAnsi="Cambria Math" w:cstheme="minorHAnsi"/>
                  <w:sz w:val="24"/>
                  <w:szCs w:val="24"/>
                </w:rPr>
                <m:t>j!</m:t>
              </m:r>
            </m:den>
          </m:f>
          <m:r>
            <w:rPr>
              <w:rFonts w:ascii="Cambria Math" w:hAnsi="Cambria Math" w:cstheme="minorHAnsi"/>
              <w:sz w:val="24"/>
              <w:szCs w:val="24"/>
            </w:rPr>
            <m:t>.</m:t>
          </m:r>
        </m:oMath>
      </m:oMathPara>
    </w:p>
    <w:p w14:paraId="2523C37E" w14:textId="6D449926" w:rsidR="006E3237" w:rsidRPr="00237D1D" w:rsidRDefault="006E3237" w:rsidP="00C87507">
      <w:pPr>
        <w:pStyle w:val="Heading2"/>
      </w:pPr>
      <w:r w:rsidRPr="00237D1D">
        <w:t>2.2 Moment Generating Function</w:t>
      </w:r>
    </w:p>
    <w:p w14:paraId="350BAA27" w14:textId="66744715" w:rsidR="006E3237" w:rsidRPr="00237D1D" w:rsidRDefault="006E3237" w:rsidP="00237D1D">
      <w:pPr>
        <w:rPr>
          <w:rFonts w:cstheme="minorHAnsi"/>
          <w:sz w:val="24"/>
          <w:szCs w:val="24"/>
        </w:rPr>
      </w:pPr>
      <w:r w:rsidRPr="00237D1D">
        <w:rPr>
          <w:rFonts w:cstheme="minorHAnsi"/>
          <w:sz w:val="24"/>
          <w:szCs w:val="24"/>
        </w:rPr>
        <w:t>The moment generating function (</w:t>
      </w:r>
      <w:proofErr w:type="spellStart"/>
      <w:r w:rsidRPr="00237D1D">
        <w:rPr>
          <w:rFonts w:cstheme="minorHAnsi"/>
          <w:sz w:val="24"/>
          <w:szCs w:val="24"/>
        </w:rPr>
        <w:t>mgf</w:t>
      </w:r>
      <w:proofErr w:type="spellEnd"/>
      <w:r w:rsidRPr="00237D1D">
        <w:rPr>
          <w:rFonts w:cstheme="minorHAnsi"/>
          <w:sz w:val="24"/>
          <w:szCs w:val="24"/>
        </w:rPr>
        <w:t>) of PT-G family can be easily expressed in terms of those of the exponentiated T-G distribution using the results of Section 2.1. For example, using Eq. (8) it can be seen that</w:t>
      </w:r>
    </w:p>
    <w:p w14:paraId="16B51EC5" w14:textId="3551638A" w:rsidR="004C0A0C" w:rsidRDefault="005F1223" w:rsidP="00237D1D">
      <w:pPr>
        <w:rPr>
          <w:rFonts w:cstheme="minorHAnsi"/>
          <w:sz w:val="24"/>
          <w:szCs w:val="24"/>
        </w:rPr>
      </w:pPr>
      <m:oMathPara>
        <m:oMath>
          <m:sSubSup>
            <m:sSubSupPr>
              <m:ctrlPr>
                <w:rPr>
                  <w:rFonts w:ascii="Cambria Math" w:hAnsi="Cambria Math" w:cstheme="minorHAnsi"/>
                  <w:i/>
                  <w:iCs/>
                  <w:sz w:val="24"/>
                  <w:szCs w:val="24"/>
                </w:rPr>
              </m:ctrlPr>
            </m:sSubSupPr>
            <m:e>
              <m:r>
                <w:rPr>
                  <w:rFonts w:ascii="Cambria Math" w:hAnsi="Cambria Math" w:cstheme="minorHAnsi"/>
                  <w:sz w:val="24"/>
                  <w:szCs w:val="24"/>
                </w:rPr>
                <m:t>M</m:t>
              </m:r>
            </m:e>
            <m:sub>
              <m:r>
                <w:rPr>
                  <w:rFonts w:ascii="Cambria Math" w:hAnsi="Cambria Math" w:cstheme="minorHAnsi"/>
                  <w:sz w:val="24"/>
                  <w:szCs w:val="24"/>
                </w:rPr>
                <m:t>X</m:t>
              </m:r>
            </m:sub>
            <m:sup>
              <m:r>
                <m:rPr>
                  <m:sty m:val="p"/>
                </m:rPr>
                <w:rPr>
                  <w:rFonts w:ascii="Cambria Math" w:hAnsi="Cambria Math" w:cstheme="minorHAnsi"/>
                  <w:sz w:val="24"/>
                  <w:szCs w:val="24"/>
                  <w:vertAlign w:val="superscript"/>
                </w:rPr>
                <m:t>PT-G</m:t>
              </m:r>
            </m:sup>
          </m:sSubSup>
          <m:d>
            <m:dPr>
              <m:ctrlPr>
                <w:rPr>
                  <w:rFonts w:ascii="Cambria Math" w:hAnsi="Cambria Math" w:cstheme="minorHAnsi"/>
                  <w:i/>
                  <w:sz w:val="24"/>
                  <w:szCs w:val="24"/>
                </w:rPr>
              </m:ctrlPr>
            </m:dPr>
            <m:e>
              <m:r>
                <w:rPr>
                  <w:rFonts w:ascii="Cambria Math" w:hAnsi="Cambria Math" w:cstheme="minorHAnsi"/>
                  <w:sz w:val="24"/>
                  <w:szCs w:val="24"/>
                </w:rPr>
                <m:t>s</m:t>
              </m:r>
            </m:e>
          </m:d>
          <m:r>
            <w:rPr>
              <w:rFonts w:ascii="Cambria Math" w:hAnsi="Cambria Math" w:cstheme="minorHAnsi"/>
              <w:sz w:val="24"/>
              <w:szCs w:val="24"/>
            </w:rPr>
            <m:t xml:space="preserve">=E </m:t>
          </m:r>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sX</m:t>
                  </m:r>
                </m:sup>
              </m:sSup>
            </m:e>
          </m:d>
          <m:r>
            <w:rPr>
              <w:rFonts w:ascii="Cambria Math" w:hAnsi="Cambria Math" w:cstheme="minorHAnsi"/>
              <w:sz w:val="24"/>
              <w:szCs w:val="24"/>
            </w:rPr>
            <m:t>=</m:t>
          </m:r>
          <m:nary>
            <m:naryPr>
              <m:limLoc m:val="undOvr"/>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sx</m:t>
                  </m:r>
                </m:sup>
              </m:sSup>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x;α, β</m:t>
                  </m:r>
                </m:e>
              </m:d>
              <m:r>
                <w:rPr>
                  <w:rFonts w:ascii="Cambria Math" w:hAnsi="Cambria Math" w:cstheme="minorHAnsi"/>
                  <w:sz w:val="24"/>
                  <w:szCs w:val="24"/>
                </w:rPr>
                <m:t>dx</m:t>
              </m:r>
            </m:e>
          </m:nary>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sx</m:t>
                  </m:r>
                </m:sup>
              </m:sSup>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Sup>
                <m:sSubSupPr>
                  <m:ctrlPr>
                    <w:rPr>
                      <w:rFonts w:ascii="Cambria Math" w:hAnsi="Cambria Math" w:cstheme="minorHAnsi"/>
                      <w:i/>
                      <w:iCs/>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f>
                <m:fPr>
                  <m:ctrlPr>
                    <w:rPr>
                      <w:rFonts w:ascii="Cambria Math" w:hAnsi="Cambria Math" w:cstheme="minorHAnsi"/>
                      <w:i/>
                      <w:iCs/>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sSup>
                <m:sSupPr>
                  <m:ctrlPr>
                    <w:rPr>
                      <w:rFonts w:ascii="Cambria Math" w:hAnsi="Cambria Math" w:cstheme="minorHAnsi"/>
                      <w:i/>
                      <w:sz w:val="24"/>
                      <w:szCs w:val="24"/>
                    </w:rPr>
                  </m:ctrlPr>
                </m:sSupPr>
                <m:e>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r>
                    <w:rPr>
                      <w:rFonts w:ascii="Cambria Math" w:hAnsi="Cambria Math" w:cstheme="minorHAnsi"/>
                      <w:sz w:val="24"/>
                      <w:szCs w:val="24"/>
                    </w:rPr>
                    <m:t>(x;α)]</m:t>
                  </m:r>
                </m:e>
                <m:sup>
                  <m:r>
                    <w:rPr>
                      <w:rFonts w:ascii="Cambria Math" w:hAnsi="Cambria Math" w:cstheme="minorHAnsi"/>
                      <w:sz w:val="24"/>
                      <w:szCs w:val="24"/>
                    </w:rPr>
                    <m:t>i+1</m:t>
                  </m:r>
                </m:sup>
              </m:sSup>
              <m:r>
                <w:rPr>
                  <w:rFonts w:ascii="Cambria Math" w:hAnsi="Cambria Math" w:cstheme="minorHAnsi"/>
                  <w:sz w:val="24"/>
                  <w:szCs w:val="24"/>
                </w:rPr>
                <m:t>dx</m:t>
              </m:r>
            </m:e>
          </m:nary>
          <m:r>
            <w:rPr>
              <w:rFonts w:ascii="Cambria Math" w:hAnsi="Cambria Math" w:cstheme="minorHAnsi"/>
              <w:sz w:val="24"/>
              <w:szCs w:val="24"/>
            </w:rPr>
            <m:t>,</m:t>
          </m:r>
        </m:oMath>
      </m:oMathPara>
    </w:p>
    <w:p w14:paraId="2F436BFC" w14:textId="187D2D8D" w:rsidR="004C0A0C" w:rsidRDefault="004C0A0C" w:rsidP="00237D1D">
      <w:pPr>
        <w:rPr>
          <w:rFonts w:cstheme="minorHAnsi"/>
          <w:sz w:val="24"/>
          <w:szCs w:val="24"/>
        </w:rPr>
      </w:pPr>
      <m:oMathPara>
        <m:oMath>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Sup>
                <m:sSubSupPr>
                  <m:ctrlPr>
                    <w:rPr>
                      <w:rFonts w:ascii="Cambria Math" w:hAnsi="Cambria Math" w:cstheme="minorHAnsi"/>
                      <w:i/>
                      <w:iCs/>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e>
          </m:nary>
          <m:nary>
            <m:naryPr>
              <m:limLoc m:val="undOvr"/>
              <m:ctrlPr>
                <w:rPr>
                  <w:rFonts w:ascii="Cambria Math" w:hAnsi="Cambria Math" w:cstheme="minorHAnsi"/>
                  <w: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sx</m:t>
                  </m:r>
                </m:sup>
              </m:sSup>
            </m:e>
          </m:nary>
          <m:f>
            <m:fPr>
              <m:ctrlPr>
                <w:rPr>
                  <w:rFonts w:ascii="Cambria Math" w:hAnsi="Cambria Math" w:cstheme="minorHAnsi"/>
                  <w:i/>
                  <w:iCs/>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sSup>
            <m:sSupPr>
              <m:ctrlPr>
                <w:rPr>
                  <w:rFonts w:ascii="Cambria Math" w:hAnsi="Cambria Math" w:cstheme="minorHAnsi"/>
                  <w:i/>
                  <w:sz w:val="24"/>
                  <w:szCs w:val="24"/>
                </w:rPr>
              </m:ctrlPr>
            </m:sSupPr>
            <m:e>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r>
                <w:rPr>
                  <w:rFonts w:ascii="Cambria Math" w:hAnsi="Cambria Math" w:cstheme="minorHAnsi"/>
                  <w:sz w:val="24"/>
                  <w:szCs w:val="24"/>
                </w:rPr>
                <m:t>(x;α)]</m:t>
              </m:r>
            </m:e>
            <m:sup>
              <m:r>
                <w:rPr>
                  <w:rFonts w:ascii="Cambria Math" w:hAnsi="Cambria Math" w:cstheme="minorHAnsi"/>
                  <w:sz w:val="24"/>
                  <w:szCs w:val="24"/>
                </w:rPr>
                <m:t>i+1</m:t>
              </m:r>
            </m:sup>
          </m:sSup>
          <m:r>
            <w:rPr>
              <w:rFonts w:ascii="Cambria Math" w:hAnsi="Cambria Math" w:cstheme="minorHAnsi"/>
              <w:sz w:val="24"/>
              <w:szCs w:val="24"/>
            </w:rPr>
            <m:t>dx=</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bSup>
                <m:sSubSupPr>
                  <m:ctrlPr>
                    <w:rPr>
                      <w:rFonts w:ascii="Cambria Math" w:hAnsi="Cambria Math" w:cstheme="minorHAnsi"/>
                      <w:i/>
                      <w:iCs/>
                      <w:sz w:val="24"/>
                      <w:szCs w:val="24"/>
                    </w:rPr>
                  </m:ctrlPr>
                </m:sSubSupPr>
                <m:e>
                  <m:r>
                    <w:rPr>
                      <w:rFonts w:ascii="Cambria Math" w:hAnsi="Cambria Math" w:cstheme="minorHAnsi"/>
                      <w:sz w:val="24"/>
                      <w:szCs w:val="24"/>
                    </w:rPr>
                    <m:t>M</m:t>
                  </m:r>
                </m:e>
                <m:sub>
                  <m:r>
                    <w:rPr>
                      <w:rFonts w:ascii="Cambria Math" w:hAnsi="Cambria Math" w:cstheme="minorHAnsi"/>
                      <w:sz w:val="24"/>
                      <w:szCs w:val="24"/>
                    </w:rPr>
                    <m:t>X</m:t>
                  </m:r>
                </m:sub>
                <m:sup>
                  <m:r>
                    <m:rPr>
                      <m:sty m:val="p"/>
                    </m:rPr>
                    <w:rPr>
                      <w:rFonts w:ascii="Cambria Math" w:hAnsi="Cambria Math" w:cstheme="minorHAnsi"/>
                      <w:sz w:val="24"/>
                      <w:szCs w:val="24"/>
                    </w:rPr>
                    <m:t>T-G</m:t>
                  </m:r>
                </m:sup>
              </m:sSubSup>
              <m:d>
                <m:dPr>
                  <m:ctrlPr>
                    <w:rPr>
                      <w:rFonts w:ascii="Cambria Math" w:hAnsi="Cambria Math" w:cstheme="minorHAnsi"/>
                      <w:i/>
                      <w:iCs/>
                      <w:sz w:val="24"/>
                      <w:szCs w:val="24"/>
                    </w:rPr>
                  </m:ctrlPr>
                </m:dPr>
                <m:e>
                  <m:r>
                    <w:rPr>
                      <w:rFonts w:ascii="Cambria Math" w:hAnsi="Cambria Math" w:cstheme="minorHAnsi"/>
                      <w:sz w:val="24"/>
                      <w:szCs w:val="24"/>
                    </w:rPr>
                    <m:t>s</m:t>
                  </m:r>
                </m:e>
              </m:d>
              <m:r>
                <w:rPr>
                  <w:rFonts w:ascii="Cambria Math" w:hAnsi="Cambria Math" w:cstheme="minorHAnsi"/>
                  <w:sz w:val="24"/>
                  <w:szCs w:val="24"/>
                </w:rPr>
                <m:t>.</m:t>
              </m:r>
            </m:e>
          </m:nary>
        </m:oMath>
      </m:oMathPara>
    </w:p>
    <w:p w14:paraId="75A40949" w14:textId="7728889A" w:rsidR="007556D4" w:rsidRPr="00237D1D" w:rsidRDefault="007556D4" w:rsidP="00237D1D">
      <w:pPr>
        <w:rPr>
          <w:rFonts w:cstheme="minorHAnsi"/>
          <w:sz w:val="24"/>
          <w:szCs w:val="24"/>
        </w:rPr>
      </w:pPr>
      <w:r w:rsidRPr="00237D1D">
        <w:rPr>
          <w:rFonts w:cstheme="minorHAnsi"/>
          <w:sz w:val="24"/>
          <w:szCs w:val="24"/>
        </w:rPr>
        <w:t xml:space="preserve">where </w:t>
      </w:r>
      <m:oMath>
        <m:sSubSup>
          <m:sSubSupPr>
            <m:ctrlPr>
              <w:rPr>
                <w:rFonts w:ascii="Cambria Math" w:hAnsi="Cambria Math" w:cstheme="minorHAnsi"/>
                <w:i/>
                <w:iCs/>
                <w:sz w:val="24"/>
                <w:szCs w:val="24"/>
              </w:rPr>
            </m:ctrlPr>
          </m:sSubSupPr>
          <m:e>
            <m:r>
              <w:rPr>
                <w:rFonts w:ascii="Cambria Math" w:hAnsi="Cambria Math" w:cstheme="minorHAnsi"/>
                <w:sz w:val="24"/>
                <w:szCs w:val="24"/>
              </w:rPr>
              <m:t>M</m:t>
            </m:r>
          </m:e>
          <m:sub>
            <m:r>
              <w:rPr>
                <w:rFonts w:ascii="Cambria Math" w:hAnsi="Cambria Math" w:cstheme="minorHAnsi"/>
                <w:sz w:val="24"/>
                <w:szCs w:val="24"/>
              </w:rPr>
              <m:t>X</m:t>
            </m:r>
          </m:sub>
          <m:sup>
            <m:r>
              <m:rPr>
                <m:sty m:val="p"/>
              </m:rPr>
              <w:rPr>
                <w:rFonts w:ascii="Cambria Math" w:hAnsi="Cambria Math" w:cstheme="minorHAnsi"/>
                <w:sz w:val="24"/>
                <w:szCs w:val="24"/>
              </w:rPr>
              <m:t>T-G</m:t>
            </m:r>
          </m:sup>
        </m:sSubSup>
        <m:d>
          <m:dPr>
            <m:ctrlPr>
              <w:rPr>
                <w:rFonts w:ascii="Cambria Math" w:hAnsi="Cambria Math" w:cstheme="minorHAnsi"/>
                <w:i/>
                <w:iCs/>
                <w:sz w:val="24"/>
                <w:szCs w:val="24"/>
              </w:rPr>
            </m:ctrlPr>
          </m:dPr>
          <m:e>
            <m:r>
              <w:rPr>
                <w:rFonts w:ascii="Cambria Math" w:hAnsi="Cambria Math" w:cstheme="minorHAnsi"/>
                <w:sz w:val="24"/>
                <w:szCs w:val="24"/>
              </w:rPr>
              <m:t>s</m:t>
            </m:r>
          </m:e>
        </m:d>
      </m:oMath>
      <w:r w:rsidRPr="00237D1D">
        <w:rPr>
          <w:rFonts w:cstheme="minorHAnsi"/>
          <w:sz w:val="24"/>
          <w:szCs w:val="24"/>
        </w:rPr>
        <w:t xml:space="preserve"> is the mgf of </w:t>
      </w:r>
      <w:proofErr w:type="gramStart"/>
      <w:r w:rsidRPr="00237D1D">
        <w:rPr>
          <w:rFonts w:cstheme="minorHAnsi"/>
          <w:sz w:val="24"/>
          <w:szCs w:val="24"/>
        </w:rPr>
        <w:t>a</w:t>
      </w:r>
      <w:proofErr w:type="gramEnd"/>
      <w:r w:rsidRPr="00237D1D">
        <w:rPr>
          <w:rFonts w:cstheme="minorHAnsi"/>
          <w:sz w:val="24"/>
          <w:szCs w:val="24"/>
        </w:rPr>
        <w:t xml:space="preserve"> exponentiated T-G distribution.</w:t>
      </w:r>
    </w:p>
    <w:p w14:paraId="2C3BF660" w14:textId="77777777" w:rsidR="007556D4" w:rsidRPr="00237D1D" w:rsidRDefault="007556D4" w:rsidP="003F458B">
      <w:pPr>
        <w:pStyle w:val="Heading2"/>
      </w:pPr>
      <w:r w:rsidRPr="00237D1D">
        <w:t>2.3 Distribution of Order Statistics</w:t>
      </w:r>
    </w:p>
    <w:p w14:paraId="14933A81" w14:textId="384F5E49" w:rsidR="007556D4" w:rsidRPr="00237D1D" w:rsidRDefault="007556D4" w:rsidP="00237D1D">
      <w:pPr>
        <w:rPr>
          <w:rFonts w:cstheme="minorHAnsi"/>
          <w:sz w:val="24"/>
          <w:szCs w:val="24"/>
        </w:rPr>
      </w:pPr>
      <w:r w:rsidRPr="00237D1D">
        <w:rPr>
          <w:rFonts w:cstheme="minorHAnsi"/>
          <w:sz w:val="24"/>
          <w:szCs w:val="24"/>
        </w:rPr>
        <w:t>Consider a random sample</w:t>
      </w:r>
      <w:r w:rsidR="003F458B">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oMath>
      <w:r w:rsidR="003F458B">
        <w:rPr>
          <w:rFonts w:cstheme="minorHAnsi"/>
          <w:i/>
          <w:iCs/>
          <w:sz w:val="24"/>
          <w:szCs w:val="24"/>
        </w:rPr>
        <w:t xml:space="preserve"> </w:t>
      </w:r>
      <w:r w:rsidRPr="00237D1D">
        <w:rPr>
          <w:rFonts w:cstheme="minorHAnsi"/>
          <w:sz w:val="24"/>
          <w:szCs w:val="24"/>
        </w:rPr>
        <w:t>from any PT-G distribution. Let</w:t>
      </w:r>
      <w:r w:rsidR="003F458B">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r:n</m:t>
            </m:r>
          </m:sub>
        </m:sSub>
      </m:oMath>
      <w:r w:rsidR="003F458B">
        <w:rPr>
          <w:rFonts w:cstheme="minorHAnsi"/>
          <w:i/>
          <w:iCs/>
          <w:sz w:val="24"/>
          <w:szCs w:val="24"/>
        </w:rPr>
        <w:t xml:space="preserve"> </w:t>
      </w:r>
      <w:r w:rsidRPr="00237D1D">
        <w:rPr>
          <w:rFonts w:cstheme="minorHAnsi"/>
          <w:sz w:val="24"/>
          <w:szCs w:val="24"/>
        </w:rPr>
        <w:t xml:space="preserve">denote the </w:t>
      </w:r>
      <w:r w:rsidRPr="00237D1D">
        <w:rPr>
          <w:rFonts w:cstheme="minorHAnsi"/>
          <w:i/>
          <w:iCs/>
          <w:sz w:val="24"/>
          <w:szCs w:val="24"/>
        </w:rPr>
        <w:t xml:space="preserve">r </w:t>
      </w:r>
      <w:proofErr w:type="spellStart"/>
      <w:r w:rsidRPr="00237D1D">
        <w:rPr>
          <w:rFonts w:cstheme="minorHAnsi"/>
          <w:i/>
          <w:iCs/>
          <w:sz w:val="24"/>
          <w:szCs w:val="24"/>
          <w:vertAlign w:val="superscript"/>
        </w:rPr>
        <w:t>th</w:t>
      </w:r>
      <w:proofErr w:type="spellEnd"/>
      <w:r w:rsidRPr="00237D1D">
        <w:rPr>
          <w:rFonts w:cstheme="minorHAnsi"/>
          <w:i/>
          <w:iCs/>
          <w:sz w:val="24"/>
          <w:szCs w:val="24"/>
        </w:rPr>
        <w:t xml:space="preserve"> </w:t>
      </w:r>
      <w:r w:rsidRPr="00237D1D">
        <w:rPr>
          <w:rFonts w:cstheme="minorHAnsi"/>
          <w:sz w:val="24"/>
          <w:szCs w:val="24"/>
        </w:rPr>
        <w:t>order statistic. The</w:t>
      </w:r>
      <w:r w:rsidR="00105B15">
        <w:rPr>
          <w:rFonts w:cstheme="minorHAnsi"/>
          <w:sz w:val="24"/>
          <w:szCs w:val="24"/>
        </w:rPr>
        <w:t xml:space="preserve"> </w:t>
      </w:r>
      <w:r w:rsidRPr="00237D1D">
        <w:rPr>
          <w:rFonts w:cstheme="minorHAnsi"/>
          <w:sz w:val="24"/>
          <w:szCs w:val="24"/>
        </w:rPr>
        <w:t>pdf of</w:t>
      </w:r>
      <w:r w:rsidR="00105B15">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r:n</m:t>
            </m:r>
          </m:sub>
        </m:sSub>
      </m:oMath>
      <w:r w:rsidRPr="00237D1D">
        <w:rPr>
          <w:rFonts w:cstheme="minorHAnsi"/>
          <w:i/>
          <w:iCs/>
          <w:sz w:val="24"/>
          <w:szCs w:val="24"/>
        </w:rPr>
        <w:t xml:space="preserve"> </w:t>
      </w:r>
      <w:r w:rsidRPr="00237D1D">
        <w:rPr>
          <w:rFonts w:cstheme="minorHAnsi"/>
          <w:sz w:val="24"/>
          <w:szCs w:val="24"/>
        </w:rPr>
        <w:t>can be expressed as</w:t>
      </w:r>
    </w:p>
    <w:p w14:paraId="1D59BB3C" w14:textId="6296FBEA" w:rsidR="007556D4" w:rsidRPr="00237D1D" w:rsidRDefault="005F1223" w:rsidP="00237D1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r:n</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d>
                <m:dPr>
                  <m:ctrlPr>
                    <w:rPr>
                      <w:rFonts w:ascii="Cambria Math" w:hAnsi="Cambria Math" w:cstheme="minorHAnsi"/>
                      <w:i/>
                      <w:sz w:val="24"/>
                      <w:szCs w:val="24"/>
                    </w:rPr>
                  </m:ctrlPr>
                </m:dPr>
                <m:e>
                  <m:r>
                    <w:rPr>
                      <w:rFonts w:ascii="Cambria Math" w:hAnsi="Cambria Math" w:cstheme="minorHAnsi"/>
                      <w:sz w:val="24"/>
                      <w:szCs w:val="24"/>
                    </w:rPr>
                    <m:t>r-1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n-r</m:t>
                  </m:r>
                </m:e>
              </m:d>
              <m:r>
                <w:rPr>
                  <w:rFonts w:ascii="Cambria Math" w:hAnsi="Cambria Math" w:cstheme="minorHAnsi"/>
                  <w:sz w:val="24"/>
                  <w:szCs w:val="24"/>
                </w:rPr>
                <m:t>!</m:t>
              </m:r>
            </m:den>
          </m:f>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vertAlign w:val="superscript"/>
                </w:rPr>
                <m:t>PT-G</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m:t>
                  </m:r>
                </m:e>
              </m:d>
            </m:e>
            <m:sup>
              <m:r>
                <w:rPr>
                  <w:rFonts w:ascii="Cambria Math" w:hAnsi="Cambria Math" w:cstheme="minorHAnsi"/>
                  <w:sz w:val="24"/>
                  <w:szCs w:val="24"/>
                </w:rPr>
                <m:t>r-1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n-r</m:t>
              </m:r>
            </m:sup>
          </m:sSup>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u w:val="single"/>
                </w:rPr>
                <m:t>n!</m:t>
              </m:r>
            </m:num>
            <m:den>
              <m:d>
                <m:dPr>
                  <m:ctrlPr>
                    <w:rPr>
                      <w:rFonts w:ascii="Cambria Math" w:hAnsi="Cambria Math" w:cstheme="minorHAnsi"/>
                      <w:i/>
                      <w:sz w:val="24"/>
                      <w:szCs w:val="24"/>
                    </w:rPr>
                  </m:ctrlPr>
                </m:dPr>
                <m:e>
                  <m:r>
                    <w:rPr>
                      <w:rFonts w:ascii="Cambria Math" w:hAnsi="Cambria Math" w:cstheme="minorHAnsi"/>
                      <w:sz w:val="24"/>
                      <w:szCs w:val="24"/>
                    </w:rPr>
                    <m:t>r-1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n-r</m:t>
                  </m:r>
                </m:e>
              </m:d>
              <m:r>
                <w:rPr>
                  <w:rFonts w:ascii="Cambria Math" w:hAnsi="Cambria Math" w:cstheme="minorHAnsi"/>
                  <w:sz w:val="24"/>
                  <w:szCs w:val="24"/>
                </w:rPr>
                <m:t>!</m:t>
              </m:r>
            </m:den>
          </m:f>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n-r</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m</m:t>
                  </m:r>
                </m:sup>
              </m:sSup>
              <m:d>
                <m:dPr>
                  <m:ctrlPr>
                    <w:rPr>
                      <w:rFonts w:ascii="Cambria Math" w:hAnsi="Cambria Math" w:cstheme="minorHAnsi"/>
                      <w:i/>
                      <w:iCs/>
                      <w:sz w:val="24"/>
                      <w:szCs w:val="24"/>
                    </w:rPr>
                  </m:ctrlPr>
                </m:dPr>
                <m:e>
                  <m:f>
                    <m:fPr>
                      <m:type m:val="noBar"/>
                      <m:ctrlPr>
                        <w:rPr>
                          <w:rFonts w:ascii="Cambria Math" w:hAnsi="Cambria Math" w:cstheme="minorHAnsi"/>
                          <w:i/>
                          <w:iCs/>
                          <w:sz w:val="24"/>
                          <w:szCs w:val="24"/>
                        </w:rPr>
                      </m:ctrlPr>
                    </m:fPr>
                    <m:num>
                      <m:r>
                        <w:rPr>
                          <w:rFonts w:ascii="Cambria Math" w:hAnsi="Cambria Math" w:cstheme="minorHAnsi"/>
                          <w:sz w:val="24"/>
                          <w:szCs w:val="24"/>
                        </w:rPr>
                        <m:t>n-r</m:t>
                      </m:r>
                    </m:num>
                    <m:den>
                      <m:r>
                        <w:rPr>
                          <w:rFonts w:ascii="Cambria Math" w:hAnsi="Cambria Math" w:cstheme="minorHAnsi"/>
                          <w:sz w:val="24"/>
                          <w:szCs w:val="24"/>
                        </w:rPr>
                        <m:t>m</m:t>
                      </m:r>
                    </m:den>
                  </m:f>
                </m:e>
              </m:d>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m+r-1</m:t>
                  </m:r>
                </m:sup>
              </m:sSup>
            </m:e>
          </m:nary>
          <m:r>
            <w:rPr>
              <w:rFonts w:ascii="Cambria Math" w:hAnsi="Cambria Math" w:cstheme="minorHAnsi"/>
              <w:sz w:val="24"/>
              <w:szCs w:val="24"/>
            </w:rPr>
            <m:t>.</m:t>
          </m:r>
        </m:oMath>
      </m:oMathPara>
    </w:p>
    <w:p w14:paraId="2E61ECE6" w14:textId="3D8D99F1" w:rsidR="001E629D" w:rsidRPr="00237D1D" w:rsidRDefault="007556D4" w:rsidP="00237D1D">
      <w:pPr>
        <w:rPr>
          <w:rFonts w:cstheme="minorHAnsi"/>
          <w:sz w:val="24"/>
          <w:szCs w:val="24"/>
        </w:rPr>
      </w:pPr>
      <w:r w:rsidRPr="00237D1D">
        <w:rPr>
          <w:rFonts w:cstheme="minorHAnsi"/>
          <w:sz w:val="24"/>
          <w:szCs w:val="24"/>
        </w:rPr>
        <w:lastRenderedPageBreak/>
        <w:t xml:space="preserve">The pdf of the </w:t>
      </w:r>
      <w:r w:rsidRPr="00237D1D">
        <w:rPr>
          <w:rFonts w:cstheme="minorHAnsi"/>
          <w:i/>
          <w:iCs/>
          <w:sz w:val="24"/>
          <w:szCs w:val="24"/>
        </w:rPr>
        <w:t xml:space="preserve">r </w:t>
      </w:r>
      <w:proofErr w:type="spellStart"/>
      <w:r w:rsidRPr="00237D1D">
        <w:rPr>
          <w:rFonts w:cstheme="minorHAnsi"/>
          <w:i/>
          <w:iCs/>
          <w:sz w:val="24"/>
          <w:szCs w:val="24"/>
          <w:vertAlign w:val="superscript"/>
        </w:rPr>
        <w:t>th</w:t>
      </w:r>
      <w:proofErr w:type="spellEnd"/>
      <w:r w:rsidRPr="00237D1D">
        <w:rPr>
          <w:rFonts w:cstheme="minorHAnsi"/>
          <w:i/>
          <w:iCs/>
          <w:sz w:val="24"/>
          <w:szCs w:val="24"/>
        </w:rPr>
        <w:t xml:space="preserve"> </w:t>
      </w:r>
      <w:r w:rsidRPr="00237D1D">
        <w:rPr>
          <w:rFonts w:cstheme="minorHAnsi"/>
          <w:sz w:val="24"/>
          <w:szCs w:val="24"/>
        </w:rPr>
        <w:t>order statistic for of the PT-G can be derived by using the expansion of its pdf and cdf as</w:t>
      </w:r>
    </w:p>
    <w:p w14:paraId="11DEEFAE" w14:textId="1A510FB0" w:rsidR="001E629D" w:rsidRDefault="005F1223" w:rsidP="00237D1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r:n</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d>
                <m:dPr>
                  <m:ctrlPr>
                    <w:rPr>
                      <w:rFonts w:ascii="Cambria Math" w:hAnsi="Cambria Math" w:cstheme="minorHAnsi"/>
                      <w:i/>
                      <w:sz w:val="24"/>
                      <w:szCs w:val="24"/>
                    </w:rPr>
                  </m:ctrlPr>
                </m:dPr>
                <m:e>
                  <m:r>
                    <w:rPr>
                      <w:rFonts w:ascii="Cambria Math" w:hAnsi="Cambria Math" w:cstheme="minorHAnsi"/>
                      <w:sz w:val="24"/>
                      <w:szCs w:val="24"/>
                    </w:rPr>
                    <m:t>r-1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n-r</m:t>
                  </m:r>
                </m:e>
              </m:d>
              <m:r>
                <w:rPr>
                  <w:rFonts w:ascii="Cambria Math" w:hAnsi="Cambria Math" w:cstheme="minorHAnsi"/>
                  <w:sz w:val="24"/>
                  <w:szCs w:val="24"/>
                </w:rPr>
                <m:t>!</m:t>
              </m:r>
            </m:den>
          </m:f>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n-r</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m</m:t>
                  </m:r>
                </m:sup>
              </m:sSup>
              <m:d>
                <m:dPr>
                  <m:ctrlPr>
                    <w:rPr>
                      <w:rFonts w:ascii="Cambria Math" w:hAnsi="Cambria Math" w:cstheme="minorHAnsi"/>
                      <w:i/>
                      <w:iCs/>
                      <w:sz w:val="24"/>
                      <w:szCs w:val="24"/>
                    </w:rPr>
                  </m:ctrlPr>
                </m:dPr>
                <m:e>
                  <m:f>
                    <m:fPr>
                      <m:type m:val="noBar"/>
                      <m:ctrlPr>
                        <w:rPr>
                          <w:rFonts w:ascii="Cambria Math" w:hAnsi="Cambria Math" w:cstheme="minorHAnsi"/>
                          <w:i/>
                          <w:iCs/>
                          <w:sz w:val="24"/>
                          <w:szCs w:val="24"/>
                        </w:rPr>
                      </m:ctrlPr>
                    </m:fPr>
                    <m:num>
                      <m:r>
                        <w:rPr>
                          <w:rFonts w:ascii="Cambria Math" w:hAnsi="Cambria Math" w:cstheme="minorHAnsi"/>
                          <w:sz w:val="24"/>
                          <w:szCs w:val="24"/>
                        </w:rPr>
                        <m:t>n-r</m:t>
                      </m:r>
                    </m:num>
                    <m:den>
                      <m:r>
                        <w:rPr>
                          <w:rFonts w:ascii="Cambria Math" w:hAnsi="Cambria Math" w:cstheme="minorHAnsi"/>
                          <w:sz w:val="24"/>
                          <w:szCs w:val="24"/>
                        </w:rPr>
                        <m:t>m</m:t>
                      </m:r>
                    </m:den>
                  </m:f>
                </m:e>
              </m:d>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m:t>
                      </m:r>
                    </m:sup>
                  </m:sSup>
                </m:e>
              </m:nary>
            </m:e>
          </m:nary>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r>
                                <w:rPr>
                                  <w:rFonts w:ascii="Cambria Math" w:hAnsi="Cambria Math" w:cstheme="minorHAnsi"/>
                                  <w:sz w:val="24"/>
                                  <w:szCs w:val="24"/>
                                </w:rPr>
                                <m:t>)</m:t>
                              </m:r>
                            </m:e>
                          </m:d>
                        </m:e>
                        <m:sup>
                          <m:r>
                            <w:rPr>
                              <w:rFonts w:ascii="Cambria Math" w:hAnsi="Cambria Math" w:cstheme="minorHAnsi"/>
                              <w:sz w:val="24"/>
                              <w:szCs w:val="24"/>
                            </w:rPr>
                            <m:t>j</m:t>
                          </m:r>
                        </m:sup>
                      </m:sSup>
                    </m:e>
                  </m:nary>
                </m:e>
              </m:d>
            </m:e>
            <m:sup>
              <m:r>
                <w:rPr>
                  <w:rFonts w:ascii="Cambria Math" w:hAnsi="Cambria Math" w:cstheme="minorHAnsi"/>
                  <w:sz w:val="24"/>
                  <w:szCs w:val="24"/>
                </w:rPr>
                <m:t>m+r-1</m:t>
              </m:r>
            </m:sup>
          </m:sSup>
        </m:oMath>
      </m:oMathPara>
    </w:p>
    <w:p w14:paraId="3CA70D5F" w14:textId="6505360A" w:rsidR="007556D4" w:rsidRPr="00237D1D" w:rsidRDefault="007556D4" w:rsidP="00237D1D">
      <w:pPr>
        <w:rPr>
          <w:rFonts w:cstheme="minorHAnsi"/>
          <w:sz w:val="24"/>
          <w:szCs w:val="24"/>
        </w:rPr>
      </w:pPr>
      <w:r w:rsidRPr="00237D1D">
        <w:rPr>
          <w:rFonts w:cstheme="minorHAnsi"/>
          <w:sz w:val="24"/>
          <w:szCs w:val="24"/>
        </w:rPr>
        <w:t xml:space="preserve">where </w:t>
      </w:r>
      <m:oMath>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oMath>
      <w:r w:rsidRPr="00237D1D">
        <w:rPr>
          <w:rFonts w:cstheme="minorHAnsi"/>
          <w:i/>
          <w:iCs/>
          <w:sz w:val="24"/>
          <w:szCs w:val="24"/>
        </w:rPr>
        <w:t xml:space="preserve"> </w:t>
      </w:r>
      <w:r w:rsidRPr="00237D1D">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oMath>
      <w:r w:rsidRPr="00237D1D">
        <w:rPr>
          <w:rFonts w:cstheme="minorHAnsi"/>
          <w:i/>
          <w:iCs/>
          <w:sz w:val="24"/>
          <w:szCs w:val="24"/>
        </w:rPr>
        <w:t xml:space="preserve"> </w:t>
      </w:r>
      <w:r w:rsidRPr="00237D1D">
        <w:rPr>
          <w:rFonts w:cstheme="minorHAnsi"/>
          <w:sz w:val="24"/>
          <w:szCs w:val="24"/>
        </w:rPr>
        <w:t>defined above.</w:t>
      </w:r>
    </w:p>
    <w:p w14:paraId="218CDA99" w14:textId="3406552B" w:rsidR="007556D4" w:rsidRPr="00237D1D" w:rsidRDefault="007556D4" w:rsidP="00237D1D">
      <w:pPr>
        <w:rPr>
          <w:rFonts w:cstheme="minorHAnsi"/>
          <w:sz w:val="24"/>
          <w:szCs w:val="24"/>
        </w:rPr>
      </w:pPr>
      <w:r w:rsidRPr="00237D1D">
        <w:rPr>
          <w:rFonts w:cstheme="minorHAnsi"/>
          <w:sz w:val="24"/>
          <w:szCs w:val="24"/>
        </w:rPr>
        <w:t xml:space="preserve">Using power series raised to power for positive integer </w:t>
      </w:r>
      <m:oMath>
        <m:r>
          <w:rPr>
            <w:rFonts w:ascii="Cambria Math" w:hAnsi="Cambria Math" w:cstheme="minorHAnsi"/>
            <w:sz w:val="24"/>
            <w:szCs w:val="24"/>
          </w:rPr>
          <m:t>n(≥1)</m:t>
        </m:r>
      </m:oMath>
      <w:r w:rsidRPr="00237D1D">
        <w:rPr>
          <w:rFonts w:cstheme="minorHAnsi"/>
          <w:sz w:val="24"/>
          <w:szCs w:val="24"/>
        </w:rPr>
        <w:t xml:space="preserve"> (see Gradshteyn and Ryzhik, 2007)</w:t>
      </w:r>
    </w:p>
    <w:p w14:paraId="05F0D42C" w14:textId="36D2383E" w:rsidR="007556D4" w:rsidRPr="00237D1D" w:rsidRDefault="005F1223" w:rsidP="00237D1D">
      <w:pPr>
        <w:rPr>
          <w:rFonts w:cstheme="minorHAnsi"/>
          <w:sz w:val="24"/>
          <w:szCs w:val="24"/>
        </w:rPr>
      </w:pPr>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sSup>
                      <m:sSupPr>
                        <m:ctrlPr>
                          <w:rPr>
                            <w:rFonts w:ascii="Cambria Math" w:hAnsi="Cambria Math" w:cstheme="minorHAnsi"/>
                            <w:i/>
                            <w:sz w:val="24"/>
                            <w:szCs w:val="24"/>
                          </w:rPr>
                        </m:ctrlPr>
                      </m:sSupPr>
                      <m:e>
                        <m:r>
                          <w:rPr>
                            <w:rFonts w:ascii="Cambria Math" w:hAnsi="Cambria Math" w:cstheme="minorHAnsi"/>
                            <w:sz w:val="24"/>
                            <w:szCs w:val="24"/>
                          </w:rPr>
                          <m:t>u</m:t>
                        </m:r>
                      </m:e>
                      <m:sup>
                        <m:r>
                          <w:rPr>
                            <w:rFonts w:ascii="Cambria Math" w:hAnsi="Cambria Math" w:cstheme="minorHAnsi"/>
                            <w:sz w:val="24"/>
                            <w:szCs w:val="24"/>
                          </w:rPr>
                          <m:t>i</m:t>
                        </m:r>
                      </m:sup>
                    </m:sSup>
                  </m:e>
                </m:nary>
              </m:e>
            </m:d>
          </m:e>
          <m:sup>
            <m:r>
              <w:rPr>
                <w:rFonts w:ascii="Cambria Math" w:hAnsi="Cambria Math" w:cstheme="minorHAnsi"/>
                <w:sz w:val="24"/>
                <w:szCs w:val="24"/>
              </w:rPr>
              <m:t>n</m:t>
            </m:r>
          </m:sup>
        </m:sSup>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n,i</m:t>
                </m:r>
              </m:sub>
            </m:sSub>
            <m:sSup>
              <m:sSupPr>
                <m:ctrlPr>
                  <w:rPr>
                    <w:rFonts w:ascii="Cambria Math" w:hAnsi="Cambria Math" w:cstheme="minorHAnsi"/>
                    <w:i/>
                    <w:sz w:val="24"/>
                    <w:szCs w:val="24"/>
                  </w:rPr>
                </m:ctrlPr>
              </m:sSupPr>
              <m:e>
                <m:r>
                  <w:rPr>
                    <w:rFonts w:ascii="Cambria Math" w:hAnsi="Cambria Math" w:cstheme="minorHAnsi"/>
                    <w:sz w:val="24"/>
                    <w:szCs w:val="24"/>
                  </w:rPr>
                  <m:t>u</m:t>
                </m:r>
              </m:e>
              <m:sup>
                <m:r>
                  <w:rPr>
                    <w:rFonts w:ascii="Cambria Math" w:hAnsi="Cambria Math" w:cstheme="minorHAnsi"/>
                    <w:sz w:val="24"/>
                    <w:szCs w:val="24"/>
                  </w:rPr>
                  <m:t>i</m:t>
                </m:r>
              </m:sup>
            </m:sSup>
            <m:r>
              <w:rPr>
                <w:rFonts w:ascii="Cambria Math" w:hAnsi="Cambria Math" w:cstheme="minorHAnsi"/>
                <w:sz w:val="24"/>
                <w:szCs w:val="24"/>
              </w:rPr>
              <m:t>,</m:t>
            </m:r>
          </m:e>
        </m:nary>
      </m:oMath>
      <w:r w:rsidR="007556D4" w:rsidRPr="00237D1D">
        <w:rPr>
          <w:rFonts w:cstheme="minorHAnsi"/>
          <w:sz w:val="24"/>
          <w:szCs w:val="24"/>
        </w:rPr>
        <w:t xml:space="preserve"> where the coefficient</w:t>
      </w:r>
      <w:r w:rsidR="00CB2BF7">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n,i</m:t>
            </m:r>
          </m:sub>
        </m:sSub>
      </m:oMath>
      <w:r w:rsidR="002A1FFD">
        <w:rPr>
          <w:rFonts w:cstheme="minorHAnsi"/>
          <w:sz w:val="24"/>
          <w:szCs w:val="24"/>
        </w:rPr>
        <w:t xml:space="preserve"> </w:t>
      </w:r>
      <w:r w:rsidR="007556D4" w:rsidRPr="00237D1D">
        <w:rPr>
          <w:rFonts w:cstheme="minorHAnsi"/>
          <w:sz w:val="24"/>
          <w:szCs w:val="24"/>
        </w:rPr>
        <w:t>for</w:t>
      </w:r>
      <w:r w:rsidR="002A1FFD">
        <w:rPr>
          <w:rFonts w:cstheme="minorHAnsi"/>
          <w:sz w:val="24"/>
          <w:szCs w:val="24"/>
        </w:rPr>
        <w:t xml:space="preserve"> </w:t>
      </w:r>
      <m:oMath>
        <m:r>
          <w:rPr>
            <w:rFonts w:ascii="Cambria Math" w:hAnsi="Cambria Math" w:cstheme="minorHAnsi"/>
            <w:sz w:val="24"/>
            <w:szCs w:val="24"/>
          </w:rPr>
          <m:t>i=1, 2,...</m:t>
        </m:r>
      </m:oMath>
      <w:r w:rsidR="002A1FFD">
        <w:rPr>
          <w:rFonts w:cstheme="minorHAnsi"/>
          <w:sz w:val="24"/>
          <w:szCs w:val="24"/>
        </w:rPr>
        <w:t xml:space="preserve"> </w:t>
      </w:r>
      <w:r w:rsidR="007556D4" w:rsidRPr="00237D1D">
        <w:rPr>
          <w:rFonts w:cstheme="minorHAnsi"/>
          <w:sz w:val="24"/>
          <w:szCs w:val="24"/>
        </w:rPr>
        <w:t>are easily obtained from the recurrence</w:t>
      </w:r>
      <w:r w:rsidR="005B4CC9">
        <w:rPr>
          <w:rFonts w:cstheme="minorHAnsi"/>
          <w:sz w:val="24"/>
          <w:szCs w:val="24"/>
        </w:rPr>
        <w:t xml:space="preserve"> </w:t>
      </w:r>
      <w:r w:rsidR="007556D4" w:rsidRPr="00237D1D">
        <w:rPr>
          <w:rFonts w:cstheme="minorHAnsi"/>
          <w:sz w:val="24"/>
          <w:szCs w:val="24"/>
        </w:rPr>
        <w:t>equation</w:t>
      </w:r>
      <w:r w:rsidR="003E0A40">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n,i</m:t>
            </m:r>
          </m:sub>
        </m:sSub>
        <m:sSup>
          <m:sSupPr>
            <m:ctrlPr>
              <w:rPr>
                <w:rFonts w:ascii="Cambria Math" w:hAnsi="Cambria Math" w:cstheme="minorHAnsi"/>
                <w:i/>
                <w:sz w:val="24"/>
                <w:szCs w:val="24"/>
              </w:rPr>
            </m:ctrlPr>
          </m:sSupPr>
          <m:e>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ia</m:t>
                    </m:r>
                  </m:e>
                  <m:sub>
                    <m:r>
                      <w:rPr>
                        <w:rFonts w:ascii="Cambria Math" w:hAnsi="Cambria Math" w:cstheme="minorHAnsi"/>
                        <w:sz w:val="24"/>
                        <w:szCs w:val="24"/>
                      </w:rPr>
                      <m:t>0</m:t>
                    </m:r>
                  </m:sub>
                </m:sSub>
              </m:e>
            </m:d>
          </m:e>
          <m:sup>
            <m:r>
              <w:rPr>
                <w:rFonts w:ascii="Cambria Math" w:hAnsi="Cambria Math" w:cstheme="minorHAnsi"/>
                <w:sz w:val="24"/>
                <w:szCs w:val="24"/>
              </w:rPr>
              <m:t>-1</m:t>
            </m:r>
          </m:sup>
        </m:sSup>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m=1</m:t>
            </m:r>
          </m:sub>
          <m:sup>
            <m:r>
              <w:rPr>
                <w:rFonts w:ascii="Cambria Math" w:hAnsi="Cambria Math" w:cstheme="minorHAnsi"/>
                <w:sz w:val="24"/>
                <w:szCs w:val="24"/>
              </w:rPr>
              <m:t>i</m:t>
            </m:r>
          </m:sup>
          <m:e>
            <m:r>
              <w:rPr>
                <w:rFonts w:ascii="Cambria Math" w:hAnsi="Cambria Math" w:cstheme="minorHAnsi"/>
                <w:sz w:val="24"/>
                <w:szCs w:val="24"/>
              </w:rPr>
              <m:t>[m</m:t>
            </m:r>
            <m:d>
              <m:dPr>
                <m:ctrlPr>
                  <w:rPr>
                    <w:rFonts w:ascii="Cambria Math" w:hAnsi="Cambria Math" w:cstheme="minorHAnsi"/>
                    <w:i/>
                    <w:sz w:val="24"/>
                    <w:szCs w:val="24"/>
                  </w:rPr>
                </m:ctrlPr>
              </m:dPr>
              <m:e>
                <m:r>
                  <w:rPr>
                    <w:rFonts w:ascii="Cambria Math" w:hAnsi="Cambria Math" w:cstheme="minorHAnsi"/>
                    <w:sz w:val="24"/>
                    <w:szCs w:val="24"/>
                  </w:rPr>
                  <m:t>n+1</m:t>
                </m:r>
              </m:e>
            </m:d>
            <m:r>
              <w:rPr>
                <w:rFonts w:ascii="Cambria Math" w:hAnsi="Cambria Math" w:cstheme="minorHAnsi"/>
                <w:sz w:val="24"/>
                <w:szCs w:val="24"/>
              </w:rPr>
              <m:t>-i]</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m,</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n,i-m</m:t>
                </m:r>
              </m:sub>
            </m:sSub>
          </m:e>
        </m:nary>
      </m:oMath>
      <w:r w:rsidR="003824B5">
        <w:rPr>
          <w:rFonts w:cstheme="minorHAnsi"/>
          <w:i/>
          <w:iCs/>
          <w:sz w:val="24"/>
          <w:szCs w:val="24"/>
        </w:rPr>
        <w:t xml:space="preserve"> </w:t>
      </w:r>
      <w:r w:rsidR="007556D4" w:rsidRPr="00237D1D">
        <w:rPr>
          <w:rFonts w:cstheme="minorHAnsi"/>
          <w:sz w:val="24"/>
          <w:szCs w:val="24"/>
        </w:rPr>
        <w:t xml:space="preserve">where </w:t>
      </w:r>
      <m:oMath>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n,0</m:t>
            </m:r>
          </m:sub>
        </m:sSub>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o</m:t>
            </m:r>
          </m:sub>
          <m:sup>
            <m:r>
              <w:rPr>
                <w:rFonts w:ascii="Cambria Math" w:hAnsi="Cambria Math" w:cstheme="minorHAnsi"/>
                <w:sz w:val="24"/>
                <w:szCs w:val="24"/>
              </w:rPr>
              <m:t>n</m:t>
            </m:r>
          </m:sup>
        </m:sSubSup>
      </m:oMath>
      <w:r w:rsidR="007556D4" w:rsidRPr="00237D1D">
        <w:rPr>
          <w:rFonts w:cstheme="minorHAnsi"/>
          <w:sz w:val="24"/>
          <w:szCs w:val="24"/>
        </w:rPr>
        <w:t>.</w:t>
      </w:r>
    </w:p>
    <w:p w14:paraId="644EDF43" w14:textId="5C076826" w:rsidR="007556D4" w:rsidRPr="00237D1D" w:rsidRDefault="007556D4" w:rsidP="00237D1D">
      <w:pPr>
        <w:rPr>
          <w:rFonts w:cstheme="minorHAnsi"/>
          <w:sz w:val="24"/>
          <w:szCs w:val="24"/>
        </w:rPr>
      </w:pPr>
      <w:r w:rsidRPr="00237D1D">
        <w:rPr>
          <w:rFonts w:cstheme="minorHAnsi"/>
          <w:sz w:val="24"/>
          <w:szCs w:val="24"/>
        </w:rPr>
        <w:t>Now</w:t>
      </w:r>
    </w:p>
    <w:p w14:paraId="542FC0B8" w14:textId="70FA3FAE" w:rsidR="004A7A24" w:rsidRDefault="005F1223" w:rsidP="00237D1D">
      <w:pPr>
        <w:rPr>
          <w:rFonts w:cstheme="minorHAnsi"/>
          <w:sz w:val="24"/>
          <w:szCs w:val="24"/>
        </w:rPr>
      </w:pPr>
      <m:oMathPara>
        <m:oMath>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ξ</m:t>
                          </m:r>
                        </m:e>
                        <m:sub>
                          <m:r>
                            <w:rPr>
                              <w:rFonts w:ascii="Cambria Math" w:hAnsi="Cambria Math" w:cstheme="minorHAnsi"/>
                              <w:sz w:val="24"/>
                              <w:szCs w:val="24"/>
                            </w:rPr>
                            <m:t>j</m:t>
                          </m:r>
                        </m:sub>
                      </m:sSub>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r>
                                <w:rPr>
                                  <w:rFonts w:ascii="Cambria Math" w:hAnsi="Cambria Math" w:cstheme="minorHAnsi"/>
                                  <w:sz w:val="24"/>
                                  <w:szCs w:val="24"/>
                                </w:rPr>
                                <m:t>)</m:t>
                              </m:r>
                            </m:e>
                          </m:d>
                        </m:e>
                        <m:sup>
                          <m:r>
                            <w:rPr>
                              <w:rFonts w:ascii="Cambria Math" w:hAnsi="Cambria Math" w:cstheme="minorHAnsi"/>
                              <w:sz w:val="24"/>
                              <w:szCs w:val="24"/>
                            </w:rPr>
                            <m:t>j</m:t>
                          </m:r>
                        </m:sup>
                      </m:sSup>
                    </m:e>
                  </m:nary>
                </m:e>
              </m:d>
            </m:e>
            <m:sup>
              <m:r>
                <w:rPr>
                  <w:rFonts w:ascii="Cambria Math" w:hAnsi="Cambria Math" w:cstheme="minorHAnsi"/>
                  <w:sz w:val="24"/>
                  <w:szCs w:val="24"/>
                </w:rPr>
                <m:t>m+r-1</m:t>
              </m:r>
            </m:sup>
          </m:sSup>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m+r-1,j</m:t>
                  </m:r>
                </m:sub>
              </m:sSub>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OMEGP</m:t>
                          </m:r>
                        </m:sup>
                      </m:sSup>
                      <m:d>
                        <m:dPr>
                          <m:ctrlPr>
                            <w:rPr>
                              <w:rFonts w:ascii="Cambria Math" w:hAnsi="Cambria Math" w:cstheme="minorHAnsi"/>
                              <w:i/>
                              <w:sz w:val="24"/>
                              <w:szCs w:val="24"/>
                            </w:rPr>
                          </m:ctrlPr>
                        </m:dPr>
                        <m:e>
                          <m:r>
                            <w:rPr>
                              <w:rFonts w:ascii="Cambria Math" w:hAnsi="Cambria Math" w:cstheme="minorHAnsi"/>
                              <w:sz w:val="24"/>
                              <w:szCs w:val="24"/>
                            </w:rPr>
                            <m:t>x;β,ξ</m:t>
                          </m:r>
                        </m:e>
                      </m:d>
                    </m:e>
                  </m:d>
                </m:e>
                <m:sup>
                  <m:r>
                    <w:rPr>
                      <w:rFonts w:ascii="Cambria Math" w:hAnsi="Cambria Math" w:cstheme="minorHAnsi"/>
                      <w:sz w:val="24"/>
                      <w:szCs w:val="24"/>
                    </w:rPr>
                    <m:t>j</m:t>
                  </m:r>
                </m:sup>
              </m:sSup>
            </m:e>
          </m:nary>
          <m:r>
            <w:rPr>
              <w:rFonts w:ascii="Cambria Math" w:hAnsi="Cambria Math" w:cstheme="minorHAnsi"/>
              <w:sz w:val="24"/>
              <w:szCs w:val="24"/>
            </w:rPr>
            <m:t>.</m:t>
          </m:r>
        </m:oMath>
      </m:oMathPara>
    </w:p>
    <w:p w14:paraId="1C0A60A1" w14:textId="7BFE36CA" w:rsidR="007556D4" w:rsidRPr="00237D1D" w:rsidRDefault="007556D4" w:rsidP="00237D1D">
      <w:pPr>
        <w:rPr>
          <w:rFonts w:cstheme="minorHAnsi"/>
          <w:sz w:val="24"/>
          <w:szCs w:val="24"/>
        </w:rPr>
      </w:pPr>
      <w:proofErr w:type="gramStart"/>
      <w:r w:rsidRPr="00237D1D">
        <w:rPr>
          <w:rFonts w:cstheme="minorHAnsi"/>
          <w:sz w:val="24"/>
          <w:szCs w:val="24"/>
        </w:rPr>
        <w:t>Where</w:t>
      </w:r>
      <w:proofErr w:type="gramEnd"/>
      <w:r w:rsidRPr="00237D1D">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m+r-1, j</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ja</m:t>
                </m:r>
              </m:e>
              <m:sub>
                <m:r>
                  <w:rPr>
                    <w:rFonts w:ascii="Cambria Math" w:hAnsi="Cambria Math" w:cstheme="minorHAnsi"/>
                    <w:sz w:val="24"/>
                    <w:szCs w:val="24"/>
                  </w:rPr>
                  <m:t>0</m:t>
                </m:r>
              </m:sub>
            </m:sSub>
            <m:r>
              <w:rPr>
                <w:rFonts w:ascii="Cambria Math" w:hAnsi="Cambria Math" w:cstheme="minorHAnsi"/>
                <w:sz w:val="24"/>
                <w:szCs w:val="24"/>
              </w:rPr>
              <m:t>)</m:t>
            </m:r>
          </m:e>
          <m:sup>
            <m:r>
              <w:rPr>
                <w:rFonts w:ascii="Cambria Math" w:hAnsi="Cambria Math" w:cstheme="minorHAnsi"/>
                <w:sz w:val="24"/>
                <w:szCs w:val="24"/>
              </w:rPr>
              <m:t>-1</m:t>
            </m:r>
          </m:sup>
        </m:sSup>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k=1</m:t>
            </m:r>
          </m:sub>
          <m:sup>
            <m:r>
              <w:rPr>
                <w:rFonts w:ascii="Cambria Math" w:hAnsi="Cambria Math" w:cstheme="minorHAnsi"/>
                <w:sz w:val="24"/>
                <w:szCs w:val="24"/>
              </w:rPr>
              <m:t>j</m:t>
            </m:r>
          </m:sup>
          <m:e>
            <m:r>
              <w:rPr>
                <w:rFonts w:ascii="Cambria Math" w:hAnsi="Cambria Math" w:cstheme="minorHAnsi"/>
                <w:sz w:val="24"/>
                <w:szCs w:val="24"/>
              </w:rPr>
              <m:t>[k(m+r)-j]</m:t>
            </m:r>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m+r-1,j-k</m:t>
                </m:r>
              </m:sub>
            </m:sSub>
          </m:e>
        </m:nary>
        <m:r>
          <w:rPr>
            <w:rFonts w:ascii="Cambria Math" w:hAnsi="Cambria Math" w:cstheme="minorHAnsi"/>
            <w:sz w:val="24"/>
            <w:szCs w:val="24"/>
          </w:rPr>
          <m:t xml:space="preserve"> .</m:t>
        </m:r>
      </m:oMath>
    </w:p>
    <w:p w14:paraId="13EB7785" w14:textId="07E6AFEF" w:rsidR="007556D4" w:rsidRPr="00237D1D" w:rsidRDefault="007556D4" w:rsidP="00237D1D">
      <w:pPr>
        <w:rPr>
          <w:rFonts w:cstheme="minorHAnsi"/>
          <w:sz w:val="24"/>
          <w:szCs w:val="24"/>
        </w:rPr>
      </w:pPr>
      <w:proofErr w:type="gramStart"/>
      <w:r w:rsidRPr="00237D1D">
        <w:rPr>
          <w:rFonts w:cstheme="minorHAnsi"/>
          <w:sz w:val="24"/>
          <w:szCs w:val="24"/>
        </w:rPr>
        <w:t>Therefore</w:t>
      </w:r>
      <w:proofErr w:type="gramEnd"/>
      <w:r w:rsidRPr="00237D1D">
        <w:rPr>
          <w:rFonts w:cstheme="minorHAnsi"/>
          <w:sz w:val="24"/>
          <w:szCs w:val="24"/>
        </w:rPr>
        <w:t xml:space="preserve"> the density function of the </w:t>
      </w:r>
      <w:r w:rsidRPr="00237D1D">
        <w:rPr>
          <w:rFonts w:cstheme="minorHAnsi"/>
          <w:i/>
          <w:iCs/>
          <w:sz w:val="24"/>
          <w:szCs w:val="24"/>
        </w:rPr>
        <w:t xml:space="preserve">r </w:t>
      </w:r>
      <w:proofErr w:type="spellStart"/>
      <w:r w:rsidRPr="00237D1D">
        <w:rPr>
          <w:rFonts w:cstheme="minorHAnsi"/>
          <w:i/>
          <w:iCs/>
          <w:sz w:val="24"/>
          <w:szCs w:val="24"/>
          <w:vertAlign w:val="superscript"/>
        </w:rPr>
        <w:t>th</w:t>
      </w:r>
      <w:proofErr w:type="spellEnd"/>
      <w:r w:rsidRPr="00237D1D">
        <w:rPr>
          <w:rFonts w:cstheme="minorHAnsi"/>
          <w:i/>
          <w:iCs/>
          <w:sz w:val="24"/>
          <w:szCs w:val="24"/>
        </w:rPr>
        <w:t xml:space="preserve"> </w:t>
      </w:r>
      <w:r w:rsidRPr="00237D1D">
        <w:rPr>
          <w:rFonts w:cstheme="minorHAnsi"/>
          <w:sz w:val="24"/>
          <w:szCs w:val="24"/>
        </w:rPr>
        <w:t>order statistics of PT-G distribution can be expressed as</w:t>
      </w:r>
    </w:p>
    <w:p w14:paraId="5CE6D383" w14:textId="4CDBCB1F" w:rsidR="004164A0" w:rsidRDefault="005F1223" w:rsidP="00237D1D">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r:n</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d>
                <m:dPr>
                  <m:ctrlPr>
                    <w:rPr>
                      <w:rFonts w:ascii="Cambria Math" w:hAnsi="Cambria Math" w:cstheme="minorHAnsi"/>
                      <w:i/>
                      <w:sz w:val="24"/>
                      <w:szCs w:val="24"/>
                    </w:rPr>
                  </m:ctrlPr>
                </m:dPr>
                <m:e>
                  <m:r>
                    <w:rPr>
                      <w:rFonts w:ascii="Cambria Math" w:hAnsi="Cambria Math" w:cstheme="minorHAnsi"/>
                      <w:sz w:val="24"/>
                      <w:szCs w:val="24"/>
                    </w:rPr>
                    <m:t>r-1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n-r</m:t>
                  </m:r>
                </m:e>
              </m:d>
              <m:r>
                <w:rPr>
                  <w:rFonts w:ascii="Cambria Math" w:hAnsi="Cambria Math" w:cstheme="minorHAnsi"/>
                  <w:sz w:val="24"/>
                  <w:szCs w:val="24"/>
                </w:rPr>
                <m:t>!</m:t>
              </m:r>
            </m:den>
          </m:f>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n-r</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m</m:t>
                  </m:r>
                </m:sup>
              </m:sSup>
              <m:d>
                <m:dPr>
                  <m:ctrlPr>
                    <w:rPr>
                      <w:rFonts w:ascii="Cambria Math" w:hAnsi="Cambria Math" w:cstheme="minorHAnsi"/>
                      <w:i/>
                      <w:iCs/>
                      <w:sz w:val="24"/>
                      <w:szCs w:val="24"/>
                    </w:rPr>
                  </m:ctrlPr>
                </m:dPr>
                <m:e>
                  <m:f>
                    <m:fPr>
                      <m:type m:val="noBar"/>
                      <m:ctrlPr>
                        <w:rPr>
                          <w:rFonts w:ascii="Cambria Math" w:hAnsi="Cambria Math" w:cstheme="minorHAnsi"/>
                          <w:i/>
                          <w:iCs/>
                          <w:sz w:val="24"/>
                          <w:szCs w:val="24"/>
                        </w:rPr>
                      </m:ctrlPr>
                    </m:fPr>
                    <m:num>
                      <m:r>
                        <w:rPr>
                          <w:rFonts w:ascii="Cambria Math" w:hAnsi="Cambria Math" w:cstheme="minorHAnsi"/>
                          <w:sz w:val="24"/>
                          <w:szCs w:val="24"/>
                        </w:rPr>
                        <m:t>n-r</m:t>
                      </m:r>
                    </m:num>
                    <m:den>
                      <m:r>
                        <w:rPr>
                          <w:rFonts w:ascii="Cambria Math" w:hAnsi="Cambria Math" w:cstheme="minorHAnsi"/>
                          <w:sz w:val="24"/>
                          <w:szCs w:val="24"/>
                        </w:rPr>
                        <m:t>m</m:t>
                      </m:r>
                    </m:den>
                  </m:f>
                </m:e>
              </m:d>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m+r-1,j</m:t>
                      </m:r>
                    </m:sub>
                  </m:sSub>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i+j</m:t>
                      </m:r>
                    </m:sup>
                  </m:sSup>
                </m:e>
              </m:nary>
            </m:e>
          </m:nary>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r>
            <w:rPr>
              <w:rFonts w:ascii="Cambria Math" w:hAnsi="Cambria Math" w:cstheme="minorHAnsi"/>
              <w:sz w:val="24"/>
              <w:szCs w:val="24"/>
            </w:rPr>
            <m:t>=</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i,j</m:t>
                  </m:r>
                </m:sub>
              </m:sSub>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i+j</m:t>
                  </m:r>
                </m:sup>
              </m:sSup>
            </m:e>
          </m:nary>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oMath>
      </m:oMathPara>
    </w:p>
    <w:p w14:paraId="4585A0EB" w14:textId="691F7602" w:rsidR="0077796C" w:rsidRDefault="007556D4" w:rsidP="00237D1D">
      <w:pPr>
        <w:rPr>
          <w:rFonts w:cstheme="minorHAnsi"/>
          <w:sz w:val="24"/>
          <w:szCs w:val="24"/>
        </w:rPr>
      </w:pPr>
      <w:r w:rsidRPr="00237D1D">
        <w:rPr>
          <w:rFonts w:cstheme="minorHAnsi"/>
          <w:sz w:val="24"/>
          <w:szCs w:val="24"/>
        </w:rPr>
        <w:t>(10)</w:t>
      </w:r>
    </w:p>
    <w:p w14:paraId="036C13E2" w14:textId="6A989BBA" w:rsidR="006369EC" w:rsidRDefault="00B737D5" w:rsidP="00237D1D">
      <w:pPr>
        <w:rPr>
          <w:rFonts w:cstheme="minorHAnsi"/>
          <w:sz w:val="24"/>
          <w:szCs w:val="24"/>
        </w:rPr>
      </w:pPr>
      <m:oMathPara>
        <m:oMath>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i,j=0</m:t>
              </m:r>
            </m:sub>
            <m:sup>
              <m:r>
                <w:rPr>
                  <w:rFonts w:ascii="Cambria Math" w:hAnsi="Cambria Math" w:cstheme="minorHAnsi"/>
                  <w:sz w:val="24"/>
                  <w:szCs w:val="24"/>
                </w:rPr>
                <m:t>∞</m:t>
              </m:r>
            </m:sup>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i,j</m:t>
                      </m:r>
                    </m:sub>
                  </m:sSub>
                </m:num>
                <m:den>
                  <m:r>
                    <w:rPr>
                      <w:rFonts w:ascii="Cambria Math" w:hAnsi="Cambria Math" w:cstheme="minorHAnsi"/>
                      <w:sz w:val="24"/>
                      <w:szCs w:val="24"/>
                    </w:rPr>
                    <m:t>i+k+1</m:t>
                  </m:r>
                </m:den>
              </m:f>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i+j+1</m:t>
                  </m:r>
                </m:sup>
              </m:sSup>
            </m:e>
          </m:nary>
          <m:r>
            <w:rPr>
              <w:rFonts w:ascii="Cambria Math" w:hAnsi="Cambria Math" w:cstheme="minorHAnsi"/>
              <w:sz w:val="24"/>
              <w:szCs w:val="24"/>
            </w:rPr>
            <m:t>=</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i,j=0</m:t>
              </m:r>
            </m:sub>
            <m:sup>
              <m:r>
                <w:rPr>
                  <w:rFonts w:ascii="Cambria Math" w:hAnsi="Cambria Math" w:cstheme="minorHAnsi"/>
                  <w:sz w:val="24"/>
                  <w:szCs w:val="24"/>
                </w:rPr>
                <m:t>∞</m:t>
              </m:r>
            </m:sup>
            <m:e>
              <m:sSubSup>
                <m:sSubSupPr>
                  <m:ctrlPr>
                    <w:rPr>
                      <w:rFonts w:ascii="Cambria Math" w:hAnsi="Cambria Math" w:cstheme="minorHAnsi"/>
                      <w:i/>
                      <w:iCs/>
                      <w:sz w:val="24"/>
                      <w:szCs w:val="24"/>
                    </w:rPr>
                  </m:ctrlPr>
                </m:sSubSupPr>
                <m:e>
                  <m:r>
                    <w:rPr>
                      <w:rFonts w:ascii="Cambria Math" w:hAnsi="Cambria Math" w:cstheme="minorHAnsi"/>
                      <w:sz w:val="24"/>
                      <w:szCs w:val="24"/>
                    </w:rPr>
                    <m:t>ψ</m:t>
                  </m:r>
                </m:e>
                <m:sub>
                  <m:r>
                    <w:rPr>
                      <w:rFonts w:ascii="Cambria Math" w:hAnsi="Cambria Math" w:cstheme="minorHAnsi"/>
                      <w:sz w:val="24"/>
                      <w:szCs w:val="24"/>
                    </w:rPr>
                    <m:t>i,j</m:t>
                  </m:r>
                </m:sub>
                <m:sup>
                  <m:r>
                    <w:rPr>
                      <w:rFonts w:ascii="Cambria Math" w:hAnsi="Cambria Math" w:cstheme="minorHAnsi"/>
                      <w:sz w:val="24"/>
                      <w:szCs w:val="24"/>
                    </w:rPr>
                    <m:t>'</m:t>
                  </m:r>
                </m:sup>
              </m:sSubSup>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vertAlign w:val="superscript"/>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i+j+1</m:t>
                  </m:r>
                </m:sup>
              </m:sSup>
            </m:e>
          </m:nary>
        </m:oMath>
      </m:oMathPara>
    </w:p>
    <w:p w14:paraId="0D612153" w14:textId="77777777" w:rsidR="006369EC" w:rsidRDefault="006369EC" w:rsidP="00237D1D">
      <w:pPr>
        <w:rPr>
          <w:rFonts w:cstheme="minorHAnsi"/>
          <w:sz w:val="24"/>
          <w:szCs w:val="24"/>
        </w:rPr>
      </w:pPr>
    </w:p>
    <w:p w14:paraId="42C01A05" w14:textId="41CCDE5F" w:rsidR="006537A6" w:rsidRPr="00237D1D" w:rsidRDefault="006537A6" w:rsidP="00237D1D">
      <w:pPr>
        <w:rPr>
          <w:rFonts w:cstheme="minorHAnsi"/>
          <w:sz w:val="24"/>
          <w:szCs w:val="24"/>
        </w:rPr>
      </w:pPr>
      <w:proofErr w:type="gramStart"/>
      <w:r w:rsidRPr="00237D1D">
        <w:rPr>
          <w:rFonts w:cstheme="minorHAnsi"/>
          <w:sz w:val="24"/>
          <w:szCs w:val="24"/>
        </w:rPr>
        <w:t>where</w:t>
      </w:r>
      <w:proofErr w:type="gramEnd"/>
    </w:p>
    <w:p w14:paraId="6B953CB6" w14:textId="0953C28C" w:rsidR="006537A6" w:rsidRPr="00237D1D" w:rsidRDefault="005F1223" w:rsidP="00237D1D">
      <w:pPr>
        <w:rPr>
          <w:rFonts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i,j</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d>
              <m:dPr>
                <m:ctrlPr>
                  <w:rPr>
                    <w:rFonts w:ascii="Cambria Math" w:hAnsi="Cambria Math" w:cstheme="minorHAnsi"/>
                    <w:i/>
                    <w:sz w:val="24"/>
                    <w:szCs w:val="24"/>
                  </w:rPr>
                </m:ctrlPr>
              </m:dPr>
              <m:e>
                <m:r>
                  <w:rPr>
                    <w:rFonts w:ascii="Cambria Math" w:hAnsi="Cambria Math" w:cstheme="minorHAnsi"/>
                    <w:sz w:val="24"/>
                    <w:szCs w:val="24"/>
                  </w:rPr>
                  <m:t>r-1</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n-r</m:t>
                </m:r>
              </m:e>
            </m:d>
            <m:r>
              <w:rPr>
                <w:rFonts w:ascii="Cambria Math" w:hAnsi="Cambria Math" w:cstheme="minorHAnsi"/>
                <w:sz w:val="24"/>
                <w:szCs w:val="24"/>
              </w:rPr>
              <m:t>!</m:t>
            </m:r>
          </m:den>
        </m:f>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n-r</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m</m:t>
                </m:r>
              </m:sup>
            </m:sSup>
            <m:d>
              <m:dPr>
                <m:ctrlPr>
                  <w:rPr>
                    <w:rFonts w:ascii="Cambria Math" w:hAnsi="Cambria Math" w:cstheme="minorHAnsi"/>
                    <w:i/>
                    <w:iCs/>
                    <w:sz w:val="24"/>
                    <w:szCs w:val="24"/>
                  </w:rPr>
                </m:ctrlPr>
              </m:dPr>
              <m:e>
                <m:f>
                  <m:fPr>
                    <m:type m:val="noBar"/>
                    <m:ctrlPr>
                      <w:rPr>
                        <w:rFonts w:ascii="Cambria Math" w:hAnsi="Cambria Math" w:cstheme="minorHAnsi"/>
                        <w:i/>
                        <w:iCs/>
                        <w:sz w:val="24"/>
                        <w:szCs w:val="24"/>
                      </w:rPr>
                    </m:ctrlPr>
                  </m:fPr>
                  <m:num>
                    <m:r>
                      <w:rPr>
                        <w:rFonts w:ascii="Cambria Math" w:hAnsi="Cambria Math" w:cstheme="minorHAnsi"/>
                        <w:sz w:val="24"/>
                        <w:szCs w:val="24"/>
                      </w:rPr>
                      <m:t>n-r</m:t>
                    </m:r>
                  </m:num>
                  <m:den>
                    <m:r>
                      <w:rPr>
                        <w:rFonts w:ascii="Cambria Math" w:hAnsi="Cambria Math" w:cstheme="minorHAnsi"/>
                        <w:sz w:val="24"/>
                        <w:szCs w:val="24"/>
                      </w:rPr>
                      <m:t>m</m:t>
                    </m:r>
                  </m:den>
                </m:f>
              </m:e>
            </m:d>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m+r-1,j</m:t>
                </m:r>
              </m:sub>
            </m:sSub>
          </m:e>
        </m:nary>
      </m:oMath>
      <w:r w:rsidR="006537A6" w:rsidRPr="00237D1D">
        <w:rPr>
          <w:rFonts w:cstheme="minorHAnsi"/>
          <w:sz w:val="24"/>
          <w:szCs w:val="24"/>
        </w:rPr>
        <w:t>and</w:t>
      </w:r>
      <w:r w:rsidR="00B7181D">
        <w:rPr>
          <w:rFonts w:cstheme="minorHAnsi"/>
          <w:sz w:val="24"/>
          <w:szCs w:val="24"/>
        </w:rPr>
        <w:t xml:space="preserve"> </w:t>
      </w:r>
      <m:oMath>
        <m:sSubSup>
          <m:sSubSupPr>
            <m:ctrlPr>
              <w:rPr>
                <w:rFonts w:ascii="Cambria Math" w:hAnsi="Cambria Math" w:cstheme="minorHAnsi"/>
                <w:i/>
                <w:iCs/>
                <w:sz w:val="24"/>
                <w:szCs w:val="24"/>
              </w:rPr>
            </m:ctrlPr>
          </m:sSubSupPr>
          <m:e>
            <m:r>
              <w:rPr>
                <w:rFonts w:ascii="Cambria Math" w:hAnsi="Cambria Math" w:cstheme="minorHAnsi"/>
                <w:sz w:val="24"/>
                <w:szCs w:val="24"/>
              </w:rPr>
              <m:t>ψ</m:t>
            </m:r>
          </m:e>
          <m:sub>
            <m:r>
              <w:rPr>
                <w:rFonts w:ascii="Cambria Math" w:hAnsi="Cambria Math" w:cstheme="minorHAnsi"/>
                <w:sz w:val="24"/>
                <w:szCs w:val="24"/>
              </w:rPr>
              <m:t>i,j</m:t>
            </m:r>
          </m:sub>
          <m:sup>
            <m:r>
              <w:rPr>
                <w:rFonts w:ascii="Cambria Math" w:hAnsi="Cambria Math" w:cstheme="minorHAnsi"/>
                <w:sz w:val="24"/>
                <w:szCs w:val="24"/>
              </w:rPr>
              <m:t>'</m:t>
            </m:r>
          </m:sup>
        </m:sSubSup>
        <m:r>
          <w:rPr>
            <w:rFonts w:ascii="Cambria Math" w:hAnsi="Cambria Math" w:cstheme="minorHAnsi"/>
            <w:sz w:val="24"/>
            <w:szCs w:val="24"/>
          </w:rPr>
          <m:t>=</m:t>
        </m:r>
        <m:f>
          <m:fPr>
            <m:type m:val="lin"/>
            <m:ctrlPr>
              <w:rPr>
                <w:rFonts w:ascii="Cambria Math" w:hAnsi="Cambria Math" w:cstheme="minorHAnsi"/>
                <w:i/>
                <w:iCs/>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i,j</m:t>
                </m:r>
              </m:sub>
            </m:sSub>
          </m:num>
          <m:den>
            <m:d>
              <m:dPr>
                <m:ctrlPr>
                  <w:rPr>
                    <w:rFonts w:ascii="Cambria Math" w:hAnsi="Cambria Math" w:cstheme="minorHAnsi"/>
                    <w:i/>
                    <w:iCs/>
                    <w:sz w:val="24"/>
                    <w:szCs w:val="24"/>
                  </w:rPr>
                </m:ctrlPr>
              </m:dPr>
              <m:e>
                <m:r>
                  <w:rPr>
                    <w:rFonts w:ascii="Cambria Math" w:hAnsi="Cambria Math" w:cstheme="minorHAnsi"/>
                    <w:sz w:val="24"/>
                    <w:szCs w:val="24"/>
                  </w:rPr>
                  <m:t>i+j+1</m:t>
                </m:r>
              </m:e>
            </m:d>
          </m:den>
        </m:f>
      </m:oMath>
    </w:p>
    <w:p w14:paraId="264F72A4" w14:textId="77777777" w:rsidR="006537A6" w:rsidRPr="00237D1D" w:rsidRDefault="006537A6" w:rsidP="005E77D5">
      <w:pPr>
        <w:pStyle w:val="Heading2"/>
      </w:pPr>
      <w:r w:rsidRPr="00237D1D">
        <w:t>2.4 Probability Weighted Moments</w:t>
      </w:r>
    </w:p>
    <w:p w14:paraId="372EB71F" w14:textId="35D27446" w:rsidR="005E77D5" w:rsidRDefault="006537A6" w:rsidP="00237D1D">
      <w:pPr>
        <w:rPr>
          <w:rFonts w:cstheme="minorHAnsi"/>
          <w:sz w:val="24"/>
          <w:szCs w:val="24"/>
        </w:rPr>
      </w:pPr>
      <w:r w:rsidRPr="00237D1D">
        <w:rPr>
          <w:rFonts w:cstheme="minorHAnsi"/>
          <w:sz w:val="24"/>
          <w:szCs w:val="24"/>
        </w:rPr>
        <w:t xml:space="preserve">The probability weighted moments (PWM), first proposed by Greenwood </w:t>
      </w:r>
      <w:r w:rsidRPr="00237D1D">
        <w:rPr>
          <w:rFonts w:cstheme="minorHAnsi"/>
          <w:i/>
          <w:iCs/>
          <w:sz w:val="24"/>
          <w:szCs w:val="24"/>
        </w:rPr>
        <w:t>et al</w:t>
      </w:r>
      <w:r w:rsidRPr="00237D1D">
        <w:rPr>
          <w:rFonts w:cstheme="minorHAnsi"/>
          <w:sz w:val="24"/>
          <w:szCs w:val="24"/>
        </w:rPr>
        <w:t xml:space="preserve">. (1979), are expectations of certain functions of a random variable whose mean exists. The </w:t>
      </w:r>
      <m:oMath>
        <m:r>
          <w:rPr>
            <w:rFonts w:ascii="Cambria Math" w:hAnsi="Cambria Math" w:cstheme="minorHAnsi"/>
            <w:sz w:val="24"/>
            <w:szCs w:val="24"/>
          </w:rPr>
          <m:t>(p,q,r)</m:t>
        </m:r>
      </m:oMath>
      <w:r w:rsidRPr="00237D1D">
        <w:rPr>
          <w:rFonts w:cstheme="minorHAnsi"/>
          <w:i/>
          <w:iCs/>
          <w:sz w:val="24"/>
          <w:szCs w:val="24"/>
          <w:vertAlign w:val="superscript"/>
        </w:rPr>
        <w:t>th</w:t>
      </w:r>
      <w:r w:rsidRPr="00237D1D">
        <w:rPr>
          <w:rFonts w:cstheme="minorHAnsi"/>
          <w:i/>
          <w:iCs/>
          <w:sz w:val="24"/>
          <w:szCs w:val="24"/>
        </w:rPr>
        <w:t xml:space="preserve"> </w:t>
      </w:r>
      <w:r w:rsidRPr="00237D1D">
        <w:rPr>
          <w:rFonts w:cstheme="minorHAnsi"/>
          <w:sz w:val="24"/>
          <w:szCs w:val="24"/>
        </w:rPr>
        <w:t xml:space="preserve">PWM of </w:t>
      </w:r>
      <m:oMath>
        <m:r>
          <w:rPr>
            <w:rFonts w:ascii="Cambria Math" w:hAnsi="Cambria Math" w:cstheme="minorHAnsi"/>
            <w:sz w:val="24"/>
            <w:szCs w:val="24"/>
          </w:rPr>
          <m:t>T</m:t>
        </m:r>
      </m:oMath>
      <w:r w:rsidRPr="00237D1D">
        <w:rPr>
          <w:rFonts w:cstheme="minorHAnsi"/>
          <w:i/>
          <w:iCs/>
          <w:sz w:val="24"/>
          <w:szCs w:val="24"/>
        </w:rPr>
        <w:t xml:space="preserve"> </w:t>
      </w:r>
      <w:r w:rsidRPr="00237D1D">
        <w:rPr>
          <w:rFonts w:cstheme="minorHAnsi"/>
          <w:sz w:val="24"/>
          <w:szCs w:val="24"/>
        </w:rPr>
        <w:t>is defined by</w:t>
      </w:r>
    </w:p>
    <w:p w14:paraId="435C7BD0" w14:textId="19704F5D" w:rsidR="00BE1A10" w:rsidRPr="00BE1A10" w:rsidRDefault="005F1223" w:rsidP="00BE1A10">
      <w:pPr>
        <w:rPr>
          <w:rFonts w:cstheme="minorHAnsi"/>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p,q,r</m:t>
              </m:r>
            </m:sub>
          </m:sSub>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p</m:t>
                  </m:r>
                </m:sup>
              </m:sSup>
              <m:r>
                <w:rPr>
                  <w:rFonts w:ascii="Cambria Math" w:hAnsi="Cambria Math" w:cstheme="minorHAnsi"/>
                  <w:sz w:val="24"/>
                  <w:szCs w:val="24"/>
                </w:rPr>
                <m:t>F</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m:t>
                      </m:r>
                    </m:e>
                  </m:d>
                </m:e>
                <m:sup>
                  <m:r>
                    <w:rPr>
                      <w:rFonts w:ascii="Cambria Math" w:hAnsi="Cambria Math" w:cstheme="minorHAnsi"/>
                      <w:sz w:val="24"/>
                      <w:szCs w:val="24"/>
                    </w:rPr>
                    <m:t>q</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1-F</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r</m:t>
                  </m:r>
                </m:sup>
              </m:sSup>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 xml:space="preserve"> .</m:t>
          </m:r>
        </m:oMath>
      </m:oMathPara>
    </w:p>
    <w:p w14:paraId="4D5CB727" w14:textId="3BF5DA18" w:rsidR="00A358D1" w:rsidRDefault="006537A6" w:rsidP="00237D1D">
      <w:pPr>
        <w:rPr>
          <w:rFonts w:cstheme="minorHAnsi"/>
          <w:sz w:val="24"/>
          <w:szCs w:val="24"/>
        </w:rPr>
      </w:pPr>
      <w:r w:rsidRPr="00237D1D">
        <w:rPr>
          <w:rFonts w:cstheme="minorHAnsi"/>
          <w:sz w:val="24"/>
          <w:szCs w:val="24"/>
        </w:rPr>
        <w:t xml:space="preserve">From equation (7) the </w:t>
      </w:r>
      <w:r w:rsidRPr="00237D1D">
        <w:rPr>
          <w:rFonts w:cstheme="minorHAnsi"/>
          <w:i/>
          <w:iCs/>
          <w:sz w:val="24"/>
          <w:szCs w:val="24"/>
        </w:rPr>
        <w:t>s</w:t>
      </w:r>
      <w:r w:rsidRPr="00071E5D">
        <w:rPr>
          <w:rFonts w:cstheme="minorHAnsi"/>
          <w:i/>
          <w:iCs/>
          <w:sz w:val="24"/>
          <w:szCs w:val="24"/>
          <w:vertAlign w:val="superscript"/>
        </w:rPr>
        <w:t>th</w:t>
      </w:r>
      <w:r w:rsidRPr="00237D1D">
        <w:rPr>
          <w:rFonts w:cstheme="minorHAnsi"/>
          <w:i/>
          <w:iCs/>
          <w:sz w:val="24"/>
          <w:szCs w:val="24"/>
        </w:rPr>
        <w:t xml:space="preserve"> </w:t>
      </w:r>
      <w:r w:rsidRPr="00237D1D">
        <w:rPr>
          <w:rFonts w:cstheme="minorHAnsi"/>
          <w:sz w:val="24"/>
          <w:szCs w:val="24"/>
        </w:rPr>
        <w:t xml:space="preserve">moment of </w:t>
      </w:r>
      <m:oMath>
        <m:r>
          <w:rPr>
            <w:rFonts w:ascii="Cambria Math" w:hAnsi="Cambria Math" w:cstheme="minorHAnsi"/>
            <w:sz w:val="24"/>
            <w:szCs w:val="24"/>
          </w:rPr>
          <m:t>T</m:t>
        </m:r>
      </m:oMath>
      <w:r w:rsidRPr="00237D1D">
        <w:rPr>
          <w:rFonts w:cstheme="minorHAnsi"/>
          <w:i/>
          <w:iCs/>
          <w:sz w:val="24"/>
          <w:szCs w:val="24"/>
        </w:rPr>
        <w:t xml:space="preserve"> </w:t>
      </w:r>
      <w:r w:rsidRPr="00237D1D">
        <w:rPr>
          <w:rFonts w:cstheme="minorHAnsi"/>
          <w:sz w:val="24"/>
          <w:szCs w:val="24"/>
        </w:rPr>
        <w:t>can be written as</w:t>
      </w:r>
    </w:p>
    <w:p w14:paraId="2F3A4748" w14:textId="34E2919D" w:rsidR="006537A6" w:rsidRPr="00237D1D" w:rsidRDefault="00FE5E74" w:rsidP="00237D1D">
      <w:pPr>
        <w:rPr>
          <w:rFonts w:cstheme="minorHAnsi"/>
          <w:sz w:val="24"/>
          <w:szCs w:val="24"/>
        </w:rPr>
      </w:pPr>
      <m:oMathPara>
        <m:oMath>
          <m:r>
            <w:rPr>
              <w:rFonts w:ascii="Cambria Math" w:hAnsi="Cambria Math" w:cstheme="minorHAnsi"/>
              <w:sz w:val="24"/>
              <w:szCs w:val="24"/>
            </w:rPr>
            <m:t>E(</m:t>
          </m:r>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s</m:t>
              </m:r>
            </m:sup>
          </m:sSup>
          <m:r>
            <w:rPr>
              <w:rFonts w:ascii="Cambria Math" w:hAnsi="Cambria Math" w:cstheme="minorHAnsi"/>
              <w:sz w:val="24"/>
              <w:szCs w:val="24"/>
            </w:rPr>
            <m:t>)=</m:t>
          </m:r>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s</m:t>
                  </m:r>
                </m:sup>
              </m:sSup>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r>
                <w:rPr>
                  <w:rFonts w:ascii="Cambria Math" w:hAnsi="Cambria Math" w:cstheme="minorHAnsi"/>
                  <w:sz w:val="24"/>
                  <w:szCs w:val="24"/>
                </w:rPr>
                <m:t xml:space="preserve"> </m:t>
              </m:r>
              <m:d>
                <m:dPr>
                  <m:ctrlPr>
                    <w:rPr>
                      <w:rFonts w:ascii="Cambria Math" w:hAnsi="Cambria Math" w:cstheme="minorHAnsi"/>
                      <w:i/>
                      <w:iCs/>
                      <w:sz w:val="24"/>
                      <w:szCs w:val="24"/>
                    </w:rPr>
                  </m:ctrlPr>
                </m:dPr>
                <m:e>
                  <m:r>
                    <w:rPr>
                      <w:rFonts w:ascii="Cambria Math" w:hAnsi="Cambria Math" w:cstheme="minorHAnsi"/>
                      <w:sz w:val="24"/>
                      <w:szCs w:val="24"/>
                    </w:rPr>
                    <m:t>x;α,β</m:t>
                  </m:r>
                </m:e>
              </m:d>
              <m:r>
                <w:rPr>
                  <w:rFonts w:ascii="Cambria Math" w:hAnsi="Cambria Math" w:cstheme="minorHAnsi"/>
                  <w:sz w:val="24"/>
                  <w:szCs w:val="24"/>
                </w:rPr>
                <m:t>dx</m:t>
              </m:r>
            </m:e>
          </m:nary>
          <m:r>
            <w:rPr>
              <w:rFonts w:ascii="Cambria Math" w:hAnsi="Cambria Math" w:cstheme="minorHAnsi"/>
              <w:sz w:val="24"/>
              <w:szCs w:val="24"/>
            </w:rPr>
            <m:t>=</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e>
          </m:nary>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s</m:t>
                  </m:r>
                </m:sup>
              </m:sSup>
              <m:sSup>
                <m:sSupPr>
                  <m:ctrlPr>
                    <w:rPr>
                      <w:rFonts w:ascii="Cambria Math" w:hAnsi="Cambria Math" w:cstheme="minorHAnsi"/>
                      <w:i/>
                      <w:sz w:val="24"/>
                      <w:szCs w:val="24"/>
                    </w:rPr>
                  </m:ctrlPr>
                </m:sSupPr>
                <m:e>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r>
                    <w:rPr>
                      <w:rFonts w:ascii="Cambria Math" w:hAnsi="Cambria Math" w:cstheme="minorHAnsi"/>
                      <w:sz w:val="24"/>
                      <w:szCs w:val="24"/>
                    </w:rPr>
                    <m:t>(x;α)]</m:t>
                  </m:r>
                </m:e>
                <m:sup>
                  <m:r>
                    <w:rPr>
                      <w:rFonts w:ascii="Cambria Math" w:hAnsi="Cambria Math" w:cstheme="minorHAnsi"/>
                      <w:sz w:val="24"/>
                      <w:szCs w:val="24"/>
                    </w:rPr>
                    <m:t>i</m:t>
                  </m:r>
                </m:sup>
              </m:sSup>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r>
                <w:rPr>
                  <w:rFonts w:ascii="Cambria Math" w:hAnsi="Cambria Math" w:cstheme="minorHAnsi"/>
                  <w:sz w:val="24"/>
                  <w:szCs w:val="24"/>
                </w:rPr>
                <m:t>(x;α)dx</m:t>
              </m:r>
            </m:e>
          </m:nary>
          <m:r>
            <w:rPr>
              <w:rFonts w:ascii="Cambria Math" w:hAnsi="Cambria Math" w:cstheme="minorHAnsi"/>
              <w:sz w:val="24"/>
              <w:szCs w:val="24"/>
            </w:rPr>
            <m:t>=</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s,i,0</m:t>
                  </m:r>
                </m:sub>
              </m:sSub>
            </m:e>
          </m:nary>
          <m:r>
            <w:rPr>
              <w:rFonts w:ascii="Cambria Math" w:hAnsi="Cambria Math" w:cstheme="minorHAnsi"/>
              <w:sz w:val="24"/>
              <w:szCs w:val="24"/>
            </w:rPr>
            <m:t>.</m:t>
          </m:r>
        </m:oMath>
      </m:oMathPara>
    </w:p>
    <w:p w14:paraId="5817C6A7" w14:textId="747B6B2E" w:rsidR="006537A6" w:rsidRPr="00237D1D" w:rsidRDefault="006537A6" w:rsidP="00237D1D">
      <w:pPr>
        <w:rPr>
          <w:rFonts w:cstheme="minorHAnsi"/>
          <w:sz w:val="24"/>
          <w:szCs w:val="24"/>
        </w:rPr>
      </w:pPr>
      <w:r w:rsidRPr="00237D1D">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oMath>
      <w:r w:rsidR="00834E48">
        <w:rPr>
          <w:rFonts w:cstheme="minorHAnsi"/>
          <w:i/>
          <w:iCs/>
          <w:sz w:val="24"/>
          <w:szCs w:val="24"/>
        </w:rPr>
        <w:t xml:space="preserve"> </w:t>
      </w:r>
      <w:r w:rsidRPr="00237D1D">
        <w:rPr>
          <w:rFonts w:cstheme="minorHAnsi"/>
          <w:sz w:val="24"/>
          <w:szCs w:val="24"/>
        </w:rPr>
        <w:t xml:space="preserve">is the defined in section </w:t>
      </w:r>
      <w:proofErr w:type="gramStart"/>
      <w:r w:rsidRPr="00237D1D">
        <w:rPr>
          <w:rFonts w:cstheme="minorHAnsi"/>
          <w:sz w:val="24"/>
          <w:szCs w:val="24"/>
        </w:rPr>
        <w:t>2.1.</w:t>
      </w:r>
      <w:proofErr w:type="gramEnd"/>
      <w:r w:rsidRPr="00237D1D">
        <w:rPr>
          <w:rFonts w:cstheme="minorHAnsi"/>
          <w:sz w:val="24"/>
          <w:szCs w:val="24"/>
        </w:rPr>
        <w:t xml:space="preserve"> </w:t>
      </w:r>
      <w:proofErr w:type="gramStart"/>
      <w:r w:rsidRPr="00237D1D">
        <w:rPr>
          <w:rFonts w:cstheme="minorHAnsi"/>
          <w:sz w:val="24"/>
          <w:szCs w:val="24"/>
        </w:rPr>
        <w:t>Therefore</w:t>
      </w:r>
      <w:proofErr w:type="gramEnd"/>
      <w:r w:rsidRPr="00237D1D">
        <w:rPr>
          <w:rFonts w:cstheme="minorHAnsi"/>
          <w:sz w:val="24"/>
          <w:szCs w:val="24"/>
        </w:rPr>
        <w:t xml:space="preserve"> the PWMs of the PT-G can be expressed in terms of the linear</w:t>
      </w:r>
      <w:r w:rsidR="00834E48">
        <w:rPr>
          <w:rFonts w:cstheme="minorHAnsi"/>
          <w:sz w:val="24"/>
          <w:szCs w:val="24"/>
        </w:rPr>
        <w:t xml:space="preserve"> </w:t>
      </w:r>
      <w:r w:rsidRPr="00237D1D">
        <w:rPr>
          <w:rFonts w:cstheme="minorHAnsi"/>
          <w:sz w:val="24"/>
          <w:szCs w:val="24"/>
        </w:rPr>
        <w:t>combination of the PWMs of the T-G distributions.</w:t>
      </w:r>
    </w:p>
    <w:p w14:paraId="72D2346B" w14:textId="6AAE1996" w:rsidR="006537A6" w:rsidRPr="00237D1D" w:rsidRDefault="006537A6" w:rsidP="00237D1D">
      <w:pPr>
        <w:rPr>
          <w:rFonts w:cstheme="minorHAnsi"/>
          <w:sz w:val="24"/>
          <w:szCs w:val="24"/>
        </w:rPr>
      </w:pPr>
      <w:r w:rsidRPr="00237D1D">
        <w:rPr>
          <w:rFonts w:cstheme="minorHAnsi"/>
          <w:sz w:val="24"/>
          <w:szCs w:val="24"/>
        </w:rPr>
        <w:t>Proceeding similarly we can express</w:t>
      </w:r>
      <w:r w:rsidR="001E5A0B">
        <w:rPr>
          <w:rFonts w:cstheme="minorHAnsi"/>
          <w:sz w:val="24"/>
          <w:szCs w:val="24"/>
        </w:rPr>
        <w:t xml:space="preserve"> </w:t>
      </w:r>
      <w:r w:rsidRPr="00237D1D">
        <w:rPr>
          <w:rFonts w:cstheme="minorHAnsi"/>
          <w:i/>
          <w:iCs/>
          <w:sz w:val="24"/>
          <w:szCs w:val="24"/>
        </w:rPr>
        <w:t>s</w:t>
      </w:r>
      <w:r w:rsidRPr="001E5A0B">
        <w:rPr>
          <w:rFonts w:cstheme="minorHAnsi"/>
          <w:i/>
          <w:iCs/>
          <w:sz w:val="24"/>
          <w:szCs w:val="24"/>
          <w:vertAlign w:val="superscript"/>
        </w:rPr>
        <w:t>th</w:t>
      </w:r>
      <w:r w:rsidR="001E5A0B">
        <w:rPr>
          <w:rFonts w:cstheme="minorHAnsi"/>
          <w:i/>
          <w:iCs/>
          <w:sz w:val="24"/>
          <w:szCs w:val="24"/>
        </w:rPr>
        <w:t xml:space="preserve"> </w:t>
      </w:r>
      <w:r w:rsidRPr="00237D1D">
        <w:rPr>
          <w:rFonts w:cstheme="minorHAnsi"/>
          <w:sz w:val="24"/>
          <w:szCs w:val="24"/>
        </w:rPr>
        <w:t>moment of the</w:t>
      </w:r>
      <w:r w:rsidR="001E5A0B">
        <w:rPr>
          <w:rFonts w:cstheme="minorHAnsi"/>
          <w:sz w:val="24"/>
          <w:szCs w:val="24"/>
        </w:rPr>
        <w:t xml:space="preserve"> </w:t>
      </w:r>
      <w:r w:rsidRPr="00237D1D">
        <w:rPr>
          <w:rFonts w:cstheme="minorHAnsi"/>
          <w:i/>
          <w:iCs/>
          <w:sz w:val="24"/>
          <w:szCs w:val="24"/>
        </w:rPr>
        <w:t>r</w:t>
      </w:r>
      <w:r w:rsidRPr="001E5A0B">
        <w:rPr>
          <w:rFonts w:cstheme="minorHAnsi"/>
          <w:i/>
          <w:iCs/>
          <w:sz w:val="24"/>
          <w:szCs w:val="24"/>
          <w:vertAlign w:val="superscript"/>
        </w:rPr>
        <w:t>th</w:t>
      </w:r>
      <w:r w:rsidR="001E5A0B">
        <w:rPr>
          <w:rFonts w:cstheme="minorHAnsi"/>
          <w:i/>
          <w:iCs/>
          <w:sz w:val="24"/>
          <w:szCs w:val="24"/>
        </w:rPr>
        <w:t xml:space="preserve"> </w:t>
      </w:r>
      <w:r w:rsidRPr="00237D1D">
        <w:rPr>
          <w:rFonts w:cstheme="minorHAnsi"/>
          <w:sz w:val="24"/>
          <w:szCs w:val="24"/>
        </w:rPr>
        <w:t>order statistic</w:t>
      </w:r>
      <w:r w:rsidR="008B3EB2">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i:n</m:t>
            </m:r>
          </m:sub>
        </m:sSub>
      </m:oMath>
      <w:r w:rsidR="008B3EB2">
        <w:rPr>
          <w:rFonts w:cstheme="minorHAnsi"/>
          <w:i/>
          <w:iCs/>
          <w:sz w:val="24"/>
          <w:szCs w:val="24"/>
        </w:rPr>
        <w:t xml:space="preserve"> </w:t>
      </w:r>
      <w:r w:rsidRPr="00237D1D">
        <w:rPr>
          <w:rFonts w:cstheme="minorHAnsi"/>
          <w:sz w:val="24"/>
          <w:szCs w:val="24"/>
        </w:rPr>
        <w:t xml:space="preserve">a random sample of size </w:t>
      </w:r>
      <m:oMath>
        <m:r>
          <w:rPr>
            <w:rFonts w:ascii="Cambria Math" w:hAnsi="Cambria Math" w:cstheme="minorHAnsi"/>
            <w:sz w:val="24"/>
            <w:szCs w:val="24"/>
          </w:rPr>
          <m:t>n</m:t>
        </m:r>
      </m:oMath>
      <w:r w:rsidR="008B3EB2">
        <w:rPr>
          <w:rFonts w:cstheme="minorHAnsi"/>
          <w:sz w:val="24"/>
          <w:szCs w:val="24"/>
        </w:rPr>
        <w:t xml:space="preserve"> </w:t>
      </w:r>
      <w:r w:rsidRPr="00237D1D">
        <w:rPr>
          <w:rFonts w:cstheme="minorHAnsi"/>
          <w:sz w:val="24"/>
          <w:szCs w:val="24"/>
        </w:rPr>
        <w:t xml:space="preserve">from PT-G on using equation (10) as </w:t>
      </w:r>
      <m:oMath>
        <m:r>
          <w:rPr>
            <w:rFonts w:ascii="Cambria Math" w:hAnsi="Cambria Math" w:cstheme="minorHAnsi"/>
            <w:sz w:val="24"/>
            <w:szCs w:val="24"/>
          </w:rPr>
          <m:t>E(</m:t>
        </m:r>
        <m:sSubSup>
          <m:sSubSupPr>
            <m:ctrlPr>
              <w:rPr>
                <w:rFonts w:ascii="Cambria Math" w:hAnsi="Cambria Math" w:cstheme="minorHAnsi"/>
                <w: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i;n</m:t>
            </m:r>
          </m:sub>
          <m:sup>
            <m:r>
              <w:rPr>
                <w:rFonts w:ascii="Cambria Math" w:hAnsi="Cambria Math" w:cstheme="minorHAnsi"/>
                <w:sz w:val="24"/>
                <w:szCs w:val="24"/>
              </w:rPr>
              <m:t>s</m:t>
            </m:r>
          </m:sup>
        </m:sSubSup>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i,j=0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i,j</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Γ</m:t>
                </m:r>
              </m:e>
              <m:sub>
                <m:r>
                  <w:rPr>
                    <w:rFonts w:ascii="Cambria Math" w:hAnsi="Cambria Math" w:cstheme="minorHAnsi"/>
                    <w:sz w:val="24"/>
                    <w:szCs w:val="24"/>
                  </w:rPr>
                  <m:t>s,i+j,0</m:t>
                </m:r>
              </m:sub>
            </m:sSub>
          </m:e>
        </m:nary>
      </m:oMath>
      <w:r w:rsidRPr="00237D1D">
        <w:rPr>
          <w:rFonts w:cstheme="minorHAnsi"/>
          <w:sz w:val="24"/>
          <w:szCs w:val="24"/>
        </w:rPr>
        <w:t xml:space="preserve">, where </w:t>
      </w:r>
      <m:oMath>
        <m:sSub>
          <m:sSubPr>
            <m:ctrlPr>
              <w:rPr>
                <w:rFonts w:ascii="Cambria Math" w:hAnsi="Cambria Math" w:cstheme="minorHAnsi"/>
                <w:i/>
                <w:sz w:val="24"/>
                <w:szCs w:val="24"/>
              </w:rPr>
            </m:ctrlPr>
          </m:sSubPr>
          <m:e>
            <m:r>
              <w:rPr>
                <w:rFonts w:ascii="Cambria Math" w:hAnsi="Cambria Math" w:cstheme="minorHAnsi"/>
                <w:sz w:val="24"/>
                <w:szCs w:val="24"/>
              </w:rPr>
              <m:t>ψ</m:t>
            </m:r>
          </m:e>
          <m:sub>
            <m:r>
              <w:rPr>
                <w:rFonts w:ascii="Cambria Math" w:hAnsi="Cambria Math" w:cstheme="minorHAnsi"/>
                <w:sz w:val="24"/>
                <w:szCs w:val="24"/>
              </w:rPr>
              <m:t>i,j</m:t>
            </m:r>
          </m:sub>
        </m:sSub>
      </m:oMath>
      <w:r w:rsidRPr="00237D1D">
        <w:rPr>
          <w:rFonts w:cstheme="minorHAnsi"/>
          <w:i/>
          <w:iCs/>
          <w:sz w:val="24"/>
          <w:szCs w:val="24"/>
        </w:rPr>
        <w:t xml:space="preserve"> </w:t>
      </w:r>
      <w:r w:rsidRPr="00237D1D">
        <w:rPr>
          <w:rFonts w:cstheme="minorHAnsi"/>
          <w:sz w:val="24"/>
          <w:szCs w:val="24"/>
        </w:rPr>
        <w:t>defined in above.</w:t>
      </w:r>
    </w:p>
    <w:p w14:paraId="676C4321" w14:textId="77777777" w:rsidR="006537A6" w:rsidRPr="00237D1D" w:rsidRDefault="006537A6" w:rsidP="003536E9">
      <w:pPr>
        <w:pStyle w:val="Heading2"/>
      </w:pPr>
      <w:r w:rsidRPr="00237D1D">
        <w:t>2.5 Stress-Strength System Reliability</w:t>
      </w:r>
    </w:p>
    <w:p w14:paraId="01B62148" w14:textId="0DF3700B" w:rsidR="006537A6" w:rsidRPr="00237D1D" w:rsidRDefault="006537A6" w:rsidP="00237D1D">
      <w:pPr>
        <w:rPr>
          <w:rFonts w:cstheme="minorHAnsi"/>
          <w:sz w:val="24"/>
          <w:szCs w:val="24"/>
        </w:rPr>
      </w:pPr>
      <w:r w:rsidRPr="00237D1D">
        <w:rPr>
          <w:rFonts w:cstheme="minorHAnsi"/>
          <w:sz w:val="24"/>
          <w:szCs w:val="24"/>
        </w:rPr>
        <w:t xml:space="preserve">In stress-strength modeling </w:t>
      </w:r>
      <m:oMath>
        <m:r>
          <w:rPr>
            <w:rFonts w:ascii="Cambria Math" w:hAnsi="Cambria Math" w:cstheme="minorHAnsi"/>
            <w:sz w:val="24"/>
            <w:szCs w:val="24"/>
          </w:rPr>
          <m:t>R=P(</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&lt;</m:t>
        </m:r>
        <w:bookmarkStart w:id="2" w:name="_Hlk98750887"/>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w:bookmarkEnd w:id="2"/>
        <m:r>
          <w:rPr>
            <w:rFonts w:ascii="Cambria Math" w:hAnsi="Cambria Math" w:cstheme="minorHAnsi"/>
            <w:sz w:val="24"/>
            <w:szCs w:val="24"/>
          </w:rPr>
          <m:t>)</m:t>
        </m:r>
      </m:oMath>
      <w:r w:rsidRPr="00237D1D">
        <w:rPr>
          <w:rFonts w:cstheme="minorHAnsi"/>
          <w:sz w:val="24"/>
          <w:szCs w:val="24"/>
        </w:rPr>
        <w:t xml:space="preserve"> is a measure of component reliability of the system with random</w:t>
      </w:r>
      <w:r w:rsidR="003536E9">
        <w:rPr>
          <w:rFonts w:cstheme="minorHAnsi"/>
          <w:sz w:val="24"/>
          <w:szCs w:val="24"/>
        </w:rPr>
        <w:t xml:space="preserve"> </w:t>
      </w:r>
      <w:r w:rsidRPr="00237D1D">
        <w:rPr>
          <w:rFonts w:cstheme="minorHAnsi"/>
          <w:sz w:val="24"/>
          <w:szCs w:val="24"/>
        </w:rPr>
        <w:t>stress</w:t>
      </w:r>
      <w:r w:rsidR="00287B05">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oMath>
      <w:r w:rsidRPr="00237D1D">
        <w:rPr>
          <w:rFonts w:cstheme="minorHAnsi"/>
          <w:sz w:val="24"/>
          <w:szCs w:val="24"/>
        </w:rPr>
        <w:t xml:space="preserve"> and strength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237D1D">
        <w:rPr>
          <w:rFonts w:cstheme="minorHAnsi"/>
          <w:sz w:val="24"/>
          <w:szCs w:val="24"/>
        </w:rPr>
        <w:t xml:space="preserve">. It measures the probability that the systems strength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237D1D">
        <w:rPr>
          <w:rFonts w:cstheme="minorHAnsi"/>
          <w:sz w:val="24"/>
          <w:szCs w:val="24"/>
        </w:rPr>
        <w:t xml:space="preserve"> is greater than environmental stress</w:t>
      </w:r>
      <w:r w:rsidR="00287B05">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oMath>
      <w:r w:rsidRPr="00237D1D">
        <w:rPr>
          <w:rFonts w:cstheme="minorHAnsi"/>
          <w:sz w:val="24"/>
          <w:szCs w:val="24"/>
        </w:rPr>
        <w:t xml:space="preserve"> applied on that system. The probability of failure of a system is based on the probability of stress exceeding strength, </w:t>
      </w:r>
      <w:proofErr w:type="gramStart"/>
      <w:r w:rsidRPr="00237D1D">
        <w:rPr>
          <w:rFonts w:cstheme="minorHAnsi"/>
          <w:sz w:val="24"/>
          <w:szCs w:val="24"/>
        </w:rPr>
        <w:t>whereas,</w:t>
      </w:r>
      <w:proofErr w:type="gramEnd"/>
      <w:r w:rsidRPr="00237D1D">
        <w:rPr>
          <w:rFonts w:cstheme="minorHAnsi"/>
          <w:sz w:val="24"/>
          <w:szCs w:val="24"/>
        </w:rPr>
        <w:t xml:space="preserve"> the reliability of the system is the reversed probability. the system reliability is given by</w:t>
      </w:r>
    </w:p>
    <w:p w14:paraId="1A561203" w14:textId="0F5FD066" w:rsidR="00BA277E" w:rsidRPr="00BA277E" w:rsidRDefault="00EE39DE" w:rsidP="00BA277E">
      <w:pPr>
        <w:rPr>
          <w:rFonts w:cstheme="minorHAnsi"/>
          <w:i/>
          <w:iCs/>
          <w:sz w:val="24"/>
          <w:szCs w:val="24"/>
        </w:rPr>
      </w:pPr>
      <m:oMathPara>
        <m:oMath>
          <m:r>
            <w:rPr>
              <w:rFonts w:ascii="Cambria Math" w:hAnsi="Cambria Math" w:cstheme="minorHAnsi"/>
              <w:sz w:val="24"/>
              <w:szCs w:val="24"/>
            </w:rPr>
            <m:t>R=P</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&lt;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Stress&lt;Strength</m:t>
              </m:r>
            </m:e>
          </m:d>
          <m:r>
            <w:rPr>
              <w:rFonts w:ascii="Cambria Math" w:hAnsi="Cambria Math" w:cstheme="minorHAnsi"/>
              <w:sz w:val="24"/>
              <w:szCs w:val="24"/>
            </w:rPr>
            <m:t>=</m:t>
          </m:r>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Stress</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Strength</m:t>
                  </m:r>
                </m:sub>
              </m:sSub>
              <m:r>
                <w:rPr>
                  <w:rFonts w:ascii="Cambria Math" w:hAnsi="Cambria Math" w:cstheme="minorHAnsi"/>
                  <w:sz w:val="24"/>
                  <w:szCs w:val="24"/>
                </w:rPr>
                <m:t>(x)dx</m:t>
              </m:r>
            </m:e>
          </m:nary>
        </m:oMath>
      </m:oMathPara>
    </w:p>
    <w:p w14:paraId="4EC0D56B" w14:textId="5319D6D8" w:rsidR="006537A6" w:rsidRPr="00237D1D" w:rsidRDefault="006537A6" w:rsidP="00237D1D">
      <w:pPr>
        <w:rPr>
          <w:rFonts w:cstheme="minorHAnsi"/>
          <w:sz w:val="24"/>
          <w:szCs w:val="24"/>
        </w:rPr>
      </w:pPr>
      <w:r w:rsidRPr="00237D1D">
        <w:rPr>
          <w:rFonts w:cstheme="minorHAnsi"/>
          <w:sz w:val="24"/>
          <w:szCs w:val="24"/>
        </w:rPr>
        <w:t>Let</w:t>
      </w:r>
      <w:r w:rsidR="00EE39DE">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oMath>
      <w:r w:rsidRPr="00237D1D">
        <w:rPr>
          <w:rFonts w:cstheme="minorHAnsi"/>
          <w:sz w:val="24"/>
          <w:szCs w:val="24"/>
        </w:rPr>
        <w:t xml:space="preserve"> and</w:t>
      </w:r>
      <w:r w:rsidR="00EE39DE">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237D1D">
        <w:rPr>
          <w:rFonts w:cstheme="minorHAnsi"/>
          <w:sz w:val="24"/>
          <w:szCs w:val="24"/>
        </w:rPr>
        <w:t xml:space="preserve"> be two independent random variables with </w:t>
      </w:r>
      <m:oMath>
        <m:r>
          <m:rPr>
            <m:sty m:val="p"/>
          </m:rPr>
          <w:rPr>
            <w:rFonts w:ascii="Cambria Math" w:hAnsi="Cambria Math" w:cstheme="minorHAnsi"/>
            <w:sz w:val="24"/>
            <w:szCs w:val="24"/>
          </w:rPr>
          <m:t>PT-G</m:t>
        </m:r>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r>
          <w:rPr>
            <w:rFonts w:ascii="Cambria Math" w:hAnsi="Cambria Math" w:cstheme="minorHAnsi"/>
            <w:sz w:val="24"/>
            <w:szCs w:val="24"/>
          </w:rPr>
          <m:t>)</m:t>
        </m:r>
      </m:oMath>
      <w:r w:rsidRPr="00237D1D">
        <w:rPr>
          <w:rFonts w:cstheme="minorHAnsi"/>
          <w:sz w:val="24"/>
          <w:szCs w:val="24"/>
        </w:rPr>
        <w:t xml:space="preserve"> and </w:t>
      </w:r>
      <m:oMath>
        <m:r>
          <m:rPr>
            <m:sty m:val="p"/>
          </m:rPr>
          <w:rPr>
            <w:rFonts w:ascii="Cambria Math" w:hAnsi="Cambria Math" w:cstheme="minorHAnsi"/>
            <w:sz w:val="24"/>
            <w:szCs w:val="24"/>
          </w:rPr>
          <m:t>PT-G</m:t>
        </m:r>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2</m:t>
            </m:r>
          </m:sub>
        </m:sSub>
        <m:r>
          <w:rPr>
            <w:rFonts w:ascii="Cambria Math" w:hAnsi="Cambria Math" w:cstheme="minorHAnsi"/>
            <w:sz w:val="24"/>
            <w:szCs w:val="24"/>
          </w:rPr>
          <m:t>)</m:t>
        </m:r>
      </m:oMath>
      <w:r w:rsidRPr="00237D1D">
        <w:rPr>
          <w:rFonts w:cstheme="minorHAnsi"/>
          <w:sz w:val="24"/>
          <w:szCs w:val="24"/>
        </w:rPr>
        <w:t xml:space="preserve"> distributions</w:t>
      </w:r>
      <w:r w:rsidR="00012BAD">
        <w:rPr>
          <w:rFonts w:cstheme="minorHAnsi"/>
          <w:sz w:val="24"/>
          <w:szCs w:val="24"/>
        </w:rPr>
        <w:t xml:space="preserve"> </w:t>
      </w:r>
      <w:r w:rsidRPr="00237D1D">
        <w:rPr>
          <w:rFonts w:cstheme="minorHAnsi"/>
          <w:sz w:val="24"/>
          <w:szCs w:val="24"/>
        </w:rPr>
        <w:t>respectively. Then we have</w:t>
      </w:r>
    </w:p>
    <w:p w14:paraId="577307DC" w14:textId="7C13B660" w:rsidR="004A6125" w:rsidRDefault="00565E42" w:rsidP="00237D1D">
      <w:pPr>
        <w:rPr>
          <w:rFonts w:cstheme="minorHAnsi"/>
          <w:sz w:val="24"/>
          <w:szCs w:val="24"/>
        </w:rPr>
      </w:pPr>
      <m:oMathPara>
        <m:oMath>
          <m:r>
            <w:rPr>
              <w:rFonts w:ascii="Cambria Math" w:hAnsi="Cambria Math" w:cstheme="minorHAnsi"/>
              <w:sz w:val="24"/>
              <w:szCs w:val="24"/>
            </w:rPr>
            <m:t>R=</m:t>
          </m:r>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e>
              </m:d>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r>
                <w:rPr>
                  <w:rFonts w:ascii="Cambria Math" w:hAnsi="Cambria Math" w:cstheme="minorHAnsi"/>
                  <w:sz w:val="24"/>
                  <w:szCs w:val="24"/>
                </w:rPr>
                <m:t>dx</m:t>
              </m:r>
            </m:e>
          </m:nary>
          <m:r>
            <w:rPr>
              <w:rFonts w:ascii="Cambria Math" w:hAnsi="Cambria Math" w:cstheme="minorHAnsi"/>
              <w:sz w:val="24"/>
              <w:szCs w:val="24"/>
            </w:rPr>
            <m:t>.</m:t>
          </m:r>
        </m:oMath>
      </m:oMathPara>
    </w:p>
    <w:p w14:paraId="3622C46C" w14:textId="4FED34E4" w:rsidR="006537A6" w:rsidRPr="00237D1D" w:rsidRDefault="006537A6" w:rsidP="00237D1D">
      <w:pPr>
        <w:rPr>
          <w:rFonts w:cstheme="minorHAnsi"/>
          <w:sz w:val="24"/>
          <w:szCs w:val="24"/>
        </w:rPr>
      </w:pPr>
      <w:r w:rsidRPr="00237D1D">
        <w:rPr>
          <w:rFonts w:cstheme="minorHAnsi"/>
          <w:sz w:val="24"/>
          <w:szCs w:val="24"/>
        </w:rPr>
        <w:t>Note that the pdf and cdf of</w:t>
      </w:r>
      <w:r w:rsidR="00C8523F">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oMath>
      <w:r w:rsidRPr="00237D1D">
        <w:rPr>
          <w:rFonts w:cstheme="minorHAnsi"/>
          <w:sz w:val="24"/>
          <w:szCs w:val="24"/>
        </w:rPr>
        <w:t xml:space="preserve"> and</w:t>
      </w:r>
      <w:r w:rsidR="00C8523F">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00C8523F" w:rsidRPr="00237D1D">
        <w:rPr>
          <w:rFonts w:cstheme="minorHAnsi"/>
          <w:sz w:val="24"/>
          <w:szCs w:val="24"/>
        </w:rPr>
        <w:t xml:space="preserve"> are given by</w:t>
      </w:r>
    </w:p>
    <w:p w14:paraId="3D9D5657" w14:textId="119F4FE8" w:rsidR="00B74C59"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1</m:t>
                  </m:r>
                </m:sub>
              </m:sSub>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1</m:t>
                              </m:r>
                            </m:sub>
                          </m:sSub>
                        </m:e>
                      </m:d>
                    </m:e>
                  </m:d>
                </m:e>
                <m:sup>
                  <m:r>
                    <w:rPr>
                      <w:rFonts w:ascii="Cambria Math" w:hAnsi="Cambria Math" w:cstheme="minorHAnsi"/>
                      <w:sz w:val="24"/>
                      <w:szCs w:val="24"/>
                    </w:rPr>
                    <m:t>i</m:t>
                  </m:r>
                </m:sup>
              </m:sSup>
            </m:e>
          </m:nary>
          <m: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sSubSup>
                <m:sSubSupPr>
                  <m:ctrlPr>
                    <w:rPr>
                      <w:rFonts w:ascii="Cambria Math" w:hAnsi="Cambria Math" w:cstheme="minorHAnsi"/>
                      <w:i/>
                      <w:sz w:val="24"/>
                      <w:szCs w:val="24"/>
                    </w:rPr>
                  </m:ctrlPr>
                </m:sSubSupPr>
                <m:e>
                  <m:r>
                    <w:rPr>
                      <w:rFonts w:ascii="Cambria Math" w:hAnsi="Cambria Math" w:cstheme="minorHAnsi"/>
                      <w:sz w:val="24"/>
                      <w:szCs w:val="24"/>
                    </w:rPr>
                    <m:t>ξ</m:t>
                  </m:r>
                </m:e>
                <m:sub>
                  <m:r>
                    <w:rPr>
                      <w:rFonts w:ascii="Cambria Math" w:hAnsi="Cambria Math" w:cstheme="minorHAnsi"/>
                      <w:sz w:val="24"/>
                      <w:szCs w:val="24"/>
                    </w:rPr>
                    <m:t>j</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2</m:t>
                              </m:r>
                            </m:sub>
                          </m:sSub>
                        </m:e>
                      </m:d>
                    </m:e>
                  </m:d>
                </m:e>
                <m:sup>
                  <m:r>
                    <w:rPr>
                      <w:rFonts w:ascii="Cambria Math" w:hAnsi="Cambria Math" w:cstheme="minorHAnsi"/>
                      <w:sz w:val="24"/>
                      <w:szCs w:val="24"/>
                    </w:rPr>
                    <m:t>j</m:t>
                  </m:r>
                </m:sup>
              </m:sSup>
            </m:e>
          </m:nary>
          <m:r>
            <w:rPr>
              <w:rFonts w:ascii="Cambria Math" w:hAnsi="Cambria Math" w:cstheme="minorHAnsi"/>
              <w:sz w:val="24"/>
              <w:szCs w:val="24"/>
            </w:rPr>
            <m:t>.</m:t>
          </m:r>
        </m:oMath>
      </m:oMathPara>
    </w:p>
    <w:p w14:paraId="27C52668" w14:textId="3E67B249" w:rsidR="003639F4" w:rsidRDefault="00452BAE" w:rsidP="00237D1D">
      <w:pPr>
        <w:rPr>
          <w:rFonts w:cstheme="minorHAnsi"/>
          <w:sz w:val="24"/>
          <w:szCs w:val="24"/>
        </w:rPr>
      </w:pPr>
      <w:r w:rsidRPr="00237D1D">
        <w:rPr>
          <w:rFonts w:cstheme="minorHAnsi"/>
          <w:sz w:val="24"/>
          <w:szCs w:val="24"/>
        </w:rPr>
        <w:t>Thus</w:t>
      </w:r>
    </w:p>
    <w:p w14:paraId="38BDBD4B" w14:textId="032D5C1F" w:rsidR="00452BAE" w:rsidRPr="00237D1D" w:rsidRDefault="006D21CC" w:rsidP="00237D1D">
      <w:pPr>
        <w:rPr>
          <w:rFonts w:cstheme="minorHAnsi"/>
          <w:i/>
          <w:iCs/>
          <w:sz w:val="24"/>
          <w:szCs w:val="24"/>
        </w:rPr>
      </w:pPr>
      <m:oMathPara>
        <m:oMath>
          <m:r>
            <w:rPr>
              <w:rFonts w:ascii="Cambria Math" w:hAnsi="Cambria Math" w:cstheme="minorHAnsi"/>
              <w:sz w:val="24"/>
              <w:szCs w:val="24"/>
            </w:rPr>
            <m:t>R=</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sSubSup>
                <m:sSubSupPr>
                  <m:ctrlPr>
                    <w:rPr>
                      <w:rFonts w:ascii="Cambria Math" w:hAnsi="Cambria Math" w:cstheme="minorHAnsi"/>
                      <w:i/>
                      <w:iCs/>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sSubSup>
                <m:sSubSupPr>
                  <m:ctrlPr>
                    <w:rPr>
                      <w:rFonts w:ascii="Cambria Math" w:hAnsi="Cambria Math" w:cstheme="minorHAnsi"/>
                      <w:i/>
                      <w:sz w:val="24"/>
                      <w:szCs w:val="24"/>
                    </w:rPr>
                  </m:ctrlPr>
                </m:sSubSupPr>
                <m:e>
                  <m:r>
                    <w:rPr>
                      <w:rFonts w:ascii="Cambria Math" w:hAnsi="Cambria Math" w:cstheme="minorHAnsi"/>
                      <w:sz w:val="24"/>
                      <w:szCs w:val="24"/>
                    </w:rPr>
                    <m:t>ξ</m:t>
                  </m:r>
                </m:e>
                <m:sub>
                  <m:r>
                    <w:rPr>
                      <w:rFonts w:ascii="Cambria Math" w:hAnsi="Cambria Math" w:cstheme="minorHAnsi"/>
                      <w:sz w:val="24"/>
                      <w:szCs w:val="24"/>
                    </w:rPr>
                    <m:t>j</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e>
          </m:nary>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1</m:t>
                      </m:r>
                    </m:sub>
                  </m:sSub>
                </m:e>
              </m:d>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1</m:t>
                              </m:r>
                            </m:sub>
                          </m:sSub>
                        </m:e>
                      </m:d>
                    </m:e>
                  </m:d>
                </m:e>
                <m:sup>
                  <m:r>
                    <w:rPr>
                      <w:rFonts w:ascii="Cambria Math" w:hAnsi="Cambria Math" w:cstheme="minorHAnsi"/>
                      <w:sz w:val="24"/>
                      <w:szCs w:val="24"/>
                    </w:rPr>
                    <m:t>i</m:t>
                  </m:r>
                </m:sup>
              </m:sSup>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2</m:t>
                          </m:r>
                        </m:sub>
                      </m:sSub>
                      <m:r>
                        <w:rPr>
                          <w:rFonts w:ascii="Cambria Math" w:hAnsi="Cambria Math" w:cstheme="minorHAnsi"/>
                          <w:sz w:val="24"/>
                          <w:szCs w:val="24"/>
                        </w:rPr>
                        <m:t>))</m:t>
                      </m:r>
                    </m:e>
                  </m:d>
                </m:e>
                <m:sup>
                  <m:r>
                    <w:rPr>
                      <w:rFonts w:ascii="Cambria Math" w:hAnsi="Cambria Math" w:cstheme="minorHAnsi"/>
                      <w:sz w:val="24"/>
                      <w:szCs w:val="24"/>
                    </w:rPr>
                    <m:t>j</m:t>
                  </m:r>
                </m:sup>
              </m:sSup>
              <m:r>
                <w:rPr>
                  <w:rFonts w:ascii="Cambria Math" w:hAnsi="Cambria Math" w:cstheme="minorHAnsi"/>
                  <w:sz w:val="24"/>
                  <w:szCs w:val="24"/>
                </w:rPr>
                <m:t>dx</m:t>
              </m:r>
            </m:e>
          </m:nary>
          <m:r>
            <w:rPr>
              <w:rFonts w:ascii="Cambria Math" w:hAnsi="Cambria Math" w:cstheme="minorHAnsi"/>
              <w:sz w:val="24"/>
              <w:szCs w:val="24"/>
            </w:rPr>
            <m:t>,</m:t>
          </m:r>
        </m:oMath>
      </m:oMathPara>
    </w:p>
    <w:p w14:paraId="14322CA2" w14:textId="66591D67" w:rsidR="00024DBC" w:rsidRPr="0071426F" w:rsidRDefault="00452BAE" w:rsidP="00237D1D">
      <w:pPr>
        <w:rPr>
          <w:rFonts w:cstheme="minorHAnsi"/>
          <w:sz w:val="24"/>
          <w:szCs w:val="24"/>
        </w:rPr>
      </w:pPr>
      <w:proofErr w:type="gramStart"/>
      <w:r w:rsidRPr="00237D1D">
        <w:rPr>
          <w:rFonts w:cstheme="minorHAnsi"/>
          <w:sz w:val="24"/>
          <w:szCs w:val="24"/>
        </w:rPr>
        <w:t>where</w:t>
      </w:r>
      <w:proofErr w:type="gramEnd"/>
    </w:p>
    <w:p w14:paraId="67634540" w14:textId="3300100A" w:rsidR="00452BAE" w:rsidRPr="00237D1D" w:rsidRDefault="005F1223" w:rsidP="00237D1D">
      <w:pPr>
        <w:rPr>
          <w:rFonts w:cstheme="minorHAnsi"/>
          <w:sz w:val="24"/>
          <w:szCs w:val="24"/>
        </w:rPr>
      </w:pPr>
      <m:oMath>
        <m:sSubSup>
          <m:sSubSupPr>
            <m:ctrlPr>
              <w:rPr>
                <w:rFonts w:ascii="Cambria Math" w:hAnsi="Cambria Math" w:cstheme="minorHAnsi"/>
                <w:i/>
                <w:iCs/>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sSubSup>
              <m:sSubSupPr>
                <m:ctrlPr>
                  <w:rPr>
                    <w:rFonts w:ascii="Cambria Math" w:hAnsi="Cambria Math" w:cstheme="minorHAnsi"/>
                    <w:i/>
                    <w:iCs/>
                    <w:sz w:val="24"/>
                    <w:szCs w:val="24"/>
                  </w:rPr>
                </m:ctrlPr>
              </m:sSubSupPr>
              <m:e>
                <m:r>
                  <w:rPr>
                    <w:rFonts w:ascii="Cambria Math" w:hAnsi="Cambria Math" w:cstheme="minorHAnsi"/>
                    <w:sz w:val="24"/>
                    <w:szCs w:val="24"/>
                  </w:rPr>
                  <m:t>β</m:t>
                </m:r>
              </m:e>
              <m:sub>
                <m:r>
                  <w:rPr>
                    <w:rFonts w:ascii="Cambria Math" w:hAnsi="Cambria Math" w:cstheme="minorHAnsi"/>
                    <w:sz w:val="24"/>
                    <w:szCs w:val="24"/>
                  </w:rPr>
                  <m:t>1</m:t>
                </m:r>
              </m:sub>
              <m:sup>
                <m:r>
                  <w:rPr>
                    <w:rFonts w:ascii="Cambria Math" w:hAnsi="Cambria Math" w:cstheme="minorHAnsi"/>
                    <w:sz w:val="24"/>
                    <w:szCs w:val="24"/>
                  </w:rPr>
                  <m:t>i+1</m:t>
                </m:r>
              </m:sup>
            </m:sSubSup>
          </m:num>
          <m:den>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sup>
                </m:sSup>
              </m:e>
            </m:d>
            <m:r>
              <w:rPr>
                <w:rFonts w:ascii="Cambria Math" w:hAnsi="Cambria Math" w:cstheme="minorHAnsi"/>
                <w:sz w:val="24"/>
                <w:szCs w:val="24"/>
              </w:rPr>
              <m:t>i!</m:t>
            </m:r>
          </m:den>
        </m:f>
      </m:oMath>
      <w:r w:rsidR="00024DBC">
        <w:rPr>
          <w:rFonts w:cstheme="minorHAnsi"/>
          <w:sz w:val="24"/>
          <w:szCs w:val="24"/>
        </w:rPr>
        <w:t xml:space="preserve"> </w:t>
      </w:r>
      <w:r w:rsidR="00452BAE" w:rsidRPr="00237D1D">
        <w:rPr>
          <w:rFonts w:cstheme="minorHAnsi"/>
          <w:sz w:val="24"/>
          <w:szCs w:val="24"/>
        </w:rPr>
        <w:t xml:space="preserve">and </w:t>
      </w:r>
      <m:oMath>
        <m:sSubSup>
          <m:sSubSupPr>
            <m:ctrlPr>
              <w:rPr>
                <w:rFonts w:ascii="Cambria Math" w:hAnsi="Cambria Math" w:cstheme="minorHAnsi"/>
                <w:i/>
                <w:iCs/>
                <w:sz w:val="24"/>
                <w:szCs w:val="24"/>
              </w:rPr>
            </m:ctrlPr>
          </m:sSubSupPr>
          <m:e>
            <m:r>
              <w:rPr>
                <w:rFonts w:ascii="Cambria Math" w:hAnsi="Cambria Math" w:cstheme="minorHAnsi"/>
                <w:sz w:val="24"/>
                <w:szCs w:val="24"/>
              </w:rPr>
              <m:t>ξ</m:t>
            </m:r>
          </m:e>
          <m:sub>
            <m:r>
              <w:rPr>
                <w:rFonts w:ascii="Cambria Math" w:hAnsi="Cambria Math" w:cstheme="minorHAnsi"/>
                <w:sz w:val="24"/>
                <w:szCs w:val="24"/>
              </w:rPr>
              <m:t>i</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w:rPr>
                    <w:rFonts w:ascii="Cambria Math" w:hAnsi="Cambria Math" w:cstheme="minorHAnsi"/>
                    <w:sz w:val="24"/>
                    <w:szCs w:val="24"/>
                  </w:rPr>
                  <m:t>j+i</m:t>
                </m:r>
              </m:sup>
            </m:sSup>
            <m:sSubSup>
              <m:sSubSupPr>
                <m:ctrlPr>
                  <w:rPr>
                    <w:rFonts w:ascii="Cambria Math" w:hAnsi="Cambria Math" w:cstheme="minorHAnsi"/>
                    <w:i/>
                    <w:iCs/>
                    <w:sz w:val="24"/>
                    <w:szCs w:val="24"/>
                  </w:rPr>
                </m:ctrlPr>
              </m:sSubSupPr>
              <m:e>
                <m:r>
                  <w:rPr>
                    <w:rFonts w:ascii="Cambria Math" w:hAnsi="Cambria Math" w:cstheme="minorHAnsi"/>
                    <w:sz w:val="24"/>
                    <w:szCs w:val="24"/>
                  </w:rPr>
                  <m:t>β</m:t>
                </m:r>
              </m:e>
              <m:sub>
                <m:r>
                  <w:rPr>
                    <w:rFonts w:ascii="Cambria Math" w:hAnsi="Cambria Math" w:cstheme="minorHAnsi"/>
                    <w:sz w:val="24"/>
                    <w:szCs w:val="24"/>
                  </w:rPr>
                  <m:t>2</m:t>
                </m:r>
              </m:sub>
              <m:sup>
                <m:r>
                  <w:rPr>
                    <w:rFonts w:ascii="Cambria Math" w:hAnsi="Cambria Math" w:cstheme="minorHAnsi"/>
                    <w:sz w:val="24"/>
                    <w:szCs w:val="24"/>
                  </w:rPr>
                  <m:t>j</m:t>
                </m:r>
              </m:sup>
            </m:sSubSup>
          </m:num>
          <m:den>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sup>
                </m:sSup>
              </m:e>
            </m:d>
            <m:r>
              <w:rPr>
                <w:rFonts w:ascii="Cambria Math" w:hAnsi="Cambria Math" w:cstheme="minorHAnsi"/>
                <w:sz w:val="24"/>
                <w:szCs w:val="24"/>
              </w:rPr>
              <m:t>j!</m:t>
            </m:r>
          </m:den>
        </m:f>
        <m:r>
          <w:rPr>
            <w:rFonts w:ascii="Cambria Math" w:hAnsi="Cambria Math" w:cstheme="minorHAnsi"/>
            <w:sz w:val="24"/>
            <w:szCs w:val="24"/>
          </w:rPr>
          <m:t>.</m:t>
        </m:r>
      </m:oMath>
    </w:p>
    <w:p w14:paraId="666499EA" w14:textId="77777777" w:rsidR="00452BAE" w:rsidRPr="00237D1D" w:rsidRDefault="00452BAE" w:rsidP="0074680F">
      <w:pPr>
        <w:pStyle w:val="Heading2"/>
      </w:pPr>
      <w:r w:rsidRPr="00237D1D">
        <w:t>2.6 Residual Life and Reversed Residual Life</w:t>
      </w:r>
    </w:p>
    <w:p w14:paraId="19F28BAF" w14:textId="0A8A3853" w:rsidR="00452BAE" w:rsidRPr="00237D1D" w:rsidRDefault="00452BAE" w:rsidP="00237D1D">
      <w:pPr>
        <w:rPr>
          <w:rFonts w:cstheme="minorHAnsi"/>
          <w:sz w:val="24"/>
          <w:szCs w:val="24"/>
        </w:rPr>
      </w:pPr>
      <w:r w:rsidRPr="00237D1D">
        <w:rPr>
          <w:rFonts w:cstheme="minorHAnsi"/>
          <w:sz w:val="24"/>
          <w:szCs w:val="24"/>
        </w:rPr>
        <w:t xml:space="preserve">Let </w:t>
      </w:r>
      <w:r w:rsidRPr="00237D1D">
        <w:rPr>
          <w:rFonts w:cstheme="minorHAnsi"/>
          <w:i/>
          <w:iCs/>
          <w:sz w:val="24"/>
          <w:szCs w:val="24"/>
        </w:rPr>
        <w:t xml:space="preserve">X </w:t>
      </w:r>
      <w:r w:rsidRPr="00237D1D">
        <w:rPr>
          <w:rFonts w:cstheme="minorHAnsi"/>
          <w:sz w:val="24"/>
          <w:szCs w:val="24"/>
        </w:rPr>
        <w:t>be a PT-G random variable with cdf in (6). The</w:t>
      </w:r>
      <w:r w:rsidR="0030548E">
        <w:rPr>
          <w:rFonts w:cstheme="minorHAnsi"/>
          <w:sz w:val="24"/>
          <w:szCs w:val="24"/>
        </w:rPr>
        <w:t xml:space="preserve"> </w:t>
      </w:r>
      <w:r w:rsidRPr="00237D1D">
        <w:rPr>
          <w:rFonts w:cstheme="minorHAnsi"/>
          <w:i/>
          <w:iCs/>
          <w:sz w:val="24"/>
          <w:szCs w:val="24"/>
        </w:rPr>
        <w:t>n</w:t>
      </w:r>
      <w:r w:rsidRPr="0030548E">
        <w:rPr>
          <w:rFonts w:cstheme="minorHAnsi"/>
          <w:i/>
          <w:iCs/>
          <w:sz w:val="24"/>
          <w:szCs w:val="24"/>
          <w:vertAlign w:val="superscript"/>
        </w:rPr>
        <w:t>th</w:t>
      </w:r>
      <w:r w:rsidR="0030548E">
        <w:rPr>
          <w:rFonts w:cstheme="minorHAnsi"/>
          <w:i/>
          <w:iCs/>
          <w:sz w:val="24"/>
          <w:szCs w:val="24"/>
        </w:rPr>
        <w:t xml:space="preserve"> </w:t>
      </w:r>
      <w:r w:rsidRPr="00237D1D">
        <w:rPr>
          <w:rFonts w:cstheme="minorHAnsi"/>
          <w:sz w:val="24"/>
          <w:szCs w:val="24"/>
        </w:rPr>
        <w:t>moment of the residual life, say</w:t>
      </w:r>
      <w:r w:rsidR="00E1044D">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r>
          <w:rPr>
            <w:rFonts w:ascii="Cambria Math" w:hAnsi="Cambria Math" w:cstheme="minorHAnsi"/>
            <w:sz w:val="24"/>
            <w:szCs w:val="24"/>
          </w:rPr>
          <m:t>(t)=E[</m:t>
        </m:r>
        <m:sSup>
          <m:sSupPr>
            <m:ctrlPr>
              <w:rPr>
                <w:rFonts w:ascii="Cambria Math" w:hAnsi="Cambria Math" w:cstheme="minorHAnsi"/>
                <w:i/>
                <w:sz w:val="24"/>
                <w:szCs w:val="24"/>
              </w:rPr>
            </m:ctrlPr>
          </m:sSupPr>
          <m:e>
            <m:r>
              <w:rPr>
                <w:rFonts w:ascii="Cambria Math" w:hAnsi="Cambria Math" w:cstheme="minorHAnsi"/>
                <w:sz w:val="24"/>
                <w:szCs w:val="24"/>
              </w:rPr>
              <m:t>(X-t)</m:t>
            </m:r>
          </m:e>
          <m:sup>
            <m:r>
              <w:rPr>
                <w:rFonts w:ascii="Cambria Math" w:hAnsi="Cambria Math" w:cstheme="minorHAnsi"/>
                <w:sz w:val="24"/>
                <w:szCs w:val="24"/>
              </w:rPr>
              <m:t>n</m:t>
            </m:r>
          </m:sup>
        </m:sSup>
        <m:r>
          <w:rPr>
            <w:rFonts w:ascii="Cambria Math" w:hAnsi="Cambria Math" w:cstheme="minorHAnsi"/>
            <w:sz w:val="24"/>
            <w:szCs w:val="24"/>
          </w:rPr>
          <m:t>/X&gt;t], n=1, 2,...</m:t>
        </m:r>
      </m:oMath>
      <w:r w:rsidR="00E1044D">
        <w:rPr>
          <w:rFonts w:cstheme="minorHAnsi"/>
          <w:sz w:val="24"/>
          <w:szCs w:val="24"/>
        </w:rPr>
        <w:t xml:space="preserve"> </w:t>
      </w:r>
      <w:r w:rsidRPr="00237D1D">
        <w:rPr>
          <w:rFonts w:cstheme="minorHAnsi"/>
          <w:sz w:val="24"/>
          <w:szCs w:val="24"/>
        </w:rPr>
        <w:t xml:space="preserve">uniquely determines </w:t>
      </w:r>
      <m:oMath>
        <m:r>
          <w:rPr>
            <w:rFonts w:ascii="Cambria Math" w:hAnsi="Cambria Math" w:cstheme="minorHAnsi"/>
            <w:sz w:val="24"/>
            <w:szCs w:val="24"/>
          </w:rPr>
          <m:t>F(x)</m:t>
        </m:r>
      </m:oMath>
      <w:r w:rsidRPr="00237D1D">
        <w:rPr>
          <w:rFonts w:cstheme="minorHAnsi"/>
          <w:sz w:val="24"/>
          <w:szCs w:val="24"/>
        </w:rPr>
        <w:t xml:space="preserve">.The </w:t>
      </w:r>
      <w:r w:rsidRPr="00237D1D">
        <w:rPr>
          <w:rFonts w:cstheme="minorHAnsi"/>
          <w:i/>
          <w:iCs/>
          <w:sz w:val="24"/>
          <w:szCs w:val="24"/>
        </w:rPr>
        <w:t>n</w:t>
      </w:r>
      <w:r w:rsidRPr="000A038E">
        <w:rPr>
          <w:rFonts w:cstheme="minorHAnsi"/>
          <w:i/>
          <w:iCs/>
          <w:sz w:val="24"/>
          <w:szCs w:val="24"/>
          <w:vertAlign w:val="superscript"/>
        </w:rPr>
        <w:t>th</w:t>
      </w:r>
      <w:r w:rsidR="000A038E">
        <w:rPr>
          <w:rFonts w:cstheme="minorHAnsi"/>
          <w:i/>
          <w:iCs/>
          <w:sz w:val="24"/>
          <w:szCs w:val="24"/>
        </w:rPr>
        <w:t xml:space="preserve"> </w:t>
      </w:r>
      <w:r w:rsidRPr="00237D1D">
        <w:rPr>
          <w:rFonts w:cstheme="minorHAnsi"/>
          <w:sz w:val="24"/>
          <w:szCs w:val="24"/>
        </w:rPr>
        <w:t xml:space="preserve">moment of the residual life of </w:t>
      </w:r>
      <w:r w:rsidRPr="000A038E">
        <w:rPr>
          <w:rFonts w:cstheme="minorHAnsi"/>
          <w:i/>
          <w:iCs/>
          <w:sz w:val="24"/>
          <w:szCs w:val="24"/>
          <w:vertAlign w:val="superscript"/>
        </w:rPr>
        <w:t>X</w:t>
      </w:r>
      <w:r w:rsidRPr="00237D1D">
        <w:rPr>
          <w:rFonts w:cstheme="minorHAnsi"/>
          <w:i/>
          <w:iCs/>
          <w:sz w:val="24"/>
          <w:szCs w:val="24"/>
        </w:rPr>
        <w:t xml:space="preserve"> </w:t>
      </w:r>
      <w:r w:rsidRPr="00237D1D">
        <w:rPr>
          <w:rFonts w:cstheme="minorHAnsi"/>
          <w:sz w:val="24"/>
          <w:szCs w:val="24"/>
        </w:rPr>
        <w:t>is given by</w:t>
      </w:r>
    </w:p>
    <w:p w14:paraId="5E8B40B1" w14:textId="27F7B945" w:rsidR="009A2D8E" w:rsidRDefault="005F1223" w:rsidP="009A2D8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t;α,β</m:t>
                  </m:r>
                </m:e>
              </m:d>
            </m:den>
          </m:f>
          <m:nary>
            <m:naryPr>
              <m:limLoc m:val="undOvr"/>
              <m:ctrlPr>
                <w:rPr>
                  <w:rFonts w:ascii="Cambria Math" w:hAnsi="Cambria Math" w:cstheme="minorHAnsi"/>
                  <w:i/>
                  <w:sz w:val="24"/>
                  <w:szCs w:val="24"/>
                </w:rPr>
              </m:ctrlPr>
            </m:naryPr>
            <m:sub>
              <m:r>
                <w:rPr>
                  <w:rFonts w:ascii="Cambria Math" w:hAnsi="Cambria Math" w:cstheme="minorHAnsi"/>
                  <w:sz w:val="24"/>
                  <w:szCs w:val="24"/>
                </w:rPr>
                <m:t>t</m:t>
              </m:r>
            </m:sub>
            <m:sup>
              <m:r>
                <w:rPr>
                  <w:rFonts w:ascii="Cambria Math" w:hAnsi="Cambria Math" w:cstheme="minorHAnsi"/>
                  <w:sz w:val="24"/>
                  <w:szCs w:val="24"/>
                </w:rPr>
                <m:t>∞</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x-t</m:t>
                      </m:r>
                    </m:e>
                  </m:d>
                </m:e>
                <m:sup>
                  <m:r>
                    <w:rPr>
                      <w:rFonts w:ascii="Cambria Math" w:hAnsi="Cambria Math" w:cstheme="minorHAnsi"/>
                      <w:sz w:val="24"/>
                      <w:szCs w:val="24"/>
                    </w:rPr>
                    <m:t>n</m:t>
                  </m:r>
                </m:sup>
              </m:sSup>
              <m:r>
                <w:rPr>
                  <w:rFonts w:ascii="Cambria Math" w:hAnsi="Cambria Math" w:cstheme="minorHAnsi"/>
                  <w:sz w:val="24"/>
                  <w:szCs w:val="24"/>
                </w:rPr>
                <m:t xml:space="preserve">d </m:t>
              </m:r>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e>
          </m:nary>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t;α,β</m:t>
                  </m:r>
                </m:e>
              </m:d>
            </m:den>
          </m:f>
          <m:nary>
            <m:naryPr>
              <m:limLoc m:val="undOvr"/>
              <m:ctrlPr>
                <w:rPr>
                  <w:rFonts w:ascii="Cambria Math" w:hAnsi="Cambria Math" w:cstheme="minorHAnsi"/>
                  <w:i/>
                  <w:sz w:val="24"/>
                  <w:szCs w:val="24"/>
                </w:rPr>
              </m:ctrlPr>
            </m:naryPr>
            <m:sub>
              <m:r>
                <w:rPr>
                  <w:rFonts w:ascii="Cambria Math" w:hAnsi="Cambria Math" w:cstheme="minorHAnsi"/>
                  <w:sz w:val="24"/>
                  <w:szCs w:val="24"/>
                </w:rPr>
                <m:t>t</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r=0</m:t>
              </m:r>
            </m:sub>
            <m:sup>
              <m:r>
                <w:rPr>
                  <w:rFonts w:ascii="Cambria Math" w:hAnsi="Cambria Math" w:cstheme="minorHAnsi"/>
                  <w:sz w:val="24"/>
                  <w:szCs w:val="24"/>
                </w:rPr>
                <m:t>n</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r</m:t>
                      </m:r>
                    </m:den>
                  </m:f>
                </m:e>
              </m:d>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-t</m:t>
                      </m:r>
                    </m:e>
                  </m:d>
                </m:e>
                <m:sup>
                  <m:r>
                    <w:rPr>
                      <w:rFonts w:ascii="Cambria Math" w:hAnsi="Cambria Math" w:cstheme="minorHAnsi"/>
                      <w:sz w:val="24"/>
                      <w:szCs w:val="24"/>
                    </w:rPr>
                    <m:t>n-r</m:t>
                  </m:r>
                </m:sup>
              </m:sSup>
            </m:e>
          </m:nary>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r>
            <w:rPr>
              <w:rFonts w:ascii="Cambria Math" w:hAnsi="Cambria Math" w:cstheme="minorHAnsi"/>
              <w:sz w:val="24"/>
              <w:szCs w:val="24"/>
            </w:rPr>
            <m:t>dx=</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t;α,β</m:t>
                  </m:r>
                </m:e>
              </m:d>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e>
          </m:nary>
          <m:nary>
            <m:naryPr>
              <m:limLoc m:val="undOvr"/>
              <m:ctrlPr>
                <w:rPr>
                  <w:rFonts w:ascii="Cambria Math" w:hAnsi="Cambria Math" w:cstheme="minorHAnsi"/>
                  <w:i/>
                  <w:sz w:val="24"/>
                  <w:szCs w:val="24"/>
                </w:rPr>
              </m:ctrlPr>
            </m:naryPr>
            <m:sub>
              <m:r>
                <w:rPr>
                  <w:rFonts w:ascii="Cambria Math" w:hAnsi="Cambria Math" w:cstheme="minorHAnsi"/>
                  <w:sz w:val="24"/>
                  <w:szCs w:val="24"/>
                </w:rPr>
                <m:t>t</m:t>
              </m:r>
            </m:sub>
            <m:sup>
              <m:r>
                <w:rPr>
                  <w:rFonts w:ascii="Cambria Math" w:hAnsi="Cambria Math" w:cstheme="minorHAnsi"/>
                  <w:sz w:val="24"/>
                  <w:szCs w:val="24"/>
                </w:rPr>
                <m:t>∞</m:t>
              </m:r>
            </m:sup>
            <m:e>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e>
          </m:nary>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1</m:t>
                          </m:r>
                        </m:sub>
                      </m:sSub>
                    </m:e>
                  </m:d>
                </m:e>
              </m:d>
            </m:e>
            <m:sup>
              <m:r>
                <w:rPr>
                  <w:rFonts w:ascii="Cambria Math" w:hAnsi="Cambria Math" w:cstheme="minorHAnsi"/>
                  <w:sz w:val="24"/>
                  <w:szCs w:val="24"/>
                </w:rPr>
                <m:t>i</m:t>
              </m:r>
            </m:sup>
          </m:sSup>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r>
            <w:rPr>
              <w:rFonts w:ascii="Cambria Math" w:hAnsi="Cambria Math" w:cstheme="minorHAnsi"/>
              <w:sz w:val="24"/>
              <w:szCs w:val="24"/>
            </w:rPr>
            <m:t xml:space="preserve">dx, </m:t>
          </m:r>
        </m:oMath>
      </m:oMathPara>
    </w:p>
    <w:p w14:paraId="2392BC31" w14:textId="00C69D40" w:rsidR="00452BAE" w:rsidRPr="00237D1D" w:rsidRDefault="00452BAE" w:rsidP="009A2D8E">
      <w:pPr>
        <w:rPr>
          <w:rFonts w:cstheme="minorHAnsi"/>
          <w:sz w:val="24"/>
          <w:szCs w:val="24"/>
        </w:rPr>
      </w:pPr>
      <w:r w:rsidRPr="00237D1D">
        <w:rPr>
          <w:rFonts w:cstheme="minorHAnsi"/>
          <w:sz w:val="24"/>
          <w:szCs w:val="24"/>
        </w:rPr>
        <w:t>(11)</w:t>
      </w:r>
    </w:p>
    <w:p w14:paraId="17E41A3B" w14:textId="571C5B29" w:rsidR="00452BAE" w:rsidRPr="00237D1D" w:rsidRDefault="007F4CB8" w:rsidP="00237D1D">
      <w:pPr>
        <w:rPr>
          <w:rFonts w:cstheme="minorHAnsi"/>
          <w:sz w:val="24"/>
          <w:szCs w:val="24"/>
        </w:rPr>
      </w:pPr>
      <w:r>
        <w:rPr>
          <w:rFonts w:cstheme="minorHAnsi"/>
          <w:sz w:val="24"/>
          <w:szCs w:val="24"/>
        </w:rPr>
        <w:t>w</w:t>
      </w:r>
      <w:r w:rsidR="00452BAE" w:rsidRPr="00237D1D">
        <w:rPr>
          <w:rFonts w:cstheme="minorHAnsi"/>
          <w:sz w:val="24"/>
          <w:szCs w:val="24"/>
        </w:rPr>
        <w:t>here</w:t>
      </w:r>
      <w:r>
        <w:rPr>
          <w:rFonts w:cstheme="minorHAns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nary>
          <m:naryPr>
            <m:chr m:val="∑"/>
            <m:limLoc m:val="undOvr"/>
            <m:ctrlPr>
              <w:rPr>
                <w:rFonts w:ascii="Cambria Math" w:hAnsi="Cambria Math" w:cstheme="minorHAnsi"/>
                <w:i/>
                <w:sz w:val="24"/>
                <w:szCs w:val="24"/>
              </w:rPr>
            </m:ctrlPr>
          </m:naryPr>
          <m:sub>
            <m:r>
              <w:rPr>
                <w:rFonts w:ascii="Cambria Math" w:hAnsi="Cambria Math" w:cstheme="minorHAnsi"/>
                <w:sz w:val="24"/>
                <w:szCs w:val="24"/>
              </w:rPr>
              <m:t>r=0</m:t>
            </m:r>
          </m:sub>
          <m:sup>
            <m:r>
              <w:rPr>
                <w:rFonts w:ascii="Cambria Math" w:hAnsi="Cambria Math" w:cstheme="minorHAnsi"/>
                <w:sz w:val="24"/>
                <w:szCs w:val="24"/>
              </w:rPr>
              <m:t>n</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r</m:t>
                    </m:r>
                  </m:den>
                </m:f>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-t</m:t>
                    </m:r>
                  </m:e>
                </m:d>
              </m:e>
              <m:sup>
                <m:r>
                  <w:rPr>
                    <w:rFonts w:ascii="Cambria Math" w:hAnsi="Cambria Math" w:cstheme="minorHAnsi"/>
                    <w:sz w:val="24"/>
                    <w:szCs w:val="24"/>
                  </w:rPr>
                  <m:t>n-r</m:t>
                </m:r>
              </m:sup>
            </m:sSup>
          </m:e>
        </m:nary>
      </m:oMath>
      <w:r w:rsidR="00452BAE" w:rsidRPr="00237D1D">
        <w:rPr>
          <w:rFonts w:cstheme="minorHAnsi"/>
          <w:sz w:val="24"/>
          <w:szCs w:val="24"/>
        </w:rPr>
        <w:t>.</w:t>
      </w:r>
    </w:p>
    <w:p w14:paraId="4308B085" w14:textId="04061F0D" w:rsidR="006B6257" w:rsidRPr="00237D1D" w:rsidRDefault="00452BAE" w:rsidP="00237D1D">
      <w:pPr>
        <w:rPr>
          <w:rFonts w:cstheme="minorHAnsi"/>
          <w:sz w:val="24"/>
          <w:szCs w:val="24"/>
        </w:rPr>
      </w:pPr>
      <w:r w:rsidRPr="00237D1D">
        <w:rPr>
          <w:rFonts w:cstheme="minorHAnsi"/>
          <w:sz w:val="24"/>
          <w:szCs w:val="24"/>
        </w:rPr>
        <w:t>The</w:t>
      </w:r>
      <w:r w:rsidR="00F97260">
        <w:rPr>
          <w:rFonts w:cstheme="minorHAnsi"/>
          <w:sz w:val="24"/>
          <w:szCs w:val="24"/>
        </w:rPr>
        <w:t xml:space="preserve"> </w:t>
      </w:r>
      <w:r w:rsidRPr="00237D1D">
        <w:rPr>
          <w:rFonts w:cstheme="minorHAnsi"/>
          <w:i/>
          <w:iCs/>
          <w:sz w:val="24"/>
          <w:szCs w:val="24"/>
        </w:rPr>
        <w:t>n</w:t>
      </w:r>
      <w:r w:rsidRPr="00415DE1">
        <w:rPr>
          <w:rFonts w:cstheme="minorHAnsi"/>
          <w:i/>
          <w:iCs/>
          <w:sz w:val="24"/>
          <w:szCs w:val="24"/>
          <w:vertAlign w:val="superscript"/>
        </w:rPr>
        <w:t>th</w:t>
      </w:r>
      <w:r w:rsidR="00F97260">
        <w:rPr>
          <w:rFonts w:cstheme="minorHAnsi"/>
          <w:i/>
          <w:iCs/>
          <w:sz w:val="24"/>
          <w:szCs w:val="24"/>
        </w:rPr>
        <w:t xml:space="preserve"> </w:t>
      </w:r>
      <w:r w:rsidRPr="00237D1D">
        <w:rPr>
          <w:rFonts w:cstheme="minorHAnsi"/>
          <w:sz w:val="24"/>
          <w:szCs w:val="24"/>
        </w:rPr>
        <w:t>moment of the reverse residual life, say</w:t>
      </w:r>
      <w:r w:rsidR="00415DE1">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X-t</m:t>
                        </m:r>
                      </m:e>
                    </m:d>
                  </m:e>
                  <m:sup>
                    <m:r>
                      <w:rPr>
                        <w:rFonts w:ascii="Cambria Math" w:hAnsi="Cambria Math" w:cstheme="minorHAnsi"/>
                        <w:sz w:val="24"/>
                        <w:szCs w:val="24"/>
                      </w:rPr>
                      <m:t>n</m:t>
                    </m:r>
                  </m:sup>
                </m:sSup>
              </m:num>
              <m:den>
                <m:r>
                  <w:rPr>
                    <w:rFonts w:ascii="Cambria Math" w:hAnsi="Cambria Math" w:cstheme="minorHAnsi"/>
                    <w:sz w:val="24"/>
                    <w:szCs w:val="24"/>
                  </w:rPr>
                  <m:t>X</m:t>
                </m:r>
              </m:den>
            </m:f>
            <m:r>
              <w:rPr>
                <w:rFonts w:ascii="Cambria Math" w:hAnsi="Cambria Math" w:cstheme="minorHAnsi"/>
                <w:sz w:val="24"/>
                <w:szCs w:val="24"/>
              </w:rPr>
              <m:t>≤t</m:t>
            </m:r>
          </m:e>
        </m:d>
        <m:r>
          <w:rPr>
            <w:rFonts w:ascii="Cambria Math" w:hAnsi="Cambria Math" w:cstheme="minorHAnsi"/>
            <w:sz w:val="24"/>
            <w:szCs w:val="24"/>
          </w:rPr>
          <m:t>,t&gt;0, n=1, 2,...</m:t>
        </m:r>
      </m:oMath>
      <w:r w:rsidR="00415DE1">
        <w:rPr>
          <w:rFonts w:cstheme="minorHAnsi"/>
          <w:sz w:val="24"/>
          <w:szCs w:val="24"/>
        </w:rPr>
        <w:t xml:space="preserve"> </w:t>
      </w:r>
      <w:r w:rsidRPr="00237D1D">
        <w:rPr>
          <w:rFonts w:cstheme="minorHAnsi"/>
          <w:sz w:val="24"/>
          <w:szCs w:val="24"/>
        </w:rPr>
        <w:t>uniquely</w:t>
      </w:r>
      <w:r w:rsidR="007F4CB8">
        <w:rPr>
          <w:rFonts w:cstheme="minorHAnsi"/>
          <w:sz w:val="24"/>
          <w:szCs w:val="24"/>
        </w:rPr>
        <w:t xml:space="preserve"> </w:t>
      </w:r>
      <w:r w:rsidRPr="00237D1D">
        <w:rPr>
          <w:rFonts w:cstheme="minorHAnsi"/>
          <w:sz w:val="24"/>
          <w:szCs w:val="24"/>
        </w:rPr>
        <w:t xml:space="preserve">determines </w:t>
      </w:r>
      <m:oMath>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oMath>
      <w:r w:rsidRPr="00237D1D">
        <w:rPr>
          <w:rFonts w:cstheme="minorHAnsi"/>
          <w:sz w:val="24"/>
          <w:szCs w:val="24"/>
        </w:rPr>
        <w:t>. We have</w:t>
      </w:r>
    </w:p>
    <w:p w14:paraId="53A8648A" w14:textId="54C9B8D5" w:rsidR="002C12A9" w:rsidRDefault="005F1223" w:rsidP="00237D1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t;α,β</m:t>
                  </m:r>
                </m:e>
              </m:d>
            </m:den>
          </m:f>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t</m:t>
              </m:r>
            </m:sup>
            <m:e>
              <m:sSup>
                <m:sSupPr>
                  <m:ctrlPr>
                    <w:rPr>
                      <w:rFonts w:ascii="Cambria Math" w:hAnsi="Cambria Math" w:cstheme="minorHAnsi"/>
                      <w:i/>
                      <w:sz w:val="24"/>
                      <w:szCs w:val="24"/>
                    </w:rPr>
                  </m:ctrlPr>
                </m:sSupPr>
                <m:e>
                  <m:r>
                    <w:rPr>
                      <w:rFonts w:ascii="Cambria Math" w:hAnsi="Cambria Math" w:cstheme="minorHAnsi"/>
                      <w:sz w:val="24"/>
                      <w:szCs w:val="24"/>
                    </w:rPr>
                    <m:t>t-x</m:t>
                  </m:r>
                </m:e>
                <m:sup>
                  <m:r>
                    <w:rPr>
                      <w:rFonts w:ascii="Cambria Math" w:hAnsi="Cambria Math" w:cstheme="minorHAnsi"/>
                      <w:sz w:val="24"/>
                      <w:szCs w:val="24"/>
                    </w:rPr>
                    <m:t>n</m:t>
                  </m:r>
                </m:sup>
              </m:sSup>
              <m:r>
                <w:rPr>
                  <w:rFonts w:ascii="Cambria Math" w:hAnsi="Cambria Math" w:cstheme="minorHAnsi"/>
                  <w:sz w:val="24"/>
                  <w:szCs w:val="24"/>
                </w:rPr>
                <m:t xml:space="preserve">d </m:t>
              </m:r>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e>
          </m:nary>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t;α,β</m:t>
                  </m:r>
                </m:e>
              </m:d>
            </m:den>
          </m:f>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t</m:t>
              </m:r>
            </m:sup>
            <m:e>
              <m:r>
                <w:rPr>
                  <w:rFonts w:ascii="Cambria Math" w:hAnsi="Cambria Math" w:cstheme="minorHAnsi"/>
                  <w:sz w:val="24"/>
                  <w:szCs w:val="24"/>
                </w:rPr>
                <m:t xml:space="preserve"> </m:t>
              </m:r>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r=0</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r</m:t>
                  </m:r>
                </m:sup>
              </m:sSup>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r</m:t>
                      </m:r>
                    </m:den>
                  </m:f>
                </m:e>
              </m:d>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-t</m:t>
                      </m:r>
                    </m:e>
                  </m:d>
                </m:e>
                <m:sup>
                  <m:r>
                    <w:rPr>
                      <w:rFonts w:ascii="Cambria Math" w:hAnsi="Cambria Math" w:cstheme="minorHAnsi"/>
                      <w:sz w:val="24"/>
                      <w:szCs w:val="24"/>
                    </w:rPr>
                    <m:t>n-r</m:t>
                  </m:r>
                </m:sup>
              </m:sSup>
            </m:e>
          </m:nary>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r>
            <w:rPr>
              <w:rFonts w:ascii="Cambria Math" w:hAnsi="Cambria Math" w:cstheme="minorHAnsi"/>
              <w:sz w:val="24"/>
              <w:szCs w:val="24"/>
            </w:rPr>
            <m:t>dx=</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t;α,β</m:t>
                  </m:r>
                </m:e>
              </m:d>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e>
          </m:nary>
          <m:nary>
            <m:naryPr>
              <m:limLoc m:val="undOvr"/>
              <m:ctrlPr>
                <w:rPr>
                  <w:rFonts w:ascii="Cambria Math" w:hAnsi="Cambria Math" w:cstheme="minorHAnsi"/>
                  <w:i/>
                  <w:sz w:val="24"/>
                  <w:szCs w:val="24"/>
                </w:rPr>
              </m:ctrlPr>
            </m:naryPr>
            <m:sub>
              <m:r>
                <w:rPr>
                  <w:rFonts w:ascii="Cambria Math" w:hAnsi="Cambria Math" w:cstheme="minorHAnsi"/>
                  <w:sz w:val="24"/>
                  <w:szCs w:val="24"/>
                </w:rPr>
                <m:t>o</m:t>
              </m:r>
            </m:sub>
            <m:sup>
              <m:r>
                <w:rPr>
                  <w:rFonts w:ascii="Cambria Math" w:hAnsi="Cambria Math" w:cstheme="minorHAnsi"/>
                  <w:sz w:val="24"/>
                  <w:szCs w:val="24"/>
                </w:rPr>
                <m:t>t</m:t>
              </m:r>
            </m:sup>
            <m:e>
              <m:sSup>
                <m:sSupPr>
                  <m:ctrlPr>
                    <w:rPr>
                      <w:rFonts w:ascii="Cambria Math" w:hAnsi="Cambria Math" w:cstheme="minorHAnsi"/>
                      <w:i/>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e>
          </m:nary>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m:t>
              </m:r>
            </m:sup>
          </m:sSup>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r>
            <w:rPr>
              <w:rFonts w:ascii="Cambria Math" w:hAnsi="Cambria Math" w:cstheme="minorHAnsi"/>
              <w:sz w:val="24"/>
              <w:szCs w:val="24"/>
            </w:rPr>
            <m:t>dx,</m:t>
          </m:r>
        </m:oMath>
      </m:oMathPara>
    </w:p>
    <w:p w14:paraId="7968D513" w14:textId="1F3B7A48" w:rsidR="00452BAE" w:rsidRPr="00237D1D" w:rsidRDefault="00452BAE" w:rsidP="00237D1D">
      <w:pPr>
        <w:rPr>
          <w:rFonts w:cstheme="minorHAnsi"/>
          <w:sz w:val="24"/>
          <w:szCs w:val="24"/>
        </w:rPr>
      </w:pPr>
      <w:r w:rsidRPr="00237D1D">
        <w:rPr>
          <w:rFonts w:cstheme="minorHAnsi"/>
          <w:sz w:val="24"/>
          <w:szCs w:val="24"/>
        </w:rPr>
        <w:t xml:space="preserve">where </w:t>
      </w:r>
      <m:oMath>
        <m:sSubSup>
          <m:sSubSupPr>
            <m:ctrlPr>
              <w:rPr>
                <w:rFonts w:ascii="Cambria Math" w:hAnsi="Cambria Math" w:cstheme="minorHAnsi"/>
                <w:i/>
                <w:sz w:val="24"/>
                <w:szCs w:val="24"/>
              </w:rPr>
            </m:ctrlPr>
          </m:sSubSupPr>
          <m:e>
            <m:r>
              <w:rPr>
                <w:rFonts w:ascii="Cambria Math" w:hAnsi="Cambria Math" w:cstheme="minorHAnsi"/>
                <w:sz w:val="24"/>
                <w:szCs w:val="24"/>
              </w:rPr>
              <m:t>δ</m:t>
            </m:r>
          </m:e>
          <m:sub>
            <m:r>
              <w:rPr>
                <w:rFonts w:ascii="Cambria Math" w:hAnsi="Cambria Math" w:cstheme="minorHAnsi"/>
                <w:sz w:val="24"/>
                <w:szCs w:val="24"/>
              </w:rPr>
              <m:t>i</m:t>
            </m:r>
          </m:sub>
          <m:sup>
            <m:r>
              <w:rPr>
                <w:rFonts w:ascii="Cambria Math" w:hAnsi="Cambria Math" w:cstheme="minorHAnsi"/>
                <w:sz w:val="24"/>
                <w:szCs w:val="24"/>
              </w:rPr>
              <m:t>**</m:t>
            </m:r>
          </m:sup>
        </m:sSub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n</m:t>
            </m:r>
          </m:sup>
        </m:sSup>
        <m:nary>
          <m:naryPr>
            <m:chr m:val="∑"/>
            <m:limLoc m:val="undOvr"/>
            <m:ctrlPr>
              <w:rPr>
                <w:rFonts w:ascii="Cambria Math" w:hAnsi="Cambria Math" w:cstheme="minorHAnsi"/>
                <w:i/>
                <w:sz w:val="24"/>
                <w:szCs w:val="24"/>
              </w:rPr>
            </m:ctrlPr>
          </m:naryPr>
          <m:sub>
            <m:r>
              <w:rPr>
                <w:rFonts w:ascii="Cambria Math" w:hAnsi="Cambria Math" w:cstheme="minorHAnsi"/>
                <w:sz w:val="24"/>
                <w:szCs w:val="24"/>
              </w:rPr>
              <m:t>r=0</m:t>
            </m:r>
          </m:sub>
          <m:sup>
            <m:r>
              <w:rPr>
                <w:rFonts w:ascii="Cambria Math" w:hAnsi="Cambria Math" w:cstheme="minorHAnsi"/>
                <w:sz w:val="24"/>
                <w:szCs w:val="24"/>
              </w:rPr>
              <m:t>n</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r</m:t>
                    </m:r>
                  </m:den>
                </m:f>
              </m:e>
            </m:d>
            <m:sSup>
              <m:sSupPr>
                <m:ctrlPr>
                  <w:rPr>
                    <w:rFonts w:ascii="Cambria Math" w:hAnsi="Cambria Math" w:cstheme="minorHAnsi"/>
                    <w:i/>
                    <w:sz w:val="24"/>
                    <w:szCs w:val="24"/>
                  </w:rPr>
                </m:ctrlPr>
              </m:sSupPr>
              <m:e>
                <m:r>
                  <w:rPr>
                    <w:rFonts w:ascii="Cambria Math" w:hAnsi="Cambria Math" w:cstheme="minorHAnsi"/>
                    <w:sz w:val="24"/>
                    <w:szCs w:val="24"/>
                  </w:rPr>
                  <m:t>t</m:t>
                </m:r>
              </m:e>
              <m:sup>
                <m:r>
                  <w:rPr>
                    <w:rFonts w:ascii="Cambria Math" w:hAnsi="Cambria Math" w:cstheme="minorHAnsi"/>
                    <w:sz w:val="24"/>
                    <w:szCs w:val="24"/>
                  </w:rPr>
                  <m:t>n-r</m:t>
                </m:r>
              </m:sup>
            </m:sSup>
          </m:e>
        </m:nary>
      </m:oMath>
      <w:r w:rsidRPr="00237D1D">
        <w:rPr>
          <w:rFonts w:cstheme="minorHAnsi"/>
          <w:sz w:val="24"/>
          <w:szCs w:val="24"/>
        </w:rPr>
        <w:t xml:space="preserve">. The mean residual life (MRL) of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 xml:space="preserve">can be obtained by setting </w:t>
      </w:r>
      <m:oMath>
        <m:r>
          <w:rPr>
            <w:rFonts w:ascii="Cambria Math" w:hAnsi="Cambria Math" w:cstheme="minorHAnsi"/>
            <w:sz w:val="24"/>
            <w:szCs w:val="24"/>
          </w:rPr>
          <m:t>n=1</m:t>
        </m:r>
      </m:oMath>
      <w:r w:rsidRPr="00237D1D">
        <w:rPr>
          <w:rFonts w:cstheme="minorHAnsi"/>
          <w:sz w:val="24"/>
          <w:szCs w:val="24"/>
        </w:rPr>
        <w:t xml:space="preserve"> in equation</w:t>
      </w:r>
      <w:r w:rsidR="00F13679">
        <w:rPr>
          <w:rFonts w:cstheme="minorHAnsi"/>
          <w:sz w:val="24"/>
          <w:szCs w:val="24"/>
        </w:rPr>
        <w:t xml:space="preserve"> </w:t>
      </w:r>
      <w:r w:rsidRPr="00237D1D">
        <w:rPr>
          <w:rFonts w:cstheme="minorHAnsi"/>
          <w:sz w:val="24"/>
          <w:szCs w:val="24"/>
        </w:rPr>
        <w:t xml:space="preserve">(11) and is defined by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1</m:t>
            </m:r>
          </m:sub>
        </m:sSub>
        <m:r>
          <w:rPr>
            <w:rFonts w:ascii="Cambria Math" w:hAnsi="Cambria Math" w:cstheme="minorHAnsi"/>
            <w:sz w:val="24"/>
            <w:szCs w:val="24"/>
          </w:rPr>
          <m:t>(t)=E[(X-t)/X&gt;t]</m:t>
        </m:r>
      </m:oMath>
      <w:r w:rsidR="00C01B1D">
        <w:rPr>
          <w:rFonts w:cstheme="minorHAnsi"/>
          <w:sz w:val="24"/>
          <w:szCs w:val="24"/>
        </w:rPr>
        <w:t xml:space="preserve"> </w:t>
      </w:r>
      <w:r w:rsidRPr="00237D1D">
        <w:rPr>
          <w:rFonts w:cstheme="minorHAnsi"/>
          <w:sz w:val="24"/>
          <w:szCs w:val="24"/>
        </w:rPr>
        <w:t xml:space="preserve">also called the life expectation at age </w:t>
      </w:r>
      <m:oMath>
        <m:r>
          <w:rPr>
            <w:rFonts w:ascii="Cambria Math" w:hAnsi="Cambria Math" w:cstheme="minorHAnsi"/>
            <w:sz w:val="24"/>
            <w:szCs w:val="24"/>
          </w:rPr>
          <m:t>t</m:t>
        </m:r>
      </m:oMath>
      <w:r w:rsidRPr="00237D1D">
        <w:rPr>
          <w:rFonts w:cstheme="minorHAnsi"/>
          <w:i/>
          <w:iCs/>
          <w:sz w:val="24"/>
          <w:szCs w:val="24"/>
        </w:rPr>
        <w:t xml:space="preserve"> </w:t>
      </w:r>
      <w:r w:rsidRPr="00237D1D">
        <w:rPr>
          <w:rFonts w:cstheme="minorHAnsi"/>
          <w:sz w:val="24"/>
          <w:szCs w:val="24"/>
        </w:rPr>
        <w:t>which represents the</w:t>
      </w:r>
      <w:r w:rsidR="00344819">
        <w:rPr>
          <w:rFonts w:cstheme="minorHAnsi"/>
          <w:sz w:val="24"/>
          <w:szCs w:val="24"/>
        </w:rPr>
        <w:t xml:space="preserve"> </w:t>
      </w:r>
      <w:r w:rsidRPr="00237D1D">
        <w:rPr>
          <w:rFonts w:cstheme="minorHAnsi"/>
          <w:sz w:val="24"/>
          <w:szCs w:val="24"/>
        </w:rPr>
        <w:t xml:space="preserve">expected additional life length for a unit which is alive at age </w:t>
      </w:r>
      <w:r w:rsidRPr="00237D1D">
        <w:rPr>
          <w:rFonts w:cstheme="minorHAnsi"/>
          <w:i/>
          <w:iCs/>
          <w:sz w:val="24"/>
          <w:szCs w:val="24"/>
        </w:rPr>
        <w:t>t</w:t>
      </w:r>
      <w:r w:rsidRPr="00237D1D">
        <w:rPr>
          <w:rFonts w:cstheme="minorHAnsi"/>
          <w:sz w:val="24"/>
          <w:szCs w:val="24"/>
        </w:rPr>
        <w:t>. The mean inactivity time (MIT) or mean waiting time</w:t>
      </w:r>
      <w:r w:rsidR="00344819">
        <w:rPr>
          <w:rFonts w:cstheme="minorHAnsi"/>
          <w:sz w:val="24"/>
          <w:szCs w:val="24"/>
        </w:rPr>
        <w:t xml:space="preserve"> </w:t>
      </w:r>
      <w:r w:rsidRPr="00237D1D">
        <w:rPr>
          <w:rFonts w:cstheme="minorHAnsi"/>
          <w:sz w:val="24"/>
          <w:szCs w:val="24"/>
        </w:rPr>
        <w:t>(MWT), also called the mean reversed residual life function, is given by</w:t>
      </w:r>
      <w:r w:rsidR="00344819">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=E</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t-X</m:t>
                </m:r>
              </m:num>
              <m:den>
                <m:r>
                  <w:rPr>
                    <w:rFonts w:ascii="Cambria Math" w:hAnsi="Cambria Math" w:cstheme="minorHAnsi"/>
                    <w:sz w:val="24"/>
                    <w:szCs w:val="24"/>
                  </w:rPr>
                  <m:t>X</m:t>
                </m:r>
              </m:den>
            </m:f>
            <m:r>
              <w:rPr>
                <w:rFonts w:ascii="Cambria Math" w:hAnsi="Cambria Math" w:cstheme="minorHAnsi"/>
                <w:sz w:val="24"/>
                <w:szCs w:val="24"/>
              </w:rPr>
              <m:t>≤t</m:t>
            </m:r>
          </m:e>
        </m:d>
        <m:r>
          <w:rPr>
            <w:rFonts w:ascii="Cambria Math" w:hAnsi="Cambria Math" w:cstheme="minorHAnsi"/>
            <w:sz w:val="24"/>
            <w:szCs w:val="24"/>
          </w:rPr>
          <m:t>,t&gt;0</m:t>
        </m:r>
      </m:oMath>
      <w:r w:rsidRPr="00237D1D">
        <w:rPr>
          <w:rFonts w:cstheme="minorHAnsi"/>
          <w:sz w:val="24"/>
          <w:szCs w:val="24"/>
        </w:rPr>
        <w:t xml:space="preserve"> and it</w:t>
      </w:r>
      <w:r w:rsidR="00B818F7">
        <w:rPr>
          <w:rFonts w:cstheme="minorHAnsi"/>
          <w:sz w:val="24"/>
          <w:szCs w:val="24"/>
        </w:rPr>
        <w:t xml:space="preserve"> </w:t>
      </w:r>
      <w:r w:rsidRPr="00237D1D">
        <w:rPr>
          <w:rFonts w:cstheme="minorHAnsi"/>
          <w:sz w:val="24"/>
          <w:szCs w:val="24"/>
        </w:rPr>
        <w:t xml:space="preserve">represents the waiting time elapsed since the failure of an item on the condition that this failure had occurred in </w:t>
      </w:r>
      <m:oMath>
        <m:r>
          <w:rPr>
            <w:rFonts w:ascii="Cambria Math" w:hAnsi="Cambria Math" w:cstheme="minorHAnsi"/>
            <w:sz w:val="24"/>
            <w:szCs w:val="24"/>
          </w:rPr>
          <m:t>(0,t)</m:t>
        </m:r>
      </m:oMath>
      <w:r w:rsidRPr="00237D1D">
        <w:rPr>
          <w:rFonts w:cstheme="minorHAnsi"/>
          <w:sz w:val="24"/>
          <w:szCs w:val="24"/>
        </w:rPr>
        <w:t xml:space="preserve">. The MIT of the PT-G family of distributions can be obtained easily by setting </w:t>
      </w:r>
      <m:oMath>
        <m:r>
          <w:rPr>
            <w:rFonts w:ascii="Cambria Math" w:hAnsi="Cambria Math" w:cstheme="minorHAnsi"/>
            <w:sz w:val="24"/>
            <w:szCs w:val="24"/>
          </w:rPr>
          <m:t>n=1</m:t>
        </m:r>
      </m:oMath>
      <w:r w:rsidR="00B818F7">
        <w:rPr>
          <w:rFonts w:cstheme="minorHAnsi"/>
          <w:sz w:val="24"/>
          <w:szCs w:val="24"/>
        </w:rPr>
        <w:t xml:space="preserve"> </w:t>
      </w:r>
      <w:r w:rsidRPr="00237D1D">
        <w:rPr>
          <w:rFonts w:cstheme="minorHAnsi"/>
          <w:sz w:val="24"/>
          <w:szCs w:val="24"/>
        </w:rPr>
        <w:t>in equation (12).</w:t>
      </w:r>
    </w:p>
    <w:p w14:paraId="45C339E1" w14:textId="77777777" w:rsidR="00452BAE" w:rsidRPr="00237D1D" w:rsidRDefault="00452BAE" w:rsidP="00B818F7">
      <w:pPr>
        <w:pStyle w:val="Heading2"/>
      </w:pPr>
      <w:r w:rsidRPr="00237D1D">
        <w:t>2.7 Rényi entropy</w:t>
      </w:r>
    </w:p>
    <w:p w14:paraId="4F5EB5AE" w14:textId="49B374D5" w:rsidR="00FC645A" w:rsidRDefault="00452BAE" w:rsidP="00237D1D">
      <w:pPr>
        <w:rPr>
          <w:rFonts w:cstheme="minorHAnsi"/>
          <w:sz w:val="24"/>
          <w:szCs w:val="24"/>
        </w:rPr>
      </w:pPr>
      <w:r w:rsidRPr="00237D1D">
        <w:rPr>
          <w:rFonts w:cstheme="minorHAnsi"/>
          <w:sz w:val="24"/>
          <w:szCs w:val="24"/>
        </w:rPr>
        <w:t>The entropy of a random variable is a measure of uncertainty. The Rényi entropy is defined as</w:t>
      </w:r>
      <w:r w:rsidR="000E2C40" w:rsidRPr="00237D1D">
        <w:rPr>
          <w:rFonts w:cstheme="minorHAnsi"/>
          <w:sz w:val="24"/>
          <w:szCs w:val="24"/>
        </w:rPr>
        <w:t xml:space="preserve"> </w:t>
      </w:r>
    </w:p>
    <w:p w14:paraId="1053E29D" w14:textId="14502492" w:rsidR="000E2C40" w:rsidRPr="00237D1D" w:rsidRDefault="005F1223" w:rsidP="00237D1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hAnsi="Cambria Math" w:cstheme="minorHAnsi"/>
                  <w:sz w:val="24"/>
                  <w:szCs w:val="24"/>
                </w:rPr>
                <m:t>R</m:t>
              </m:r>
            </m:sub>
          </m:sSub>
          <m:r>
            <w:rPr>
              <w:rFonts w:ascii="Cambria Math" w:hAnsi="Cambria Math" w:cstheme="minorHAnsi"/>
              <w:sz w:val="24"/>
              <w:szCs w:val="24"/>
            </w:rPr>
            <m:t>(δ)=</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1-δ</m:t>
                  </m:r>
                </m:e>
              </m:d>
            </m:e>
            <m:sup>
              <m:r>
                <w:rPr>
                  <w:rFonts w:ascii="Cambria Math" w:hAnsi="Cambria Math" w:cstheme="minorHAnsi"/>
                  <w:sz w:val="24"/>
                  <w:szCs w:val="24"/>
                </w:rPr>
                <m:t>-1</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nary>
                    <m:naryPr>
                      <m:limLoc m:val="undOvr"/>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r>
                        <w:rPr>
                          <w:rFonts w:ascii="Cambria Math" w:hAnsi="Cambria Math" w:cstheme="minorHAnsi"/>
                          <w:sz w:val="24"/>
                          <w:szCs w:val="24"/>
                        </w:rPr>
                        <m:t>f</m:t>
                      </m:r>
                      <m:sSup>
                        <m:sSupPr>
                          <m:ctrlPr>
                            <w:rPr>
                              <w:rFonts w:ascii="Cambria Math" w:hAnsi="Cambria Math" w:cstheme="minorHAnsi"/>
                              <w:i/>
                              <w:sz w:val="24"/>
                              <w:szCs w:val="24"/>
                            </w:rPr>
                          </m:ctrlPr>
                        </m:sSupPr>
                        <m:e>
                          <m:r>
                            <w:rPr>
                              <w:rFonts w:ascii="Cambria Math" w:hAnsi="Cambria Math" w:cstheme="minorHAnsi"/>
                              <w:sz w:val="24"/>
                              <w:szCs w:val="24"/>
                            </w:rPr>
                            <m:t>(t)</m:t>
                          </m:r>
                        </m:e>
                        <m:sup>
                          <m:r>
                            <w:rPr>
                              <w:rFonts w:ascii="Cambria Math" w:hAnsi="Cambria Math" w:cstheme="minorHAnsi"/>
                              <w:sz w:val="24"/>
                              <w:szCs w:val="24"/>
                            </w:rPr>
                            <m:t>δ</m:t>
                          </m:r>
                        </m:sup>
                      </m:sSup>
                      <m:r>
                        <w:rPr>
                          <w:rFonts w:ascii="Cambria Math" w:hAnsi="Cambria Math" w:cstheme="minorHAnsi"/>
                          <w:sz w:val="24"/>
                          <w:szCs w:val="24"/>
                        </w:rPr>
                        <m:t>dt</m:t>
                      </m:r>
                    </m:e>
                  </m:nary>
                </m:e>
              </m:d>
            </m:e>
          </m:func>
          <m:r>
            <w:rPr>
              <w:rFonts w:ascii="Cambria Math" w:hAnsi="Cambria Math" w:cstheme="minorHAnsi"/>
              <w:sz w:val="24"/>
              <w:szCs w:val="24"/>
            </w:rPr>
            <m:t xml:space="preserve"> ,</m:t>
          </m:r>
        </m:oMath>
      </m:oMathPara>
    </w:p>
    <w:p w14:paraId="384DD839" w14:textId="7EDE0F65" w:rsidR="000E2C40" w:rsidRPr="00237D1D" w:rsidRDefault="000E2C40" w:rsidP="00237D1D">
      <w:pPr>
        <w:rPr>
          <w:rFonts w:cstheme="minorHAnsi"/>
          <w:sz w:val="24"/>
          <w:szCs w:val="24"/>
        </w:rPr>
      </w:pPr>
      <w:r w:rsidRPr="00237D1D">
        <w:rPr>
          <w:rFonts w:cstheme="minorHAnsi"/>
          <w:sz w:val="24"/>
          <w:szCs w:val="24"/>
        </w:rPr>
        <w:t xml:space="preserve">where </w:t>
      </w:r>
      <m:oMath>
        <m:r>
          <w:rPr>
            <w:rFonts w:ascii="Cambria Math" w:hAnsi="Cambria Math" w:cstheme="minorHAnsi"/>
            <w:sz w:val="24"/>
            <w:szCs w:val="24"/>
          </w:rPr>
          <m:t>δ&gt;0</m:t>
        </m:r>
      </m:oMath>
      <w:r w:rsidRPr="00237D1D">
        <w:rPr>
          <w:rFonts w:cstheme="minorHAnsi"/>
          <w:sz w:val="24"/>
          <w:szCs w:val="24"/>
        </w:rPr>
        <w:t xml:space="preserve"> and </w:t>
      </w:r>
      <m:oMath>
        <m:r>
          <w:rPr>
            <w:rFonts w:ascii="Cambria Math" w:hAnsi="Cambria Math" w:cstheme="minorHAnsi"/>
            <w:sz w:val="24"/>
            <w:szCs w:val="24"/>
          </w:rPr>
          <m:t>δ≠0</m:t>
        </m:r>
      </m:oMath>
      <w:r w:rsidRPr="00237D1D">
        <w:rPr>
          <w:rFonts w:cstheme="minorHAnsi"/>
          <w:sz w:val="24"/>
          <w:szCs w:val="24"/>
        </w:rPr>
        <w:t>. Using the power series for the exponential function, we can write (5) as</w:t>
      </w:r>
    </w:p>
    <w:p w14:paraId="0F51EF31" w14:textId="5C1C98DF" w:rsidR="00694ADE" w:rsidRDefault="005F1223" w:rsidP="00237D1D">
      <w:pPr>
        <w:rPr>
          <w:rFonts w:cstheme="minorHAnsi"/>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x;α,β</m:t>
                  </m:r>
                </m:e>
              </m:d>
            </m:e>
            <m:sup>
              <m:r>
                <w:rPr>
                  <w:rFonts w:ascii="Cambria Math" w:hAnsi="Cambria Math" w:cstheme="minorHAnsi"/>
                  <w:sz w:val="24"/>
                  <w:szCs w:val="24"/>
                </w:rPr>
                <m:t>δ</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x;α</m:t>
                  </m:r>
                </m:e>
              </m:d>
            </m:e>
            <m:sup>
              <m:r>
                <w:rPr>
                  <w:rFonts w:ascii="Cambria Math" w:hAnsi="Cambria Math" w:cstheme="minorHAnsi"/>
                  <w:sz w:val="24"/>
                  <w:szCs w:val="24"/>
                </w:rPr>
                <m:t>δ</m:t>
              </m:r>
            </m:sup>
          </m:sSup>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m:t>
                  </m:r>
                </m:sub>
              </m:sSub>
              <m:r>
                <w:rPr>
                  <w:rFonts w:ascii="Cambria Math" w:hAnsi="Cambria Math" w:cstheme="minorHAnsi"/>
                  <w:sz w:val="24"/>
                  <w:szCs w:val="24"/>
                </w:rPr>
                <m:t>,</m:t>
              </m:r>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iδ</m:t>
                  </m:r>
                </m:sup>
              </m:sSup>
            </m:e>
          </m:nary>
          <m:r>
            <w:rPr>
              <w:rFonts w:ascii="Cambria Math" w:hAnsi="Cambria Math" w:cstheme="minorHAnsi"/>
              <w:sz w:val="24"/>
              <w:szCs w:val="24"/>
            </w:rPr>
            <m:t xml:space="preserve">, </m:t>
          </m:r>
          <m:r>
            <m:rPr>
              <m:sty m:val="p"/>
            </m:rPr>
            <w:rPr>
              <w:rFonts w:ascii="Cambria Math" w:hAnsi="Cambria Math" w:cstheme="minorHAnsi"/>
              <w:sz w:val="24"/>
              <w:szCs w:val="24"/>
            </w:rPr>
            <m:t>where</m:t>
          </m:r>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sSup>
                <m:sSupPr>
                  <m:ctrlPr>
                    <w:rPr>
                      <w:rFonts w:ascii="Cambria Math" w:hAnsi="Cambria Math" w:cstheme="minorHAnsi"/>
                      <w:i/>
                      <w:sz w:val="24"/>
                      <w:szCs w:val="24"/>
                    </w:rPr>
                  </m:ctrlPr>
                </m:sSupPr>
                <m:e>
                  <m:r>
                    <w:rPr>
                      <w:rFonts w:ascii="Cambria Math" w:hAnsi="Cambria Math" w:cstheme="minorHAnsi"/>
                      <w:sz w:val="24"/>
                      <w:szCs w:val="24"/>
                    </w:rPr>
                    <m:t>β</m:t>
                  </m:r>
                </m:e>
                <m:sup>
                  <m:r>
                    <w:rPr>
                      <w:rFonts w:ascii="Cambria Math" w:hAnsi="Cambria Math" w:cstheme="minorHAnsi"/>
                      <w:sz w:val="24"/>
                      <w:szCs w:val="24"/>
                    </w:rPr>
                    <m:t>δ</m:t>
                  </m:r>
                  <m:d>
                    <m:dPr>
                      <m:ctrlPr>
                        <w:rPr>
                          <w:rFonts w:ascii="Cambria Math" w:hAnsi="Cambria Math" w:cstheme="minorHAnsi"/>
                          <w:i/>
                          <w:sz w:val="24"/>
                          <w:szCs w:val="24"/>
                        </w:rPr>
                      </m:ctrlPr>
                    </m:dPr>
                    <m:e>
                      <m:r>
                        <w:rPr>
                          <w:rFonts w:ascii="Cambria Math" w:hAnsi="Cambria Math" w:cstheme="minorHAnsi"/>
                          <w:sz w:val="24"/>
                          <w:szCs w:val="24"/>
                        </w:rPr>
                        <m:t>i+1</m:t>
                      </m:r>
                    </m:e>
                  </m:d>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1-e</m:t>
                          </m:r>
                        </m:e>
                        <m:sup>
                          <m:r>
                            <w:rPr>
                              <w:rFonts w:ascii="Cambria Math" w:hAnsi="Cambria Math" w:cstheme="minorHAnsi"/>
                              <w:sz w:val="24"/>
                              <w:szCs w:val="24"/>
                            </w:rPr>
                            <m:t>-β</m:t>
                          </m:r>
                        </m:sup>
                      </m:sSup>
                    </m:e>
                  </m:d>
                </m:e>
                <m:sup>
                  <m:r>
                    <w:rPr>
                      <w:rFonts w:ascii="Cambria Math" w:hAnsi="Cambria Math" w:cstheme="minorHAnsi"/>
                      <w:sz w:val="24"/>
                      <w:szCs w:val="24"/>
                    </w:rPr>
                    <m:t>δ</m:t>
                  </m:r>
                </m:sup>
              </m:sSup>
              <m:r>
                <w:rPr>
                  <w:rFonts w:ascii="Cambria Math" w:hAnsi="Cambria Math" w:cstheme="minorHAnsi"/>
                  <w:sz w:val="24"/>
                  <w:szCs w:val="24"/>
                </w:rPr>
                <m:t>i!</m:t>
              </m:r>
            </m:den>
          </m:f>
          <m:r>
            <w:rPr>
              <w:rFonts w:ascii="Cambria Math" w:hAnsi="Cambria Math" w:cstheme="minorHAnsi"/>
              <w:sz w:val="24"/>
              <w:szCs w:val="24"/>
            </w:rPr>
            <m:t>.</m:t>
          </m:r>
        </m:oMath>
      </m:oMathPara>
    </w:p>
    <w:p w14:paraId="54B7677F" w14:textId="3C83D204" w:rsidR="00175F76" w:rsidRPr="00237D1D" w:rsidRDefault="000E2C40" w:rsidP="00237D1D">
      <w:pPr>
        <w:rPr>
          <w:rFonts w:cstheme="minorHAnsi"/>
          <w:sz w:val="24"/>
          <w:szCs w:val="24"/>
        </w:rPr>
      </w:pPr>
      <w:r w:rsidRPr="00237D1D">
        <w:rPr>
          <w:rFonts w:cstheme="minorHAnsi"/>
          <w:sz w:val="24"/>
          <w:szCs w:val="24"/>
        </w:rPr>
        <w:t>Therefore, the Rényi entropy of the PT-G family is given by</w:t>
      </w:r>
    </w:p>
    <w:p w14:paraId="244A0C78" w14:textId="5208E535" w:rsidR="00125501" w:rsidRDefault="005F1223" w:rsidP="00237D1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hAnsi="Cambria Math" w:cstheme="minorHAnsi"/>
                  <w:sz w:val="24"/>
                  <w:szCs w:val="24"/>
                </w:rPr>
                <m:t>R</m:t>
              </m:r>
            </m:sub>
          </m:sSub>
          <m:d>
            <m:dPr>
              <m:ctrlPr>
                <w:rPr>
                  <w:rFonts w:ascii="Cambria Math" w:hAnsi="Cambria Math" w:cstheme="minorHAnsi"/>
                  <w:i/>
                  <w:sz w:val="24"/>
                  <w:szCs w:val="24"/>
                </w:rPr>
              </m:ctrlPr>
            </m:dPr>
            <m:e>
              <m:r>
                <w:rPr>
                  <w:rFonts w:ascii="Cambria Math" w:hAnsi="Cambria Math" w:cstheme="minorHAnsi"/>
                  <w:sz w:val="24"/>
                  <w:szCs w:val="24"/>
                </w:rPr>
                <m:t>δ</m:t>
              </m: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1-δ</m:t>
                  </m:r>
                </m:e>
              </m:d>
            </m:e>
            <m:sup>
              <m:r>
                <w:rPr>
                  <w:rFonts w:ascii="Cambria Math" w:hAnsi="Cambria Math" w:cstheme="minorHAnsi"/>
                  <w:sz w:val="24"/>
                  <w:szCs w:val="24"/>
                </w:rPr>
                <m:t>-1</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x;α</m:t>
                              </m:r>
                            </m:e>
                          </m:d>
                        </m:e>
                        <m:sup>
                          <m:r>
                            <w:rPr>
                              <w:rFonts w:ascii="Cambria Math" w:hAnsi="Cambria Math" w:cstheme="minorHAnsi"/>
                              <w:sz w:val="24"/>
                              <w:szCs w:val="24"/>
                            </w:rPr>
                            <m:t>δ</m:t>
                          </m:r>
                        </m:sup>
                      </m:sSup>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m:t>
                          </m:r>
                        </m:sub>
                      </m:sSub>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iδ</m:t>
                          </m:r>
                        </m:sup>
                      </m:sSup>
                    </m:e>
                  </m:nary>
                  <m:r>
                    <w:rPr>
                      <w:rFonts w:ascii="Cambria Math" w:hAnsi="Cambria Math" w:cstheme="minorHAnsi"/>
                      <w:sz w:val="24"/>
                      <w:szCs w:val="24"/>
                    </w:rPr>
                    <m:t>dx</m:t>
                  </m:r>
                </m:e>
              </m:d>
            </m:e>
          </m:func>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1-δ</m:t>
                  </m:r>
                </m:e>
              </m:d>
            </m:e>
            <m:sup>
              <m:r>
                <w:rPr>
                  <w:rFonts w:ascii="Cambria Math" w:hAnsi="Cambria Math" w:cstheme="minorHAnsi"/>
                  <w:sz w:val="24"/>
                  <w:szCs w:val="24"/>
                </w:rPr>
                <m:t>-1</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 xml:space="preserve"> </m:t>
              </m:r>
            </m:e>
          </m:func>
          <m:d>
            <m:dPr>
              <m:ctrlPr>
                <w:rPr>
                  <w:rFonts w:ascii="Cambria Math" w:hAnsi="Cambria Math" w:cstheme="minorHAnsi"/>
                  <w:i/>
                  <w:sz w:val="24"/>
                  <w:szCs w:val="24"/>
                </w:rPr>
              </m:ctrlPr>
            </m:d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m:t>
                      </m:r>
                    </m:sub>
                  </m:sSub>
                </m:e>
              </m:nary>
              <m:nary>
                <m:naryPr>
                  <m:limLoc m:val="undOvr"/>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x;α</m:t>
                          </m:r>
                        </m:e>
                      </m:d>
                    </m:e>
                    <m:sup>
                      <m:r>
                        <w:rPr>
                          <w:rFonts w:ascii="Cambria Math" w:hAnsi="Cambria Math" w:cstheme="minorHAnsi"/>
                          <w:sz w:val="24"/>
                          <w:szCs w:val="24"/>
                        </w:rPr>
                        <m:t>δ</m:t>
                      </m:r>
                    </m:sup>
                  </m:sSup>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iδ</m:t>
                      </m:r>
                    </m:sup>
                  </m:sSup>
                  <m:r>
                    <w:rPr>
                      <w:rFonts w:ascii="Cambria Math" w:hAnsi="Cambria Math" w:cstheme="minorHAnsi"/>
                      <w:sz w:val="24"/>
                      <w:szCs w:val="24"/>
                    </w:rPr>
                    <m:t>dx</m:t>
                  </m:r>
                </m:e>
              </m:nary>
            </m:e>
          </m:d>
          <m:r>
            <w:rPr>
              <w:rFonts w:ascii="Cambria Math" w:hAnsi="Cambria Math" w:cstheme="minorHAnsi"/>
              <w:sz w:val="24"/>
              <w:szCs w:val="24"/>
            </w:rPr>
            <m:t>.</m:t>
          </m:r>
        </m:oMath>
      </m:oMathPara>
    </w:p>
    <w:p w14:paraId="34FA27F7" w14:textId="49E654A5" w:rsidR="000E2C40" w:rsidRPr="00237D1D" w:rsidRDefault="000E2C40" w:rsidP="005F7AB5">
      <w:pPr>
        <w:pStyle w:val="Heading2"/>
      </w:pPr>
      <w:r w:rsidRPr="00237D1D">
        <w:t>2.8 Mean Deviation</w:t>
      </w:r>
    </w:p>
    <w:p w14:paraId="78D96C13" w14:textId="550782D3" w:rsidR="007D0F84" w:rsidRPr="00237D1D" w:rsidRDefault="000E2C40" w:rsidP="00237D1D">
      <w:pPr>
        <w:rPr>
          <w:rFonts w:cstheme="minorHAnsi"/>
          <w:sz w:val="24"/>
          <w:szCs w:val="24"/>
        </w:rPr>
      </w:pPr>
      <w:r w:rsidRPr="00237D1D">
        <w:rPr>
          <w:rFonts w:cstheme="minorHAnsi"/>
          <w:sz w:val="24"/>
          <w:szCs w:val="24"/>
        </w:rPr>
        <w:t xml:space="preserve">Let </w:t>
      </w:r>
      <w:r w:rsidRPr="00237D1D">
        <w:rPr>
          <w:rFonts w:cstheme="minorHAnsi"/>
          <w:i/>
          <w:iCs/>
          <w:sz w:val="24"/>
          <w:szCs w:val="24"/>
        </w:rPr>
        <w:t xml:space="preserve">X </w:t>
      </w:r>
      <w:r w:rsidRPr="00237D1D">
        <w:rPr>
          <w:rFonts w:cstheme="minorHAnsi"/>
          <w:sz w:val="24"/>
          <w:szCs w:val="24"/>
        </w:rPr>
        <w:t>be the PT-G random variable with mean</w:t>
      </w:r>
      <w:r w:rsidR="005F7AB5">
        <w:rPr>
          <w:rFonts w:cstheme="minorHAnsi"/>
          <w:sz w:val="24"/>
          <w:szCs w:val="24"/>
        </w:rPr>
        <w:t xml:space="preserve"> </w:t>
      </w:r>
      <m:oMath>
        <m:r>
          <w:rPr>
            <w:rFonts w:ascii="Cambria Math" w:hAnsi="Cambria Math" w:cstheme="minorHAnsi"/>
            <w:sz w:val="24"/>
            <w:szCs w:val="24"/>
          </w:rPr>
          <m:t>μ=E(X)</m:t>
        </m:r>
      </m:oMath>
      <w:r w:rsidRPr="00237D1D">
        <w:rPr>
          <w:rFonts w:cstheme="minorHAnsi"/>
          <w:sz w:val="24"/>
          <w:szCs w:val="24"/>
        </w:rPr>
        <w:t xml:space="preserve"> and median </w:t>
      </w:r>
      <m:oMath>
        <m:r>
          <w:rPr>
            <w:rFonts w:ascii="Cambria Math" w:hAnsi="Cambria Math" w:cstheme="minorHAnsi"/>
            <w:sz w:val="24"/>
            <w:szCs w:val="24"/>
          </w:rPr>
          <m:t>M=</m:t>
        </m:r>
        <m:r>
          <m:rPr>
            <m:sty m:val="p"/>
          </m:rPr>
          <w:rPr>
            <w:rFonts w:ascii="Cambria Math" w:hAnsi="Cambria Math" w:cstheme="minorHAnsi"/>
            <w:sz w:val="24"/>
            <w:szCs w:val="24"/>
          </w:rPr>
          <m:t>Median</m:t>
        </m:r>
        <m:r>
          <w:rPr>
            <w:rFonts w:ascii="Cambria Math" w:hAnsi="Cambria Math" w:cstheme="minorHAnsi"/>
            <w:sz w:val="24"/>
            <w:szCs w:val="24"/>
          </w:rPr>
          <m:t>(X)=Q(0.5)</m:t>
        </m:r>
      </m:oMath>
      <w:r w:rsidRPr="00237D1D">
        <w:rPr>
          <w:rFonts w:cstheme="minorHAnsi"/>
          <w:sz w:val="24"/>
          <w:szCs w:val="24"/>
        </w:rPr>
        <w:t>. The mean</w:t>
      </w:r>
      <w:r w:rsidR="005F7AB5">
        <w:rPr>
          <w:rFonts w:cstheme="minorHAnsi"/>
          <w:sz w:val="24"/>
          <w:szCs w:val="24"/>
        </w:rPr>
        <w:t xml:space="preserve"> </w:t>
      </w:r>
      <w:r w:rsidRPr="00237D1D">
        <w:rPr>
          <w:rFonts w:cstheme="minorHAnsi"/>
          <w:sz w:val="24"/>
          <w:szCs w:val="24"/>
        </w:rPr>
        <w:t xml:space="preserve">deviation from the mean </w:t>
      </w:r>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μ</m:t>
            </m:r>
          </m:sub>
        </m:sSub>
        <m:r>
          <w:rPr>
            <w:rFonts w:ascii="Cambria Math" w:hAnsi="Cambria Math" w:cstheme="minorHAnsi"/>
            <w:sz w:val="24"/>
            <w:szCs w:val="24"/>
          </w:rPr>
          <m:t>(X)=E(X-μ)]</m:t>
        </m:r>
      </m:oMath>
      <w:r w:rsidR="002507FB">
        <w:rPr>
          <w:rFonts w:cstheme="minorHAnsi"/>
          <w:sz w:val="24"/>
          <w:szCs w:val="24"/>
        </w:rPr>
        <w:t xml:space="preserve"> </w:t>
      </w:r>
      <w:r w:rsidRPr="00237D1D">
        <w:rPr>
          <w:rFonts w:cstheme="minorHAnsi"/>
          <w:sz w:val="24"/>
          <w:szCs w:val="24"/>
        </w:rPr>
        <w:t xml:space="preserve">and the mean deviation from the median </w:t>
      </w:r>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M</m:t>
            </m:r>
          </m:sub>
        </m:sSub>
        <m:r>
          <w:rPr>
            <w:rFonts w:ascii="Cambria Math" w:hAnsi="Cambria Math" w:cstheme="minorHAnsi"/>
            <w:sz w:val="24"/>
            <w:szCs w:val="24"/>
          </w:rPr>
          <m:t>(X)=E(</m:t>
        </m:r>
        <m:d>
          <m:dPr>
            <m:begChr m:val="|"/>
            <m:endChr m:val="|"/>
            <m:ctrlPr>
              <w:rPr>
                <w:rFonts w:ascii="Cambria Math" w:hAnsi="Cambria Math" w:cstheme="minorHAnsi"/>
                <w:i/>
                <w:iCs/>
                <w:sz w:val="24"/>
                <w:szCs w:val="24"/>
              </w:rPr>
            </m:ctrlPr>
          </m:dPr>
          <m:e>
            <m:r>
              <w:rPr>
                <w:rFonts w:ascii="Cambria Math" w:hAnsi="Cambria Math" w:cstheme="minorHAnsi"/>
                <w:sz w:val="24"/>
                <w:szCs w:val="24"/>
              </w:rPr>
              <m:t>X-M</m:t>
            </m:r>
          </m:e>
        </m:d>
        <m:r>
          <w:rPr>
            <w:rFonts w:ascii="Cambria Math" w:hAnsi="Cambria Math" w:cstheme="minorHAnsi"/>
            <w:sz w:val="24"/>
            <w:szCs w:val="24"/>
          </w:rPr>
          <m:t>)]</m:t>
        </m:r>
      </m:oMath>
      <w:r w:rsidRPr="00237D1D">
        <w:rPr>
          <w:rFonts w:cstheme="minorHAnsi"/>
          <w:sz w:val="24"/>
          <w:szCs w:val="24"/>
        </w:rPr>
        <w:t xml:space="preserve"> can be expressed as</w:t>
      </w:r>
    </w:p>
    <w:p w14:paraId="1A25314D" w14:textId="61E642CF" w:rsidR="00F937EA" w:rsidRDefault="005F1223" w:rsidP="00237D1D">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μ</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limLoc m:val="undOvr"/>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d>
                <m:dPr>
                  <m:begChr m:val="|"/>
                  <m:endChr m:val="|"/>
                  <m:ctrlPr>
                    <w:rPr>
                      <w:rFonts w:ascii="Cambria Math" w:hAnsi="Cambria Math" w:cstheme="minorHAnsi"/>
                      <w:i/>
                      <w:iCs/>
                      <w:sz w:val="24"/>
                      <w:szCs w:val="24"/>
                    </w:rPr>
                  </m:ctrlPr>
                </m:dPr>
                <m:e>
                  <m:r>
                    <w:rPr>
                      <w:rFonts w:ascii="Cambria Math" w:hAnsi="Cambria Math" w:cstheme="minorHAnsi"/>
                      <w:sz w:val="24"/>
                      <w:szCs w:val="24"/>
                    </w:rPr>
                    <m:t>X-μ</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μ</m:t>
              </m:r>
            </m:sup>
            <m:e>
              <m:d>
                <m:dPr>
                  <m:ctrlPr>
                    <w:rPr>
                      <w:rFonts w:ascii="Cambria Math" w:hAnsi="Cambria Math" w:cstheme="minorHAnsi"/>
                      <w:i/>
                      <w:iCs/>
                      <w:sz w:val="24"/>
                      <w:szCs w:val="24"/>
                    </w:rPr>
                  </m:ctrlPr>
                </m:dPr>
                <m:e>
                  <m:r>
                    <w:rPr>
                      <w:rFonts w:ascii="Cambria Math" w:hAnsi="Cambria Math" w:cstheme="minorHAnsi"/>
                      <w:sz w:val="24"/>
                      <w:szCs w:val="24"/>
                    </w:rPr>
                    <m:t>μ-x</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μ</m:t>
              </m:r>
            </m:sub>
            <m:sup>
              <m:r>
                <w:rPr>
                  <w:rFonts w:ascii="Cambria Math" w:hAnsi="Cambria Math" w:cstheme="minorHAnsi"/>
                  <w:sz w:val="24"/>
                  <w:szCs w:val="24"/>
                </w:rPr>
                <m:t>∞</m:t>
              </m:r>
            </m:sup>
            <m:e>
              <m:d>
                <m:dPr>
                  <m:ctrlPr>
                    <w:rPr>
                      <w:rFonts w:ascii="Cambria Math" w:hAnsi="Cambria Math" w:cstheme="minorHAnsi"/>
                      <w:i/>
                      <w:iCs/>
                      <w:sz w:val="24"/>
                      <w:szCs w:val="24"/>
                    </w:rPr>
                  </m:ctrlPr>
                </m:dPr>
                <m:e>
                  <m:r>
                    <w:rPr>
                      <w:rFonts w:ascii="Cambria Math" w:hAnsi="Cambria Math" w:cstheme="minorHAnsi"/>
                      <w:sz w:val="24"/>
                      <w:szCs w:val="24"/>
                    </w:rPr>
                    <m:t>x-μ</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dx=2μF</m:t>
              </m:r>
              <m:d>
                <m:dPr>
                  <m:ctrlPr>
                    <w:rPr>
                      <w:rFonts w:ascii="Cambria Math" w:hAnsi="Cambria Math" w:cstheme="minorHAnsi"/>
                      <w:i/>
                      <w:iCs/>
                      <w:sz w:val="24"/>
                      <w:szCs w:val="24"/>
                    </w:rPr>
                  </m:ctrlPr>
                </m:dPr>
                <m:e>
                  <m:r>
                    <w:rPr>
                      <w:rFonts w:ascii="Cambria Math" w:hAnsi="Cambria Math" w:cstheme="minorHAnsi"/>
                      <w:sz w:val="24"/>
                      <w:szCs w:val="24"/>
                    </w:rPr>
                    <m:t>μ</m:t>
                  </m:r>
                </m:e>
              </m:d>
              <m:r>
                <w:rPr>
                  <w:rFonts w:ascii="Cambria Math" w:hAnsi="Cambria Math" w:cstheme="minorHAnsi"/>
                  <w:sz w:val="24"/>
                  <w:szCs w:val="24"/>
                </w:rPr>
                <m:t>-2Φ</m:t>
              </m:r>
              <m:d>
                <m:dPr>
                  <m:ctrlPr>
                    <w:rPr>
                      <w:rFonts w:ascii="Cambria Math" w:hAnsi="Cambria Math" w:cstheme="minorHAnsi"/>
                      <w:i/>
                      <w:iCs/>
                      <w:sz w:val="24"/>
                      <w:szCs w:val="24"/>
                    </w:rPr>
                  </m:ctrlPr>
                </m:dPr>
                <m:e>
                  <m:r>
                    <w:rPr>
                      <w:rFonts w:ascii="Cambria Math" w:hAnsi="Cambria Math" w:cstheme="minorHAnsi"/>
                      <w:sz w:val="24"/>
                      <w:szCs w:val="24"/>
                    </w:rPr>
                    <m:t>μ</m:t>
                  </m:r>
                </m:e>
              </m:d>
            </m:e>
          </m:nary>
        </m:oMath>
      </m:oMathPara>
    </w:p>
    <w:p w14:paraId="058B18FE" w14:textId="3AB4A0DD" w:rsidR="000E2C40" w:rsidRPr="00237D1D" w:rsidRDefault="000E2C40" w:rsidP="00237D1D">
      <w:pPr>
        <w:rPr>
          <w:rFonts w:cstheme="minorHAnsi"/>
          <w:sz w:val="24"/>
          <w:szCs w:val="24"/>
        </w:rPr>
      </w:pPr>
      <w:r w:rsidRPr="00237D1D">
        <w:rPr>
          <w:rFonts w:cstheme="minorHAnsi"/>
          <w:sz w:val="24"/>
          <w:szCs w:val="24"/>
        </w:rPr>
        <w:t>and</w:t>
      </w:r>
    </w:p>
    <w:p w14:paraId="225814FD" w14:textId="50F43EE1" w:rsidR="00851548" w:rsidRDefault="005F1223" w:rsidP="00237D1D">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M</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limLoc m:val="undOvr"/>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d>
                <m:dPr>
                  <m:begChr m:val="|"/>
                  <m:endChr m:val="|"/>
                  <m:ctrlPr>
                    <w:rPr>
                      <w:rFonts w:ascii="Cambria Math" w:hAnsi="Cambria Math" w:cstheme="minorHAnsi"/>
                      <w:i/>
                      <w:iCs/>
                      <w:sz w:val="24"/>
                      <w:szCs w:val="24"/>
                    </w:rPr>
                  </m:ctrlPr>
                </m:dPr>
                <m:e>
                  <m:r>
                    <w:rPr>
                      <w:rFonts w:ascii="Cambria Math" w:hAnsi="Cambria Math" w:cstheme="minorHAnsi"/>
                      <w:sz w:val="24"/>
                      <w:szCs w:val="24"/>
                    </w:rPr>
                    <m:t>X-M</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M</m:t>
              </m:r>
            </m:sup>
            <m:e>
              <m:d>
                <m:dPr>
                  <m:ctrlPr>
                    <w:rPr>
                      <w:rFonts w:ascii="Cambria Math" w:hAnsi="Cambria Math" w:cstheme="minorHAnsi"/>
                      <w:i/>
                      <w:iCs/>
                      <w:sz w:val="24"/>
                      <w:szCs w:val="24"/>
                    </w:rPr>
                  </m:ctrlPr>
                </m:dPr>
                <m:e>
                  <m:r>
                    <w:rPr>
                      <w:rFonts w:ascii="Cambria Math" w:hAnsi="Cambria Math" w:cstheme="minorHAnsi"/>
                      <w:sz w:val="24"/>
                      <w:szCs w:val="24"/>
                    </w:rPr>
                    <m:t>M-x</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m:t>
          </m:r>
          <m:nary>
            <m:naryPr>
              <m:limLoc m:val="undOvr"/>
              <m:ctrlPr>
                <w:rPr>
                  <w:rFonts w:ascii="Cambria Math" w:hAnsi="Cambria Math" w:cstheme="minorHAnsi"/>
                  <w:i/>
                  <w:iCs/>
                  <w:sz w:val="24"/>
                  <w:szCs w:val="24"/>
                </w:rPr>
              </m:ctrlPr>
            </m:naryPr>
            <m:sub>
              <m:r>
                <w:rPr>
                  <w:rFonts w:ascii="Cambria Math" w:hAnsi="Cambria Math" w:cstheme="minorHAnsi"/>
                  <w:sz w:val="24"/>
                  <w:szCs w:val="24"/>
                </w:rPr>
                <m:t>M</m:t>
              </m:r>
            </m:sub>
            <m:sup>
              <m:r>
                <w:rPr>
                  <w:rFonts w:ascii="Cambria Math" w:hAnsi="Cambria Math" w:cstheme="minorHAnsi"/>
                  <w:sz w:val="24"/>
                  <w:szCs w:val="24"/>
                </w:rPr>
                <m:t>∞</m:t>
              </m:r>
            </m:sup>
            <m:e>
              <m:d>
                <m:dPr>
                  <m:ctrlPr>
                    <w:rPr>
                      <w:rFonts w:ascii="Cambria Math" w:hAnsi="Cambria Math" w:cstheme="minorHAnsi"/>
                      <w:i/>
                      <w:iCs/>
                      <w:sz w:val="24"/>
                      <w:szCs w:val="24"/>
                    </w:rPr>
                  </m:ctrlPr>
                </m:dPr>
                <m:e>
                  <m:r>
                    <w:rPr>
                      <w:rFonts w:ascii="Cambria Math" w:hAnsi="Cambria Math" w:cstheme="minorHAnsi"/>
                      <w:sz w:val="24"/>
                      <w:szCs w:val="24"/>
                    </w:rPr>
                    <m:t>x-M</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dx=μ-2Φ</m:t>
              </m:r>
              <m:d>
                <m:dPr>
                  <m:ctrlPr>
                    <w:rPr>
                      <w:rFonts w:ascii="Cambria Math" w:hAnsi="Cambria Math" w:cstheme="minorHAnsi"/>
                      <w:i/>
                      <w:iCs/>
                      <w:sz w:val="24"/>
                      <w:szCs w:val="24"/>
                    </w:rPr>
                  </m:ctrlPr>
                </m:dPr>
                <m:e>
                  <m:r>
                    <w:rPr>
                      <w:rFonts w:ascii="Cambria Math" w:hAnsi="Cambria Math" w:cstheme="minorHAnsi"/>
                      <w:sz w:val="24"/>
                      <w:szCs w:val="24"/>
                    </w:rPr>
                    <m:t>M</m:t>
                  </m:r>
                </m:e>
              </m:d>
            </m:e>
          </m:nary>
        </m:oMath>
      </m:oMathPara>
    </w:p>
    <w:p w14:paraId="02B6D642" w14:textId="1A414525" w:rsidR="000E2C40" w:rsidRPr="00237D1D" w:rsidRDefault="000E2C40" w:rsidP="00237D1D">
      <w:pPr>
        <w:rPr>
          <w:rFonts w:cstheme="minorHAnsi"/>
          <w:sz w:val="24"/>
          <w:szCs w:val="24"/>
        </w:rPr>
      </w:pPr>
      <w:r w:rsidRPr="00237D1D">
        <w:rPr>
          <w:rFonts w:cstheme="minorHAnsi"/>
          <w:sz w:val="24"/>
          <w:szCs w:val="24"/>
        </w:rPr>
        <w:t xml:space="preserve">respectively, where </w:t>
      </w:r>
      <m:oMath>
        <m:r>
          <w:rPr>
            <w:rFonts w:ascii="Cambria Math" w:hAnsi="Cambria Math" w:cstheme="minorHAnsi"/>
            <w:sz w:val="24"/>
            <w:szCs w:val="24"/>
          </w:rPr>
          <m:t>F(⋅)</m:t>
        </m:r>
      </m:oMath>
      <w:r w:rsidRPr="00237D1D">
        <w:rPr>
          <w:rFonts w:cstheme="minorHAnsi"/>
          <w:sz w:val="24"/>
          <w:szCs w:val="24"/>
        </w:rPr>
        <w:t xml:space="preserve"> and</w:t>
      </w:r>
      <w:r w:rsidR="00A30D07">
        <w:rPr>
          <w:rFonts w:cstheme="minorHAnsi"/>
          <w:sz w:val="24"/>
          <w:szCs w:val="24"/>
        </w:rPr>
        <w:t xml:space="preserve"> </w:t>
      </w:r>
      <m:oMath>
        <m:r>
          <w:rPr>
            <w:rFonts w:ascii="Cambria Math" w:hAnsi="Cambria Math" w:cstheme="minorHAnsi"/>
            <w:sz w:val="24"/>
            <w:szCs w:val="24"/>
          </w:rPr>
          <m:t>f(⋅)</m:t>
        </m:r>
      </m:oMath>
      <w:r w:rsidRPr="00237D1D">
        <w:rPr>
          <w:rFonts w:cstheme="minorHAnsi"/>
          <w:sz w:val="24"/>
          <w:szCs w:val="24"/>
        </w:rPr>
        <w:t xml:space="preserve"> are the cdf and pdf of the PT-G distribution, and </w:t>
      </w:r>
      <m:oMath>
        <m:r>
          <w:rPr>
            <w:rFonts w:ascii="Cambria Math" w:hAnsi="Cambria Math" w:cstheme="minorHAnsi"/>
            <w:sz w:val="24"/>
            <w:szCs w:val="24"/>
          </w:rPr>
          <m:t>Φ(t)</m:t>
        </m:r>
        <m:nary>
          <m:naryPr>
            <m:limLoc m:val="undOvr"/>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t</m:t>
            </m:r>
          </m:sup>
          <m:e>
            <m:r>
              <w:rPr>
                <w:rFonts w:ascii="Cambria Math" w:hAnsi="Cambria Math" w:cstheme="minorHAnsi"/>
                <w:sz w:val="24"/>
                <w:szCs w:val="24"/>
              </w:rPr>
              <m:t>xf(x)dx</m:t>
            </m:r>
          </m:e>
        </m:nary>
      </m:oMath>
      <w:r w:rsidRPr="00237D1D">
        <w:rPr>
          <w:rFonts w:cstheme="minorHAnsi"/>
          <w:sz w:val="24"/>
          <w:szCs w:val="24"/>
        </w:rPr>
        <w:t>.</w:t>
      </w:r>
    </w:p>
    <w:p w14:paraId="6D95481E" w14:textId="15B01AA8" w:rsidR="000E2C40" w:rsidRPr="00237D1D" w:rsidRDefault="000E2C40" w:rsidP="00237D1D">
      <w:pPr>
        <w:rPr>
          <w:rFonts w:cstheme="minorHAnsi"/>
          <w:sz w:val="24"/>
          <w:szCs w:val="24"/>
        </w:rPr>
      </w:pPr>
      <w:r w:rsidRPr="00237D1D">
        <w:rPr>
          <w:rFonts w:cstheme="minorHAnsi"/>
          <w:sz w:val="24"/>
          <w:szCs w:val="24"/>
        </w:rPr>
        <w:t xml:space="preserve">We compute </w:t>
      </w:r>
      <m:oMath>
        <m:r>
          <w:rPr>
            <w:rFonts w:ascii="Cambria Math" w:hAnsi="Cambria Math" w:cstheme="minorHAnsi"/>
            <w:sz w:val="24"/>
            <w:szCs w:val="24"/>
          </w:rPr>
          <m:t>Φ(t)</m:t>
        </m:r>
      </m:oMath>
      <w:r w:rsidRPr="00237D1D">
        <w:rPr>
          <w:rFonts w:cstheme="minorHAnsi"/>
          <w:sz w:val="24"/>
          <w:szCs w:val="24"/>
        </w:rPr>
        <w:t xml:space="preserve"> as follows:</w:t>
      </w:r>
    </w:p>
    <w:p w14:paraId="467D3476" w14:textId="375C3024" w:rsidR="0000063C" w:rsidRDefault="00930D89" w:rsidP="00237D1D">
      <w:pPr>
        <w:rPr>
          <w:rFonts w:cstheme="minorHAnsi"/>
          <w:sz w:val="24"/>
          <w:szCs w:val="24"/>
        </w:rPr>
      </w:pPr>
      <m:oMathPara>
        <m:oMath>
          <m:r>
            <w:rPr>
              <w:rFonts w:ascii="Cambria Math" w:hAnsi="Cambria Math" w:cstheme="minorHAnsi"/>
              <w:sz w:val="24"/>
              <w:szCs w:val="24"/>
            </w:rPr>
            <m:t>Φ</m:t>
          </m:r>
          <m:d>
            <m:dPr>
              <m:ctrlPr>
                <w:rPr>
                  <w:rFonts w:ascii="Cambria Math" w:hAnsi="Cambria Math" w:cstheme="minorHAnsi"/>
                  <w:i/>
                  <w:sz w:val="24"/>
                  <w:szCs w:val="24"/>
                </w:rPr>
              </m:ctrlPr>
            </m:dPr>
            <m:e>
              <m:r>
                <w:rPr>
                  <w:rFonts w:ascii="Cambria Math" w:hAnsi="Cambria Math" w:cstheme="minorHAnsi"/>
                  <w:sz w:val="24"/>
                  <w:szCs w:val="24"/>
                </w:rPr>
                <m:t>t</m:t>
              </m:r>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e>
          </m:nary>
          <m:nary>
            <m:naryPr>
              <m:limLoc m:val="undOvr"/>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t</m:t>
              </m:r>
            </m:sup>
            <m:e>
              <m:r>
                <w:rPr>
                  <w:rFonts w:ascii="Cambria Math" w:hAnsi="Cambria Math" w:cstheme="minorHAnsi"/>
                  <w:sz w:val="24"/>
                  <w:szCs w:val="24"/>
                </w:rPr>
                <m:t>x</m:t>
              </m:r>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G</m:t>
                          </m:r>
                        </m:e>
                        <m:sup>
                          <m:r>
                            <m:rPr>
                              <m:sty m:val="p"/>
                            </m:rPr>
                            <w:rPr>
                              <w:rFonts w:ascii="Cambria Math" w:hAnsi="Cambria Math" w:cstheme="minorHAnsi"/>
                              <w:sz w:val="24"/>
                              <w:szCs w:val="24"/>
                            </w:rPr>
                            <m:t>T-G</m:t>
                          </m:r>
                        </m:sup>
                      </m:sSup>
                      <m:d>
                        <m:dPr>
                          <m:ctrlPr>
                            <w:rPr>
                              <w:rFonts w:ascii="Cambria Math" w:hAnsi="Cambria Math" w:cstheme="minorHAnsi"/>
                              <w:i/>
                              <w:sz w:val="24"/>
                              <w:szCs w:val="24"/>
                            </w:rPr>
                          </m:ctrlPr>
                        </m:dPr>
                        <m:e>
                          <m:r>
                            <w:rPr>
                              <w:rFonts w:ascii="Cambria Math" w:hAnsi="Cambria Math" w:cstheme="minorHAnsi"/>
                              <w:sz w:val="24"/>
                              <w:szCs w:val="24"/>
                            </w:rPr>
                            <m:t>x;α</m:t>
                          </m:r>
                        </m:e>
                      </m:d>
                    </m:e>
                  </m:d>
                </m:e>
                <m:sup>
                  <m:r>
                    <w:rPr>
                      <w:rFonts w:ascii="Cambria Math" w:hAnsi="Cambria Math" w:cstheme="minorHAnsi"/>
                      <w:sz w:val="24"/>
                      <w:szCs w:val="24"/>
                    </w:rPr>
                    <m:t>i</m:t>
                  </m:r>
                </m:sup>
              </m:sSup>
              <m:r>
                <w:rPr>
                  <w:rFonts w:ascii="Cambria Math" w:hAnsi="Cambria Math" w:cstheme="minorHAnsi"/>
                  <w:sz w:val="24"/>
                  <w:szCs w:val="24"/>
                </w:rPr>
                <m:t>dx</m:t>
              </m:r>
            </m:e>
          </m:nary>
          <m:r>
            <w:rPr>
              <w:rFonts w:ascii="Cambria Math" w:hAnsi="Cambria Math" w:cstheme="minorHAnsi"/>
              <w:sz w:val="24"/>
              <w:szCs w:val="24"/>
            </w:rPr>
            <m:t xml:space="preserve">, </m:t>
          </m:r>
          <m:r>
            <m:rPr>
              <m:sty m:val="p"/>
            </m:rPr>
            <w:rPr>
              <w:rFonts w:ascii="Cambria Math" w:hAnsi="Cambria Math" w:cstheme="minorHAnsi"/>
              <w:sz w:val="24"/>
              <w:szCs w:val="24"/>
            </w:rPr>
            <m:t>where</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sub>
          </m:sSub>
          <m:r>
            <w:rPr>
              <w:rFonts w:ascii="Cambria Math" w:hAnsi="Cambria Math" w:cstheme="minorHAnsi"/>
              <w:sz w:val="24"/>
              <w:szCs w:val="24"/>
            </w:rPr>
            <m:t xml:space="preserve"> </m:t>
          </m:r>
          <m:r>
            <m:rPr>
              <m:sty m:val="p"/>
            </m:rPr>
            <w:rPr>
              <w:rFonts w:ascii="Cambria Math" w:hAnsi="Cambria Math" w:cstheme="minorHAnsi"/>
              <w:sz w:val="24"/>
              <w:szCs w:val="24"/>
            </w:rPr>
            <m:t>defined in section</m:t>
          </m:r>
          <m:r>
            <w:rPr>
              <w:rFonts w:ascii="Cambria Math" w:hAnsi="Cambria Math" w:cstheme="minorHAnsi"/>
              <w:sz w:val="24"/>
              <w:szCs w:val="24"/>
            </w:rPr>
            <m:t xml:space="preserve"> 2.1.</m:t>
          </m:r>
        </m:oMath>
      </m:oMathPara>
    </w:p>
    <w:p w14:paraId="4BDCE492" w14:textId="3DE648A2" w:rsidR="000E2C40" w:rsidRPr="00237D1D" w:rsidRDefault="000E2C40" w:rsidP="0000063C">
      <w:pPr>
        <w:pStyle w:val="Heading2"/>
      </w:pPr>
      <w:r w:rsidRPr="00237D1D">
        <w:t>2.9 Numerical computations</w:t>
      </w:r>
    </w:p>
    <w:p w14:paraId="47E4F116" w14:textId="795437DE" w:rsidR="000E2C40" w:rsidRDefault="000E2C40" w:rsidP="00237D1D">
      <w:pPr>
        <w:rPr>
          <w:rFonts w:cstheme="minorHAnsi"/>
          <w:sz w:val="24"/>
          <w:szCs w:val="24"/>
        </w:rPr>
      </w:pPr>
      <w:r w:rsidRPr="00237D1D">
        <w:rPr>
          <w:rFonts w:cstheme="minorHAnsi"/>
          <w:sz w:val="24"/>
          <w:szCs w:val="24"/>
        </w:rPr>
        <w:t xml:space="preserve">Tables 1, 2 and 3 report some numerical results of mean, variance, </w:t>
      </w:r>
      <w:proofErr w:type="gramStart"/>
      <w:r w:rsidRPr="00237D1D">
        <w:rPr>
          <w:rFonts w:cstheme="minorHAnsi"/>
          <w:sz w:val="24"/>
          <w:szCs w:val="24"/>
        </w:rPr>
        <w:t>skewness</w:t>
      </w:r>
      <w:proofErr w:type="gramEnd"/>
      <w:r w:rsidRPr="00237D1D">
        <w:rPr>
          <w:rFonts w:cstheme="minorHAnsi"/>
          <w:sz w:val="24"/>
          <w:szCs w:val="24"/>
        </w:rPr>
        <w:t xml:space="preserve"> and kurtosis of the PT-E model using R</w:t>
      </w:r>
      <w:r w:rsidR="00346945" w:rsidRPr="00237D1D">
        <w:rPr>
          <w:rFonts w:cstheme="minorHAnsi"/>
          <w:sz w:val="24"/>
          <w:szCs w:val="24"/>
        </w:rPr>
        <w:t xml:space="preserve"> </w:t>
      </w:r>
      <w:r w:rsidRPr="00237D1D">
        <w:rPr>
          <w:rFonts w:cstheme="minorHAnsi"/>
          <w:sz w:val="24"/>
          <w:szCs w:val="24"/>
        </w:rPr>
        <w:t>software.</w:t>
      </w:r>
    </w:p>
    <w:p w14:paraId="4BDF3AAD" w14:textId="5D2DAD3D" w:rsidR="00BA12DD" w:rsidRPr="00237D1D" w:rsidRDefault="00BA12DD" w:rsidP="00885E5A">
      <w:pPr>
        <w:spacing w:after="0"/>
        <w:rPr>
          <w:rFonts w:cstheme="minorHAnsi"/>
          <w:sz w:val="24"/>
          <w:szCs w:val="24"/>
        </w:rPr>
      </w:pPr>
      <w:r w:rsidRPr="00237D1D">
        <w:rPr>
          <w:rFonts w:cstheme="minorHAnsi"/>
          <w:sz w:val="24"/>
          <w:szCs w:val="24"/>
        </w:rPr>
        <w:t xml:space="preserve">Table 1: Some descriptive statistics using PT-E model as </w:t>
      </w:r>
      <m:oMath>
        <m:r>
          <w:rPr>
            <w:rFonts w:ascii="Cambria Math" w:hAnsi="Cambria Math" w:cstheme="minorHAnsi"/>
            <w:sz w:val="24"/>
            <w:szCs w:val="24"/>
          </w:rPr>
          <m:t>α</m:t>
        </m:r>
      </m:oMath>
      <w:r w:rsidRPr="00237D1D">
        <w:rPr>
          <w:rFonts w:cstheme="minorHAnsi"/>
          <w:i/>
          <w:iCs/>
          <w:sz w:val="24"/>
          <w:szCs w:val="24"/>
        </w:rPr>
        <w:t xml:space="preserve"> </w:t>
      </w:r>
      <w:r w:rsidRPr="00237D1D">
        <w:rPr>
          <w:rFonts w:cstheme="minorHAnsi"/>
          <w:sz w:val="24"/>
          <w:szCs w:val="24"/>
        </w:rPr>
        <w:t>grows to 1.</w:t>
      </w:r>
    </w:p>
    <w:p w14:paraId="6F125A7E" w14:textId="77777777" w:rsidR="00523AA2" w:rsidRPr="00523AA2" w:rsidRDefault="00523AA2" w:rsidP="00523AA2">
      <w:pPr>
        <w:kinsoku w:val="0"/>
        <w:overflowPunct w:val="0"/>
        <w:autoSpaceDE w:val="0"/>
        <w:autoSpaceDN w:val="0"/>
        <w:adjustRightInd w:val="0"/>
        <w:spacing w:before="4"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2196"/>
        <w:gridCol w:w="631"/>
        <w:gridCol w:w="520"/>
        <w:gridCol w:w="885"/>
        <w:gridCol w:w="1068"/>
        <w:gridCol w:w="1160"/>
        <w:gridCol w:w="1007"/>
      </w:tblGrid>
      <w:tr w:rsidR="00523AA2" w:rsidRPr="00523AA2" w14:paraId="0D9798CB" w14:textId="77777777" w:rsidTr="00293091">
        <w:trPr>
          <w:trHeight w:val="350"/>
        </w:trPr>
        <w:tc>
          <w:tcPr>
            <w:tcW w:w="2196" w:type="dxa"/>
          </w:tcPr>
          <w:p w14:paraId="1186C84A" w14:textId="77777777" w:rsidR="00523AA2" w:rsidRPr="00523AA2" w:rsidRDefault="00523AA2" w:rsidP="00523AA2">
            <w:pPr>
              <w:rPr>
                <w:rFonts w:cstheme="minorHAnsi"/>
                <w:sz w:val="24"/>
                <w:szCs w:val="24"/>
              </w:rPr>
            </w:pPr>
            <w:r w:rsidRPr="00523AA2">
              <w:rPr>
                <w:rFonts w:cstheme="minorHAnsi"/>
                <w:sz w:val="24"/>
                <w:szCs w:val="24"/>
              </w:rPr>
              <w:t xml:space="preserve">Model Parameters </w:t>
            </w:r>
            <w:r>
              <w:rPr>
                <w:rFonts w:ascii="Cambria Math" w:hAnsi="Cambria Math" w:cstheme="minorHAnsi"/>
                <w:sz w:val="24"/>
                <w:szCs w:val="24"/>
              </w:rPr>
              <w:t>↓</w:t>
            </w:r>
          </w:p>
        </w:tc>
        <w:tc>
          <w:tcPr>
            <w:tcW w:w="631" w:type="dxa"/>
          </w:tcPr>
          <w:p w14:paraId="7ABE6E4F" w14:textId="77777777" w:rsidR="00523AA2" w:rsidRPr="00523AA2" w:rsidRDefault="00523AA2" w:rsidP="00523AA2">
            <w:pPr>
              <w:rPr>
                <w:rFonts w:cstheme="minorHAnsi"/>
                <w:sz w:val="24"/>
                <w:szCs w:val="24"/>
              </w:rPr>
            </w:pPr>
          </w:p>
        </w:tc>
        <w:tc>
          <w:tcPr>
            <w:tcW w:w="0" w:type="auto"/>
          </w:tcPr>
          <w:p w14:paraId="2E2677CE" w14:textId="3BBE6072" w:rsidR="00523AA2" w:rsidRPr="00523AA2" w:rsidRDefault="00523AA2" w:rsidP="00523AA2">
            <w:pPr>
              <w:rPr>
                <w:rFonts w:cstheme="minorHAnsi"/>
                <w:sz w:val="24"/>
                <w:szCs w:val="24"/>
              </w:rPr>
            </w:pPr>
          </w:p>
        </w:tc>
        <w:tc>
          <w:tcPr>
            <w:tcW w:w="0" w:type="auto"/>
          </w:tcPr>
          <w:p w14:paraId="5F7BA725" w14:textId="77777777" w:rsidR="00523AA2" w:rsidRPr="00523AA2" w:rsidRDefault="00523AA2" w:rsidP="00523AA2">
            <w:pPr>
              <w:rPr>
                <w:rFonts w:cstheme="minorHAnsi"/>
                <w:sz w:val="24"/>
                <w:szCs w:val="24"/>
              </w:rPr>
            </w:pPr>
            <w:r w:rsidRPr="00523AA2">
              <w:rPr>
                <w:rFonts w:cstheme="minorHAnsi"/>
                <w:sz w:val="24"/>
                <w:szCs w:val="24"/>
              </w:rPr>
              <w:t>Mean</w:t>
            </w:r>
          </w:p>
        </w:tc>
        <w:tc>
          <w:tcPr>
            <w:tcW w:w="0" w:type="auto"/>
          </w:tcPr>
          <w:p w14:paraId="06ACB143" w14:textId="77777777" w:rsidR="00523AA2" w:rsidRPr="00523AA2" w:rsidRDefault="00523AA2" w:rsidP="00523AA2">
            <w:pPr>
              <w:rPr>
                <w:rFonts w:cstheme="minorHAnsi"/>
                <w:sz w:val="24"/>
                <w:szCs w:val="24"/>
              </w:rPr>
            </w:pPr>
            <w:r w:rsidRPr="00523AA2">
              <w:rPr>
                <w:rFonts w:cstheme="minorHAnsi"/>
                <w:sz w:val="24"/>
                <w:szCs w:val="24"/>
              </w:rPr>
              <w:t>Variance</w:t>
            </w:r>
          </w:p>
        </w:tc>
        <w:tc>
          <w:tcPr>
            <w:tcW w:w="0" w:type="auto"/>
          </w:tcPr>
          <w:p w14:paraId="20A0A47E" w14:textId="77777777" w:rsidR="00523AA2" w:rsidRPr="00523AA2" w:rsidRDefault="00523AA2" w:rsidP="00523AA2">
            <w:pPr>
              <w:rPr>
                <w:rFonts w:cstheme="minorHAnsi"/>
                <w:sz w:val="24"/>
                <w:szCs w:val="24"/>
              </w:rPr>
            </w:pPr>
            <w:r w:rsidRPr="00523AA2">
              <w:rPr>
                <w:rFonts w:cstheme="minorHAnsi"/>
                <w:sz w:val="24"/>
                <w:szCs w:val="24"/>
              </w:rPr>
              <w:t>Skewness</w:t>
            </w:r>
          </w:p>
        </w:tc>
        <w:tc>
          <w:tcPr>
            <w:tcW w:w="0" w:type="auto"/>
          </w:tcPr>
          <w:p w14:paraId="3BB0ED97" w14:textId="77777777" w:rsidR="00523AA2" w:rsidRPr="00523AA2" w:rsidRDefault="00523AA2" w:rsidP="00523AA2">
            <w:pPr>
              <w:rPr>
                <w:rFonts w:cstheme="minorHAnsi"/>
                <w:sz w:val="24"/>
                <w:szCs w:val="24"/>
              </w:rPr>
            </w:pPr>
            <w:r w:rsidRPr="00523AA2">
              <w:rPr>
                <w:rFonts w:cstheme="minorHAnsi"/>
                <w:sz w:val="24"/>
                <w:szCs w:val="24"/>
              </w:rPr>
              <w:t>Kurtosis</w:t>
            </w:r>
          </w:p>
        </w:tc>
      </w:tr>
      <w:tr w:rsidR="00523AA2" w:rsidRPr="00523AA2" w14:paraId="301E9BDE" w14:textId="77777777" w:rsidTr="00293091">
        <w:trPr>
          <w:trHeight w:val="350"/>
        </w:trPr>
        <w:tc>
          <w:tcPr>
            <w:tcW w:w="0" w:type="auto"/>
          </w:tcPr>
          <w:p w14:paraId="0BCD5C8C" w14:textId="4D934552" w:rsidR="00523AA2" w:rsidRPr="00523AA2" w:rsidRDefault="00523AA2" w:rsidP="00523AA2">
            <w:pPr>
              <w:rPr>
                <w:rFonts w:cstheme="minorHAnsi"/>
                <w:i/>
                <w:iCs/>
                <w:w w:val="92"/>
                <w:sz w:val="24"/>
                <w:szCs w:val="24"/>
              </w:rPr>
            </w:pPr>
            <m:oMathPara>
              <m:oMath>
                <m:r>
                  <w:rPr>
                    <w:rFonts w:ascii="Cambria Math" w:hAnsi="Cambria Math" w:cstheme="minorHAnsi"/>
                    <w:w w:val="92"/>
                    <w:sz w:val="24"/>
                    <w:szCs w:val="24"/>
                  </w:rPr>
                  <m:t>α</m:t>
                </m:r>
              </m:oMath>
            </m:oMathPara>
          </w:p>
        </w:tc>
        <w:tc>
          <w:tcPr>
            <w:tcW w:w="0" w:type="auto"/>
          </w:tcPr>
          <w:p w14:paraId="60640E32" w14:textId="2B34E392" w:rsidR="00523AA2" w:rsidRPr="00523AA2" w:rsidRDefault="00523AA2" w:rsidP="00523AA2">
            <w:pPr>
              <w:rPr>
                <w:rFonts w:cstheme="minorHAnsi"/>
                <w:i/>
                <w:iCs/>
                <w:w w:val="99"/>
                <w:sz w:val="24"/>
                <w:szCs w:val="24"/>
              </w:rPr>
            </w:pPr>
            <m:oMathPara>
              <m:oMath>
                <m:r>
                  <w:rPr>
                    <w:rFonts w:ascii="Cambria Math" w:hAnsi="Cambria Math" w:cstheme="minorHAnsi"/>
                    <w:w w:val="99"/>
                    <w:sz w:val="24"/>
                    <w:szCs w:val="24"/>
                  </w:rPr>
                  <m:t>β</m:t>
                </m:r>
              </m:oMath>
            </m:oMathPara>
          </w:p>
        </w:tc>
        <w:tc>
          <w:tcPr>
            <w:tcW w:w="0" w:type="auto"/>
          </w:tcPr>
          <w:p w14:paraId="79817BDD" w14:textId="614CB326" w:rsidR="00523AA2" w:rsidRPr="00523AA2" w:rsidRDefault="00523AA2" w:rsidP="00523AA2">
            <w:pPr>
              <w:rPr>
                <w:rFonts w:cstheme="minorHAnsi"/>
                <w:i/>
                <w:iCs/>
                <w:w w:val="97"/>
                <w:sz w:val="24"/>
                <w:szCs w:val="24"/>
              </w:rPr>
            </w:pPr>
            <m:oMathPara>
              <m:oMath>
                <m:r>
                  <w:rPr>
                    <w:rFonts w:ascii="Cambria Math" w:hAnsi="Cambria Math" w:cstheme="minorHAnsi"/>
                    <w:w w:val="97"/>
                    <w:sz w:val="24"/>
                    <w:szCs w:val="24"/>
                  </w:rPr>
                  <m:t>λ</m:t>
                </m:r>
              </m:oMath>
            </m:oMathPara>
          </w:p>
        </w:tc>
        <w:tc>
          <w:tcPr>
            <w:tcW w:w="0" w:type="auto"/>
          </w:tcPr>
          <w:p w14:paraId="7779B61B" w14:textId="77777777" w:rsidR="00523AA2" w:rsidRPr="00523AA2" w:rsidRDefault="00523AA2" w:rsidP="00523AA2">
            <w:pPr>
              <w:rPr>
                <w:rFonts w:cstheme="minorHAnsi"/>
                <w:sz w:val="24"/>
                <w:szCs w:val="24"/>
              </w:rPr>
            </w:pPr>
          </w:p>
        </w:tc>
        <w:tc>
          <w:tcPr>
            <w:tcW w:w="0" w:type="auto"/>
          </w:tcPr>
          <w:p w14:paraId="134C2E82" w14:textId="77777777" w:rsidR="00523AA2" w:rsidRPr="00523AA2" w:rsidRDefault="00523AA2" w:rsidP="00523AA2">
            <w:pPr>
              <w:rPr>
                <w:rFonts w:cstheme="minorHAnsi"/>
                <w:sz w:val="24"/>
                <w:szCs w:val="24"/>
              </w:rPr>
            </w:pPr>
          </w:p>
        </w:tc>
        <w:tc>
          <w:tcPr>
            <w:tcW w:w="0" w:type="auto"/>
          </w:tcPr>
          <w:p w14:paraId="6CA0FF13" w14:textId="77777777" w:rsidR="00523AA2" w:rsidRPr="00523AA2" w:rsidRDefault="00523AA2" w:rsidP="00523AA2">
            <w:pPr>
              <w:rPr>
                <w:rFonts w:cstheme="minorHAnsi"/>
                <w:sz w:val="24"/>
                <w:szCs w:val="24"/>
              </w:rPr>
            </w:pPr>
          </w:p>
        </w:tc>
        <w:tc>
          <w:tcPr>
            <w:tcW w:w="0" w:type="auto"/>
          </w:tcPr>
          <w:p w14:paraId="77667189" w14:textId="77777777" w:rsidR="00523AA2" w:rsidRPr="00523AA2" w:rsidRDefault="00523AA2" w:rsidP="00523AA2">
            <w:pPr>
              <w:rPr>
                <w:rFonts w:cstheme="minorHAnsi"/>
                <w:sz w:val="24"/>
                <w:szCs w:val="24"/>
              </w:rPr>
            </w:pPr>
          </w:p>
        </w:tc>
      </w:tr>
      <w:tr w:rsidR="00523AA2" w:rsidRPr="00523AA2" w14:paraId="4DBE8915" w14:textId="77777777" w:rsidTr="00293091">
        <w:trPr>
          <w:trHeight w:val="311"/>
        </w:trPr>
        <w:tc>
          <w:tcPr>
            <w:tcW w:w="0" w:type="auto"/>
          </w:tcPr>
          <w:p w14:paraId="214E5A4F" w14:textId="77777777" w:rsidR="00523AA2" w:rsidRPr="00523AA2" w:rsidRDefault="00523AA2" w:rsidP="00523AA2">
            <w:pPr>
              <w:rPr>
                <w:rFonts w:cstheme="minorHAnsi"/>
                <w:sz w:val="24"/>
                <w:szCs w:val="24"/>
              </w:rPr>
            </w:pPr>
            <w:r w:rsidRPr="00523AA2">
              <w:rPr>
                <w:rFonts w:cstheme="minorHAnsi"/>
                <w:sz w:val="24"/>
                <w:szCs w:val="24"/>
              </w:rPr>
              <w:lastRenderedPageBreak/>
              <w:t>- 0.9</w:t>
            </w:r>
          </w:p>
        </w:tc>
        <w:tc>
          <w:tcPr>
            <w:tcW w:w="0" w:type="auto"/>
          </w:tcPr>
          <w:p w14:paraId="3E16E902" w14:textId="77777777" w:rsidR="00523AA2" w:rsidRPr="00523AA2" w:rsidRDefault="00523AA2" w:rsidP="00523AA2">
            <w:pPr>
              <w:rPr>
                <w:rFonts w:cstheme="minorHAnsi"/>
                <w:sz w:val="24"/>
                <w:szCs w:val="24"/>
              </w:rPr>
            </w:pPr>
            <w:r w:rsidRPr="00523AA2">
              <w:rPr>
                <w:rFonts w:cstheme="minorHAnsi"/>
                <w:sz w:val="24"/>
                <w:szCs w:val="24"/>
              </w:rPr>
              <w:t>0.5</w:t>
            </w:r>
          </w:p>
        </w:tc>
        <w:tc>
          <w:tcPr>
            <w:tcW w:w="0" w:type="auto"/>
          </w:tcPr>
          <w:p w14:paraId="64B19E49" w14:textId="77777777" w:rsidR="00523AA2" w:rsidRPr="00523AA2" w:rsidRDefault="00523AA2" w:rsidP="00523AA2">
            <w:pPr>
              <w:rPr>
                <w:rFonts w:cstheme="minorHAnsi"/>
                <w:sz w:val="24"/>
                <w:szCs w:val="24"/>
              </w:rPr>
            </w:pPr>
            <w:r w:rsidRPr="00523AA2">
              <w:rPr>
                <w:rFonts w:cstheme="minorHAnsi"/>
                <w:sz w:val="24"/>
                <w:szCs w:val="24"/>
              </w:rPr>
              <w:t>0.5</w:t>
            </w:r>
          </w:p>
        </w:tc>
        <w:tc>
          <w:tcPr>
            <w:tcW w:w="0" w:type="auto"/>
          </w:tcPr>
          <w:p w14:paraId="0D1235AF" w14:textId="77777777" w:rsidR="00523AA2" w:rsidRPr="00523AA2" w:rsidRDefault="00523AA2" w:rsidP="00523AA2">
            <w:pPr>
              <w:rPr>
                <w:rFonts w:cstheme="minorHAnsi"/>
                <w:w w:val="95"/>
                <w:sz w:val="24"/>
                <w:szCs w:val="24"/>
              </w:rPr>
            </w:pPr>
            <w:r w:rsidRPr="00523AA2">
              <w:rPr>
                <w:rFonts w:cstheme="minorHAnsi"/>
                <w:w w:val="95"/>
                <w:sz w:val="24"/>
                <w:szCs w:val="24"/>
              </w:rPr>
              <w:t>2.6160</w:t>
            </w:r>
          </w:p>
        </w:tc>
        <w:tc>
          <w:tcPr>
            <w:tcW w:w="0" w:type="auto"/>
          </w:tcPr>
          <w:p w14:paraId="0EA221EA" w14:textId="77777777" w:rsidR="00523AA2" w:rsidRPr="00523AA2" w:rsidRDefault="00523AA2" w:rsidP="00523AA2">
            <w:pPr>
              <w:rPr>
                <w:rFonts w:cstheme="minorHAnsi"/>
                <w:sz w:val="24"/>
                <w:szCs w:val="24"/>
              </w:rPr>
            </w:pPr>
            <w:r w:rsidRPr="00523AA2">
              <w:rPr>
                <w:rFonts w:cstheme="minorHAnsi"/>
                <w:sz w:val="24"/>
                <w:szCs w:val="24"/>
              </w:rPr>
              <w:t>4.4568</w:t>
            </w:r>
          </w:p>
        </w:tc>
        <w:tc>
          <w:tcPr>
            <w:tcW w:w="0" w:type="auto"/>
          </w:tcPr>
          <w:p w14:paraId="7CFBCF58" w14:textId="77777777" w:rsidR="00523AA2" w:rsidRPr="00523AA2" w:rsidRDefault="00523AA2" w:rsidP="00523AA2">
            <w:pPr>
              <w:rPr>
                <w:rFonts w:cstheme="minorHAnsi"/>
                <w:sz w:val="24"/>
                <w:szCs w:val="24"/>
              </w:rPr>
            </w:pPr>
            <w:r w:rsidRPr="00523AA2">
              <w:rPr>
                <w:rFonts w:cstheme="minorHAnsi"/>
                <w:sz w:val="24"/>
                <w:szCs w:val="24"/>
              </w:rPr>
              <w:t>1.7635</w:t>
            </w:r>
          </w:p>
        </w:tc>
        <w:tc>
          <w:tcPr>
            <w:tcW w:w="0" w:type="auto"/>
          </w:tcPr>
          <w:p w14:paraId="634E4BCB" w14:textId="77777777" w:rsidR="00523AA2" w:rsidRPr="00523AA2" w:rsidRDefault="00523AA2" w:rsidP="00523AA2">
            <w:pPr>
              <w:rPr>
                <w:rFonts w:cstheme="minorHAnsi"/>
                <w:sz w:val="24"/>
                <w:szCs w:val="24"/>
              </w:rPr>
            </w:pPr>
            <w:r w:rsidRPr="00523AA2">
              <w:rPr>
                <w:rFonts w:cstheme="minorHAnsi"/>
                <w:sz w:val="24"/>
                <w:szCs w:val="24"/>
              </w:rPr>
              <w:t>7.8902</w:t>
            </w:r>
          </w:p>
        </w:tc>
      </w:tr>
      <w:tr w:rsidR="00523AA2" w:rsidRPr="00523AA2" w14:paraId="0AA97281" w14:textId="77777777" w:rsidTr="00293091">
        <w:trPr>
          <w:trHeight w:val="309"/>
        </w:trPr>
        <w:tc>
          <w:tcPr>
            <w:tcW w:w="0" w:type="auto"/>
          </w:tcPr>
          <w:p w14:paraId="219DB868" w14:textId="77777777" w:rsidR="00523AA2" w:rsidRPr="00523AA2" w:rsidRDefault="00523AA2" w:rsidP="00523AA2">
            <w:pPr>
              <w:rPr>
                <w:rFonts w:cstheme="minorHAnsi"/>
                <w:sz w:val="24"/>
                <w:szCs w:val="24"/>
              </w:rPr>
            </w:pPr>
            <w:r w:rsidRPr="00523AA2">
              <w:rPr>
                <w:rFonts w:cstheme="minorHAnsi"/>
                <w:sz w:val="24"/>
                <w:szCs w:val="24"/>
              </w:rPr>
              <w:t>- 0.5</w:t>
            </w:r>
          </w:p>
        </w:tc>
        <w:tc>
          <w:tcPr>
            <w:tcW w:w="0" w:type="auto"/>
          </w:tcPr>
          <w:p w14:paraId="3AB83616" w14:textId="77777777" w:rsidR="00523AA2" w:rsidRPr="00523AA2" w:rsidRDefault="00523AA2" w:rsidP="00523AA2">
            <w:pPr>
              <w:rPr>
                <w:rFonts w:cstheme="minorHAnsi"/>
                <w:sz w:val="24"/>
                <w:szCs w:val="24"/>
              </w:rPr>
            </w:pPr>
          </w:p>
        </w:tc>
        <w:tc>
          <w:tcPr>
            <w:tcW w:w="0" w:type="auto"/>
          </w:tcPr>
          <w:p w14:paraId="47FFCEB2" w14:textId="77777777" w:rsidR="00523AA2" w:rsidRPr="00523AA2" w:rsidRDefault="00523AA2" w:rsidP="00523AA2">
            <w:pPr>
              <w:rPr>
                <w:rFonts w:cstheme="minorHAnsi"/>
                <w:sz w:val="24"/>
                <w:szCs w:val="24"/>
              </w:rPr>
            </w:pPr>
          </w:p>
        </w:tc>
        <w:tc>
          <w:tcPr>
            <w:tcW w:w="0" w:type="auto"/>
          </w:tcPr>
          <w:p w14:paraId="3BA9614D" w14:textId="77777777" w:rsidR="00523AA2" w:rsidRPr="00523AA2" w:rsidRDefault="00523AA2" w:rsidP="00523AA2">
            <w:pPr>
              <w:rPr>
                <w:rFonts w:cstheme="minorHAnsi"/>
                <w:w w:val="95"/>
                <w:sz w:val="24"/>
                <w:szCs w:val="24"/>
              </w:rPr>
            </w:pPr>
            <w:r w:rsidRPr="00523AA2">
              <w:rPr>
                <w:rFonts w:cstheme="minorHAnsi"/>
                <w:w w:val="95"/>
                <w:sz w:val="24"/>
                <w:szCs w:val="24"/>
              </w:rPr>
              <w:t>2.2263</w:t>
            </w:r>
          </w:p>
        </w:tc>
        <w:tc>
          <w:tcPr>
            <w:tcW w:w="0" w:type="auto"/>
          </w:tcPr>
          <w:p w14:paraId="6C068A42" w14:textId="77777777" w:rsidR="00523AA2" w:rsidRPr="00523AA2" w:rsidRDefault="00523AA2" w:rsidP="00523AA2">
            <w:pPr>
              <w:rPr>
                <w:rFonts w:cstheme="minorHAnsi"/>
                <w:sz w:val="24"/>
                <w:szCs w:val="24"/>
              </w:rPr>
            </w:pPr>
            <w:r w:rsidRPr="00523AA2">
              <w:rPr>
                <w:rFonts w:cstheme="minorHAnsi"/>
                <w:sz w:val="24"/>
                <w:szCs w:val="24"/>
              </w:rPr>
              <w:t>4.2132</w:t>
            </w:r>
          </w:p>
        </w:tc>
        <w:tc>
          <w:tcPr>
            <w:tcW w:w="0" w:type="auto"/>
          </w:tcPr>
          <w:p w14:paraId="51F2E429" w14:textId="77777777" w:rsidR="00523AA2" w:rsidRPr="00523AA2" w:rsidRDefault="00523AA2" w:rsidP="00523AA2">
            <w:pPr>
              <w:rPr>
                <w:rFonts w:cstheme="minorHAnsi"/>
                <w:sz w:val="24"/>
                <w:szCs w:val="24"/>
              </w:rPr>
            </w:pPr>
            <w:r w:rsidRPr="00523AA2">
              <w:rPr>
                <w:rFonts w:cstheme="minorHAnsi"/>
                <w:sz w:val="24"/>
                <w:szCs w:val="24"/>
              </w:rPr>
              <w:t>1.8805</w:t>
            </w:r>
          </w:p>
        </w:tc>
        <w:tc>
          <w:tcPr>
            <w:tcW w:w="0" w:type="auto"/>
          </w:tcPr>
          <w:p w14:paraId="6E27DF2B" w14:textId="77777777" w:rsidR="00523AA2" w:rsidRPr="00523AA2" w:rsidRDefault="00523AA2" w:rsidP="00523AA2">
            <w:pPr>
              <w:rPr>
                <w:rFonts w:cstheme="minorHAnsi"/>
                <w:sz w:val="24"/>
                <w:szCs w:val="24"/>
              </w:rPr>
            </w:pPr>
            <w:r w:rsidRPr="00523AA2">
              <w:rPr>
                <w:rFonts w:cstheme="minorHAnsi"/>
                <w:sz w:val="24"/>
                <w:szCs w:val="24"/>
              </w:rPr>
              <w:t>8.4226</w:t>
            </w:r>
          </w:p>
        </w:tc>
      </w:tr>
      <w:tr w:rsidR="00523AA2" w:rsidRPr="00523AA2" w14:paraId="56023D9A" w14:textId="77777777" w:rsidTr="00293091">
        <w:trPr>
          <w:trHeight w:val="311"/>
        </w:trPr>
        <w:tc>
          <w:tcPr>
            <w:tcW w:w="0" w:type="auto"/>
          </w:tcPr>
          <w:p w14:paraId="219A7856" w14:textId="77777777" w:rsidR="00523AA2" w:rsidRPr="00523AA2" w:rsidRDefault="00523AA2" w:rsidP="00523AA2">
            <w:pPr>
              <w:rPr>
                <w:rFonts w:cstheme="minorHAnsi"/>
                <w:sz w:val="24"/>
                <w:szCs w:val="24"/>
              </w:rPr>
            </w:pPr>
            <w:r w:rsidRPr="00523AA2">
              <w:rPr>
                <w:rFonts w:cstheme="minorHAnsi"/>
                <w:sz w:val="24"/>
                <w:szCs w:val="24"/>
              </w:rPr>
              <w:t>0.5</w:t>
            </w:r>
          </w:p>
        </w:tc>
        <w:tc>
          <w:tcPr>
            <w:tcW w:w="0" w:type="auto"/>
          </w:tcPr>
          <w:p w14:paraId="3E073AEF" w14:textId="77777777" w:rsidR="00523AA2" w:rsidRPr="00523AA2" w:rsidRDefault="00523AA2" w:rsidP="00523AA2">
            <w:pPr>
              <w:rPr>
                <w:rFonts w:cstheme="minorHAnsi"/>
                <w:sz w:val="24"/>
                <w:szCs w:val="24"/>
              </w:rPr>
            </w:pPr>
          </w:p>
        </w:tc>
        <w:tc>
          <w:tcPr>
            <w:tcW w:w="0" w:type="auto"/>
          </w:tcPr>
          <w:p w14:paraId="366CA570" w14:textId="77777777" w:rsidR="00523AA2" w:rsidRPr="00523AA2" w:rsidRDefault="00523AA2" w:rsidP="00523AA2">
            <w:pPr>
              <w:rPr>
                <w:rFonts w:cstheme="minorHAnsi"/>
                <w:sz w:val="24"/>
                <w:szCs w:val="24"/>
              </w:rPr>
            </w:pPr>
          </w:p>
        </w:tc>
        <w:tc>
          <w:tcPr>
            <w:tcW w:w="0" w:type="auto"/>
          </w:tcPr>
          <w:p w14:paraId="01137F86" w14:textId="77777777" w:rsidR="00523AA2" w:rsidRPr="00523AA2" w:rsidRDefault="00523AA2" w:rsidP="00523AA2">
            <w:pPr>
              <w:rPr>
                <w:rFonts w:cstheme="minorHAnsi"/>
                <w:sz w:val="24"/>
                <w:szCs w:val="24"/>
              </w:rPr>
            </w:pPr>
            <w:r w:rsidRPr="00523AA2">
              <w:rPr>
                <w:rFonts w:cstheme="minorHAnsi"/>
                <w:sz w:val="24"/>
                <w:szCs w:val="24"/>
              </w:rPr>
              <w:t>1.3090</w:t>
            </w:r>
          </w:p>
        </w:tc>
        <w:tc>
          <w:tcPr>
            <w:tcW w:w="0" w:type="auto"/>
          </w:tcPr>
          <w:p w14:paraId="640FF63E" w14:textId="77777777" w:rsidR="00523AA2" w:rsidRPr="00523AA2" w:rsidRDefault="00523AA2" w:rsidP="00523AA2">
            <w:pPr>
              <w:rPr>
                <w:rFonts w:cstheme="minorHAnsi"/>
                <w:sz w:val="24"/>
                <w:szCs w:val="24"/>
              </w:rPr>
            </w:pPr>
            <w:r w:rsidRPr="00523AA2">
              <w:rPr>
                <w:rFonts w:cstheme="minorHAnsi"/>
                <w:sz w:val="24"/>
                <w:szCs w:val="24"/>
              </w:rPr>
              <w:t>2.3618</w:t>
            </w:r>
          </w:p>
        </w:tc>
        <w:tc>
          <w:tcPr>
            <w:tcW w:w="0" w:type="auto"/>
          </w:tcPr>
          <w:p w14:paraId="53669C10" w14:textId="77777777" w:rsidR="00523AA2" w:rsidRPr="00523AA2" w:rsidRDefault="00523AA2" w:rsidP="00523AA2">
            <w:pPr>
              <w:rPr>
                <w:rFonts w:cstheme="minorHAnsi"/>
                <w:sz w:val="24"/>
                <w:szCs w:val="24"/>
              </w:rPr>
            </w:pPr>
            <w:r w:rsidRPr="00523AA2">
              <w:rPr>
                <w:rFonts w:cstheme="minorHAnsi"/>
                <w:sz w:val="24"/>
                <w:szCs w:val="24"/>
              </w:rPr>
              <w:t>2.7033</w:t>
            </w:r>
          </w:p>
        </w:tc>
        <w:tc>
          <w:tcPr>
            <w:tcW w:w="0" w:type="auto"/>
          </w:tcPr>
          <w:p w14:paraId="227DFA90" w14:textId="77777777" w:rsidR="00523AA2" w:rsidRPr="00523AA2" w:rsidRDefault="00523AA2" w:rsidP="00523AA2">
            <w:pPr>
              <w:rPr>
                <w:rFonts w:cstheme="minorHAnsi"/>
                <w:sz w:val="24"/>
                <w:szCs w:val="24"/>
              </w:rPr>
            </w:pPr>
            <w:r w:rsidRPr="00523AA2">
              <w:rPr>
                <w:rFonts w:cstheme="minorHAnsi"/>
                <w:sz w:val="24"/>
                <w:szCs w:val="24"/>
              </w:rPr>
              <w:t>14.4088</w:t>
            </w:r>
          </w:p>
        </w:tc>
      </w:tr>
      <w:tr w:rsidR="00523AA2" w:rsidRPr="00523AA2" w14:paraId="67B1F152" w14:textId="77777777" w:rsidTr="00293091">
        <w:trPr>
          <w:trHeight w:val="309"/>
        </w:trPr>
        <w:tc>
          <w:tcPr>
            <w:tcW w:w="0" w:type="auto"/>
          </w:tcPr>
          <w:p w14:paraId="2F022E3D" w14:textId="77777777" w:rsidR="00523AA2" w:rsidRPr="00523AA2" w:rsidRDefault="00523AA2" w:rsidP="00523AA2">
            <w:pPr>
              <w:rPr>
                <w:rFonts w:cstheme="minorHAnsi"/>
                <w:sz w:val="24"/>
                <w:szCs w:val="24"/>
              </w:rPr>
            </w:pPr>
            <w:r w:rsidRPr="00523AA2">
              <w:rPr>
                <w:rFonts w:cstheme="minorHAnsi"/>
                <w:sz w:val="24"/>
                <w:szCs w:val="24"/>
              </w:rPr>
              <w:t>0.9</w:t>
            </w:r>
          </w:p>
        </w:tc>
        <w:tc>
          <w:tcPr>
            <w:tcW w:w="0" w:type="auto"/>
          </w:tcPr>
          <w:p w14:paraId="01B4A637" w14:textId="77777777" w:rsidR="00523AA2" w:rsidRPr="00523AA2" w:rsidRDefault="00523AA2" w:rsidP="00523AA2">
            <w:pPr>
              <w:rPr>
                <w:rFonts w:cstheme="minorHAnsi"/>
                <w:sz w:val="24"/>
                <w:szCs w:val="24"/>
              </w:rPr>
            </w:pPr>
          </w:p>
        </w:tc>
        <w:tc>
          <w:tcPr>
            <w:tcW w:w="0" w:type="auto"/>
          </w:tcPr>
          <w:p w14:paraId="0A594D79" w14:textId="77777777" w:rsidR="00523AA2" w:rsidRPr="00523AA2" w:rsidRDefault="00523AA2" w:rsidP="00523AA2">
            <w:pPr>
              <w:rPr>
                <w:rFonts w:cstheme="minorHAnsi"/>
                <w:sz w:val="24"/>
                <w:szCs w:val="24"/>
              </w:rPr>
            </w:pPr>
          </w:p>
        </w:tc>
        <w:tc>
          <w:tcPr>
            <w:tcW w:w="0" w:type="auto"/>
          </w:tcPr>
          <w:p w14:paraId="1EFDC4FF" w14:textId="77777777" w:rsidR="00523AA2" w:rsidRPr="00523AA2" w:rsidRDefault="00523AA2" w:rsidP="00523AA2">
            <w:pPr>
              <w:rPr>
                <w:rFonts w:cstheme="minorHAnsi"/>
                <w:w w:val="95"/>
                <w:sz w:val="24"/>
                <w:szCs w:val="24"/>
              </w:rPr>
            </w:pPr>
            <w:r w:rsidRPr="00523AA2">
              <w:rPr>
                <w:rFonts w:cstheme="minorHAnsi"/>
                <w:w w:val="95"/>
                <w:sz w:val="24"/>
                <w:szCs w:val="24"/>
              </w:rPr>
              <w:t>0.9634</w:t>
            </w:r>
          </w:p>
        </w:tc>
        <w:tc>
          <w:tcPr>
            <w:tcW w:w="0" w:type="auto"/>
          </w:tcPr>
          <w:p w14:paraId="087B314A" w14:textId="77777777" w:rsidR="00523AA2" w:rsidRPr="00523AA2" w:rsidRDefault="00523AA2" w:rsidP="00523AA2">
            <w:pPr>
              <w:rPr>
                <w:rFonts w:cstheme="minorHAnsi"/>
                <w:sz w:val="24"/>
                <w:szCs w:val="24"/>
              </w:rPr>
            </w:pPr>
            <w:r w:rsidRPr="00523AA2">
              <w:rPr>
                <w:rFonts w:cstheme="minorHAnsi"/>
                <w:sz w:val="24"/>
                <w:szCs w:val="24"/>
              </w:rPr>
              <w:t>1.1972</w:t>
            </w:r>
          </w:p>
        </w:tc>
        <w:tc>
          <w:tcPr>
            <w:tcW w:w="0" w:type="auto"/>
          </w:tcPr>
          <w:p w14:paraId="791E931F" w14:textId="77777777" w:rsidR="00523AA2" w:rsidRPr="00523AA2" w:rsidRDefault="00523AA2" w:rsidP="00523AA2">
            <w:pPr>
              <w:rPr>
                <w:rFonts w:cstheme="minorHAnsi"/>
                <w:sz w:val="24"/>
                <w:szCs w:val="24"/>
              </w:rPr>
            </w:pPr>
            <w:r w:rsidRPr="00523AA2">
              <w:rPr>
                <w:rFonts w:cstheme="minorHAnsi"/>
                <w:sz w:val="24"/>
                <w:szCs w:val="24"/>
              </w:rPr>
              <w:t>2.8296</w:t>
            </w:r>
          </w:p>
        </w:tc>
        <w:tc>
          <w:tcPr>
            <w:tcW w:w="0" w:type="auto"/>
          </w:tcPr>
          <w:p w14:paraId="24FF0D67" w14:textId="77777777" w:rsidR="00523AA2" w:rsidRPr="00523AA2" w:rsidRDefault="00523AA2" w:rsidP="00523AA2">
            <w:pPr>
              <w:rPr>
                <w:rFonts w:cstheme="minorHAnsi"/>
                <w:sz w:val="24"/>
                <w:szCs w:val="24"/>
              </w:rPr>
            </w:pPr>
            <w:r w:rsidRPr="00523AA2">
              <w:rPr>
                <w:rFonts w:cstheme="minorHAnsi"/>
                <w:sz w:val="24"/>
                <w:szCs w:val="24"/>
              </w:rPr>
              <w:t>17.3650</w:t>
            </w:r>
          </w:p>
        </w:tc>
      </w:tr>
    </w:tbl>
    <w:p w14:paraId="2182995F" w14:textId="1FD257CE" w:rsidR="00346945" w:rsidRPr="00237D1D" w:rsidRDefault="00346945" w:rsidP="00237D1D">
      <w:pPr>
        <w:rPr>
          <w:rFonts w:cstheme="minorHAnsi"/>
          <w:sz w:val="24"/>
          <w:szCs w:val="24"/>
        </w:rPr>
      </w:pPr>
    </w:p>
    <w:p w14:paraId="3532FCA7" w14:textId="3EF86F15" w:rsidR="00346945" w:rsidRPr="00237D1D" w:rsidRDefault="00346945" w:rsidP="00885E5A">
      <w:pPr>
        <w:spacing w:after="0"/>
        <w:rPr>
          <w:rFonts w:cstheme="minorHAnsi"/>
          <w:sz w:val="24"/>
          <w:szCs w:val="24"/>
        </w:rPr>
      </w:pPr>
      <w:r w:rsidRPr="00237D1D">
        <w:rPr>
          <w:rFonts w:cstheme="minorHAnsi"/>
          <w:sz w:val="24"/>
          <w:szCs w:val="24"/>
        </w:rPr>
        <w:t>Table 2:</w:t>
      </w:r>
      <w:r w:rsidR="003E0A40">
        <w:rPr>
          <w:rFonts w:cstheme="minorHAnsi"/>
          <w:sz w:val="24"/>
          <w:szCs w:val="24"/>
        </w:rPr>
        <w:t xml:space="preserve"> </w:t>
      </w:r>
      <w:r w:rsidRPr="00237D1D">
        <w:rPr>
          <w:rFonts w:cstheme="minorHAnsi"/>
          <w:sz w:val="24"/>
          <w:szCs w:val="24"/>
        </w:rPr>
        <w:t xml:space="preserve">Some descriptive statistics using PT-E model as </w:t>
      </w:r>
      <m:oMath>
        <m:r>
          <w:rPr>
            <w:rFonts w:ascii="Cambria Math" w:hAnsi="Cambria Math" w:cstheme="minorHAnsi"/>
            <w:sz w:val="24"/>
            <w:szCs w:val="24"/>
          </w:rPr>
          <m:t>β</m:t>
        </m:r>
      </m:oMath>
      <w:r w:rsidRPr="00237D1D">
        <w:rPr>
          <w:rFonts w:cstheme="minorHAnsi"/>
          <w:i/>
          <w:iCs/>
          <w:sz w:val="24"/>
          <w:szCs w:val="24"/>
        </w:rPr>
        <w:t xml:space="preserve"> </w:t>
      </w:r>
      <w:r w:rsidRPr="00237D1D">
        <w:rPr>
          <w:rFonts w:cstheme="minorHAnsi"/>
          <w:sz w:val="24"/>
          <w:szCs w:val="24"/>
        </w:rPr>
        <w:t>grows.</w:t>
      </w:r>
    </w:p>
    <w:tbl>
      <w:tblPr>
        <w:tblStyle w:val="TableGrid"/>
        <w:tblW w:w="0" w:type="auto"/>
        <w:tblLook w:val="0020" w:firstRow="1" w:lastRow="0" w:firstColumn="0" w:lastColumn="0" w:noHBand="0" w:noVBand="0"/>
      </w:tblPr>
      <w:tblGrid>
        <w:gridCol w:w="2196"/>
        <w:gridCol w:w="520"/>
        <w:gridCol w:w="520"/>
        <w:gridCol w:w="851"/>
        <w:gridCol w:w="1068"/>
        <w:gridCol w:w="1160"/>
        <w:gridCol w:w="1007"/>
      </w:tblGrid>
      <w:tr w:rsidR="00925411" w:rsidRPr="00925411" w14:paraId="47B35503" w14:textId="77777777" w:rsidTr="00293091">
        <w:trPr>
          <w:trHeight w:val="350"/>
        </w:trPr>
        <w:tc>
          <w:tcPr>
            <w:tcW w:w="0" w:type="auto"/>
          </w:tcPr>
          <w:p w14:paraId="03A3BD66" w14:textId="77777777" w:rsidR="00925411" w:rsidRPr="00925411" w:rsidRDefault="00925411" w:rsidP="00925411">
            <w:pPr>
              <w:rPr>
                <w:rFonts w:cstheme="minorHAnsi"/>
                <w:sz w:val="24"/>
                <w:szCs w:val="24"/>
              </w:rPr>
            </w:pPr>
            <w:r w:rsidRPr="00925411">
              <w:rPr>
                <w:rFonts w:cstheme="minorHAnsi"/>
                <w:sz w:val="24"/>
                <w:szCs w:val="24"/>
              </w:rPr>
              <w:t xml:space="preserve">Model Parameters </w:t>
            </w:r>
            <w:r>
              <w:rPr>
                <w:rFonts w:ascii="Cambria Math" w:hAnsi="Cambria Math" w:cstheme="minorHAnsi"/>
                <w:sz w:val="24"/>
                <w:szCs w:val="24"/>
              </w:rPr>
              <w:t>↓</w:t>
            </w:r>
          </w:p>
        </w:tc>
        <w:tc>
          <w:tcPr>
            <w:tcW w:w="0" w:type="auto"/>
          </w:tcPr>
          <w:p w14:paraId="3BA5A335" w14:textId="77777777" w:rsidR="00925411" w:rsidRPr="00925411" w:rsidRDefault="00925411" w:rsidP="00925411">
            <w:pPr>
              <w:rPr>
                <w:rFonts w:cstheme="minorHAnsi"/>
                <w:sz w:val="24"/>
                <w:szCs w:val="24"/>
              </w:rPr>
            </w:pPr>
          </w:p>
        </w:tc>
        <w:tc>
          <w:tcPr>
            <w:tcW w:w="0" w:type="auto"/>
          </w:tcPr>
          <w:p w14:paraId="487DED69" w14:textId="1B6EC5B7" w:rsidR="00925411" w:rsidRPr="00925411" w:rsidRDefault="00925411" w:rsidP="00925411">
            <w:pPr>
              <w:rPr>
                <w:rFonts w:cstheme="minorHAnsi"/>
                <w:sz w:val="24"/>
                <w:szCs w:val="24"/>
              </w:rPr>
            </w:pPr>
          </w:p>
        </w:tc>
        <w:tc>
          <w:tcPr>
            <w:tcW w:w="0" w:type="auto"/>
          </w:tcPr>
          <w:p w14:paraId="696B0121" w14:textId="77777777" w:rsidR="00925411" w:rsidRPr="00925411" w:rsidRDefault="00925411" w:rsidP="00925411">
            <w:pPr>
              <w:rPr>
                <w:rFonts w:cstheme="minorHAnsi"/>
                <w:sz w:val="24"/>
                <w:szCs w:val="24"/>
              </w:rPr>
            </w:pPr>
            <w:r w:rsidRPr="00925411">
              <w:rPr>
                <w:rFonts w:cstheme="minorHAnsi"/>
                <w:sz w:val="24"/>
                <w:szCs w:val="24"/>
              </w:rPr>
              <w:t>Mean</w:t>
            </w:r>
          </w:p>
        </w:tc>
        <w:tc>
          <w:tcPr>
            <w:tcW w:w="0" w:type="auto"/>
          </w:tcPr>
          <w:p w14:paraId="1C06F657" w14:textId="77777777" w:rsidR="00925411" w:rsidRPr="00925411" w:rsidRDefault="00925411" w:rsidP="00925411">
            <w:pPr>
              <w:rPr>
                <w:rFonts w:cstheme="minorHAnsi"/>
                <w:sz w:val="24"/>
                <w:szCs w:val="24"/>
              </w:rPr>
            </w:pPr>
            <w:r w:rsidRPr="00925411">
              <w:rPr>
                <w:rFonts w:cstheme="minorHAnsi"/>
                <w:sz w:val="24"/>
                <w:szCs w:val="24"/>
              </w:rPr>
              <w:t>Variance</w:t>
            </w:r>
          </w:p>
        </w:tc>
        <w:tc>
          <w:tcPr>
            <w:tcW w:w="0" w:type="auto"/>
          </w:tcPr>
          <w:p w14:paraId="77446700" w14:textId="77777777" w:rsidR="00925411" w:rsidRPr="00925411" w:rsidRDefault="00925411" w:rsidP="00925411">
            <w:pPr>
              <w:rPr>
                <w:rFonts w:cstheme="minorHAnsi"/>
                <w:sz w:val="24"/>
                <w:szCs w:val="24"/>
              </w:rPr>
            </w:pPr>
            <w:r w:rsidRPr="00925411">
              <w:rPr>
                <w:rFonts w:cstheme="minorHAnsi"/>
                <w:sz w:val="24"/>
                <w:szCs w:val="24"/>
              </w:rPr>
              <w:t>Skewness</w:t>
            </w:r>
          </w:p>
        </w:tc>
        <w:tc>
          <w:tcPr>
            <w:tcW w:w="0" w:type="auto"/>
          </w:tcPr>
          <w:p w14:paraId="5A81FC27" w14:textId="77777777" w:rsidR="00925411" w:rsidRPr="00925411" w:rsidRDefault="00925411" w:rsidP="00925411">
            <w:pPr>
              <w:rPr>
                <w:rFonts w:cstheme="minorHAnsi"/>
                <w:sz w:val="24"/>
                <w:szCs w:val="24"/>
              </w:rPr>
            </w:pPr>
            <w:r w:rsidRPr="00925411">
              <w:rPr>
                <w:rFonts w:cstheme="minorHAnsi"/>
                <w:sz w:val="24"/>
                <w:szCs w:val="24"/>
              </w:rPr>
              <w:t>Kurtosis</w:t>
            </w:r>
          </w:p>
        </w:tc>
      </w:tr>
      <w:tr w:rsidR="00925411" w:rsidRPr="00925411" w14:paraId="3E008611" w14:textId="77777777" w:rsidTr="00293091">
        <w:trPr>
          <w:trHeight w:val="349"/>
        </w:trPr>
        <w:tc>
          <w:tcPr>
            <w:tcW w:w="0" w:type="auto"/>
          </w:tcPr>
          <w:p w14:paraId="45D11CB2" w14:textId="02929675" w:rsidR="00925411" w:rsidRPr="00925411" w:rsidRDefault="00925411" w:rsidP="00925411">
            <w:pPr>
              <w:rPr>
                <w:rFonts w:cstheme="minorHAnsi"/>
                <w:i/>
                <w:iCs/>
                <w:w w:val="92"/>
                <w:sz w:val="24"/>
                <w:szCs w:val="24"/>
              </w:rPr>
            </w:pPr>
            <m:oMathPara>
              <m:oMath>
                <m:r>
                  <w:rPr>
                    <w:rFonts w:ascii="Cambria Math" w:hAnsi="Cambria Math" w:cstheme="minorHAnsi"/>
                    <w:w w:val="92"/>
                    <w:sz w:val="24"/>
                    <w:szCs w:val="24"/>
                  </w:rPr>
                  <m:t>α</m:t>
                </m:r>
              </m:oMath>
            </m:oMathPara>
          </w:p>
        </w:tc>
        <w:tc>
          <w:tcPr>
            <w:tcW w:w="0" w:type="auto"/>
          </w:tcPr>
          <w:p w14:paraId="0246B2E2" w14:textId="1B079560" w:rsidR="00925411" w:rsidRPr="00925411" w:rsidRDefault="00925411" w:rsidP="00925411">
            <w:pPr>
              <w:rPr>
                <w:rFonts w:cstheme="minorHAnsi"/>
                <w:i/>
                <w:iCs/>
                <w:w w:val="99"/>
                <w:sz w:val="24"/>
                <w:szCs w:val="24"/>
              </w:rPr>
            </w:pPr>
            <m:oMathPara>
              <m:oMath>
                <m:r>
                  <w:rPr>
                    <w:rFonts w:ascii="Cambria Math" w:hAnsi="Cambria Math" w:cstheme="minorHAnsi"/>
                    <w:w w:val="99"/>
                    <w:sz w:val="24"/>
                    <w:szCs w:val="24"/>
                  </w:rPr>
                  <m:t>β</m:t>
                </m:r>
              </m:oMath>
            </m:oMathPara>
          </w:p>
        </w:tc>
        <w:tc>
          <w:tcPr>
            <w:tcW w:w="0" w:type="auto"/>
          </w:tcPr>
          <w:p w14:paraId="6D492FE3" w14:textId="795D8482" w:rsidR="00925411" w:rsidRPr="00925411" w:rsidRDefault="00925411" w:rsidP="00925411">
            <w:pPr>
              <w:rPr>
                <w:rFonts w:cstheme="minorHAnsi"/>
                <w:i/>
                <w:iCs/>
                <w:w w:val="97"/>
                <w:sz w:val="24"/>
                <w:szCs w:val="24"/>
              </w:rPr>
            </w:pPr>
            <m:oMathPara>
              <m:oMath>
                <m:r>
                  <w:rPr>
                    <w:rFonts w:ascii="Cambria Math" w:hAnsi="Cambria Math" w:cstheme="minorHAnsi"/>
                    <w:w w:val="97"/>
                    <w:sz w:val="24"/>
                    <w:szCs w:val="24"/>
                  </w:rPr>
                  <m:t>λ</m:t>
                </m:r>
              </m:oMath>
            </m:oMathPara>
          </w:p>
        </w:tc>
        <w:tc>
          <w:tcPr>
            <w:tcW w:w="0" w:type="auto"/>
          </w:tcPr>
          <w:p w14:paraId="2BBF029E" w14:textId="77777777" w:rsidR="00925411" w:rsidRPr="00925411" w:rsidRDefault="00925411" w:rsidP="00925411">
            <w:pPr>
              <w:rPr>
                <w:rFonts w:cstheme="minorHAnsi"/>
                <w:sz w:val="24"/>
                <w:szCs w:val="24"/>
              </w:rPr>
            </w:pPr>
          </w:p>
        </w:tc>
        <w:tc>
          <w:tcPr>
            <w:tcW w:w="0" w:type="auto"/>
          </w:tcPr>
          <w:p w14:paraId="59D42836" w14:textId="77777777" w:rsidR="00925411" w:rsidRPr="00925411" w:rsidRDefault="00925411" w:rsidP="00925411">
            <w:pPr>
              <w:rPr>
                <w:rFonts w:cstheme="minorHAnsi"/>
                <w:sz w:val="24"/>
                <w:szCs w:val="24"/>
              </w:rPr>
            </w:pPr>
          </w:p>
        </w:tc>
        <w:tc>
          <w:tcPr>
            <w:tcW w:w="0" w:type="auto"/>
          </w:tcPr>
          <w:p w14:paraId="3B177E07" w14:textId="77777777" w:rsidR="00925411" w:rsidRPr="00925411" w:rsidRDefault="00925411" w:rsidP="00925411">
            <w:pPr>
              <w:rPr>
                <w:rFonts w:cstheme="minorHAnsi"/>
                <w:sz w:val="24"/>
                <w:szCs w:val="24"/>
              </w:rPr>
            </w:pPr>
          </w:p>
        </w:tc>
        <w:tc>
          <w:tcPr>
            <w:tcW w:w="0" w:type="auto"/>
          </w:tcPr>
          <w:p w14:paraId="0F4AA74A" w14:textId="77777777" w:rsidR="00925411" w:rsidRPr="00925411" w:rsidRDefault="00925411" w:rsidP="00925411">
            <w:pPr>
              <w:rPr>
                <w:rFonts w:cstheme="minorHAnsi"/>
                <w:sz w:val="24"/>
                <w:szCs w:val="24"/>
              </w:rPr>
            </w:pPr>
          </w:p>
        </w:tc>
      </w:tr>
      <w:tr w:rsidR="00DE32CA" w:rsidRPr="00925411" w14:paraId="52944A04" w14:textId="77777777" w:rsidTr="00293091">
        <w:trPr>
          <w:trHeight w:val="311"/>
        </w:trPr>
        <w:tc>
          <w:tcPr>
            <w:tcW w:w="0" w:type="auto"/>
          </w:tcPr>
          <w:p w14:paraId="35241F41" w14:textId="77777777" w:rsidR="00925411" w:rsidRPr="00925411" w:rsidRDefault="00925411" w:rsidP="00925411">
            <w:pPr>
              <w:rPr>
                <w:rFonts w:cstheme="minorHAnsi"/>
                <w:sz w:val="24"/>
                <w:szCs w:val="24"/>
              </w:rPr>
            </w:pPr>
            <w:r w:rsidRPr="00925411">
              <w:rPr>
                <w:rFonts w:cstheme="minorHAnsi"/>
                <w:sz w:val="24"/>
                <w:szCs w:val="24"/>
              </w:rPr>
              <w:t>0.8</w:t>
            </w:r>
          </w:p>
        </w:tc>
        <w:tc>
          <w:tcPr>
            <w:tcW w:w="0" w:type="auto"/>
          </w:tcPr>
          <w:p w14:paraId="522D439D" w14:textId="77777777" w:rsidR="00925411" w:rsidRPr="00925411" w:rsidRDefault="00925411" w:rsidP="00925411">
            <w:pPr>
              <w:rPr>
                <w:rFonts w:cstheme="minorHAnsi"/>
                <w:sz w:val="24"/>
                <w:szCs w:val="24"/>
              </w:rPr>
            </w:pPr>
            <w:r w:rsidRPr="00925411">
              <w:rPr>
                <w:rFonts w:cstheme="minorHAnsi"/>
                <w:sz w:val="24"/>
                <w:szCs w:val="24"/>
              </w:rPr>
              <w:t>0.3</w:t>
            </w:r>
          </w:p>
        </w:tc>
        <w:tc>
          <w:tcPr>
            <w:tcW w:w="0" w:type="auto"/>
          </w:tcPr>
          <w:p w14:paraId="4B947350" w14:textId="77777777" w:rsidR="00925411" w:rsidRPr="00925411" w:rsidRDefault="00925411" w:rsidP="00925411">
            <w:pPr>
              <w:rPr>
                <w:rFonts w:cstheme="minorHAnsi"/>
                <w:sz w:val="24"/>
                <w:szCs w:val="24"/>
              </w:rPr>
            </w:pPr>
            <w:r w:rsidRPr="00925411">
              <w:rPr>
                <w:rFonts w:cstheme="minorHAnsi"/>
                <w:sz w:val="24"/>
                <w:szCs w:val="24"/>
              </w:rPr>
              <w:t>1.5</w:t>
            </w:r>
          </w:p>
        </w:tc>
        <w:tc>
          <w:tcPr>
            <w:tcW w:w="0" w:type="auto"/>
          </w:tcPr>
          <w:p w14:paraId="1918A0AD" w14:textId="77777777" w:rsidR="00925411" w:rsidRPr="00925411" w:rsidRDefault="00925411" w:rsidP="00925411">
            <w:pPr>
              <w:rPr>
                <w:rFonts w:cstheme="minorHAnsi"/>
                <w:w w:val="95"/>
                <w:sz w:val="24"/>
                <w:szCs w:val="24"/>
              </w:rPr>
            </w:pPr>
            <w:r w:rsidRPr="00925411">
              <w:rPr>
                <w:rFonts w:cstheme="minorHAnsi"/>
                <w:w w:val="95"/>
                <w:sz w:val="24"/>
                <w:szCs w:val="24"/>
              </w:rPr>
              <w:t>0.4553</w:t>
            </w:r>
          </w:p>
        </w:tc>
        <w:tc>
          <w:tcPr>
            <w:tcW w:w="0" w:type="auto"/>
          </w:tcPr>
          <w:p w14:paraId="60D8D3CE" w14:textId="77777777" w:rsidR="00925411" w:rsidRPr="00925411" w:rsidRDefault="00925411" w:rsidP="00925411">
            <w:pPr>
              <w:rPr>
                <w:rFonts w:cstheme="minorHAnsi"/>
                <w:sz w:val="24"/>
                <w:szCs w:val="24"/>
              </w:rPr>
            </w:pPr>
            <w:r w:rsidRPr="00925411">
              <w:rPr>
                <w:rFonts w:cstheme="minorHAnsi"/>
                <w:sz w:val="24"/>
                <w:szCs w:val="24"/>
              </w:rPr>
              <w:t>0.2881</w:t>
            </w:r>
          </w:p>
        </w:tc>
        <w:tc>
          <w:tcPr>
            <w:tcW w:w="0" w:type="auto"/>
          </w:tcPr>
          <w:p w14:paraId="79426032" w14:textId="77777777" w:rsidR="00925411" w:rsidRPr="00925411" w:rsidRDefault="00925411" w:rsidP="00925411">
            <w:pPr>
              <w:rPr>
                <w:rFonts w:cstheme="minorHAnsi"/>
                <w:sz w:val="24"/>
                <w:szCs w:val="24"/>
              </w:rPr>
            </w:pPr>
            <w:r w:rsidRPr="00925411">
              <w:rPr>
                <w:rFonts w:cstheme="minorHAnsi"/>
                <w:sz w:val="24"/>
                <w:szCs w:val="24"/>
              </w:rPr>
              <w:t>2.6332</w:t>
            </w:r>
          </w:p>
        </w:tc>
        <w:tc>
          <w:tcPr>
            <w:tcW w:w="0" w:type="auto"/>
          </w:tcPr>
          <w:p w14:paraId="0271609E" w14:textId="77777777" w:rsidR="00925411" w:rsidRPr="00925411" w:rsidRDefault="00925411" w:rsidP="00925411">
            <w:pPr>
              <w:rPr>
                <w:rFonts w:cstheme="minorHAnsi"/>
                <w:sz w:val="24"/>
                <w:szCs w:val="24"/>
              </w:rPr>
            </w:pPr>
            <w:r w:rsidRPr="00925411">
              <w:rPr>
                <w:rFonts w:cstheme="minorHAnsi"/>
                <w:sz w:val="24"/>
                <w:szCs w:val="24"/>
              </w:rPr>
              <w:t>13.5982</w:t>
            </w:r>
          </w:p>
        </w:tc>
      </w:tr>
      <w:tr w:rsidR="00DE32CA" w:rsidRPr="00925411" w14:paraId="5EAD5B92" w14:textId="77777777" w:rsidTr="00293091">
        <w:trPr>
          <w:trHeight w:val="309"/>
        </w:trPr>
        <w:tc>
          <w:tcPr>
            <w:tcW w:w="0" w:type="auto"/>
          </w:tcPr>
          <w:p w14:paraId="1DE85346" w14:textId="77777777" w:rsidR="00925411" w:rsidRPr="00925411" w:rsidRDefault="00925411" w:rsidP="00925411">
            <w:pPr>
              <w:rPr>
                <w:rFonts w:cstheme="minorHAnsi"/>
                <w:sz w:val="24"/>
                <w:szCs w:val="24"/>
              </w:rPr>
            </w:pPr>
            <w:r w:rsidRPr="00925411">
              <w:rPr>
                <w:rFonts w:cstheme="minorHAnsi"/>
                <w:sz w:val="24"/>
                <w:szCs w:val="24"/>
              </w:rPr>
              <w:t>2.5</w:t>
            </w:r>
          </w:p>
        </w:tc>
        <w:tc>
          <w:tcPr>
            <w:tcW w:w="0" w:type="auto"/>
          </w:tcPr>
          <w:p w14:paraId="74CF6A69" w14:textId="77777777" w:rsidR="00925411" w:rsidRPr="00925411" w:rsidRDefault="00925411" w:rsidP="00925411">
            <w:pPr>
              <w:rPr>
                <w:rFonts w:cstheme="minorHAnsi"/>
                <w:sz w:val="24"/>
                <w:szCs w:val="24"/>
              </w:rPr>
            </w:pPr>
          </w:p>
        </w:tc>
        <w:tc>
          <w:tcPr>
            <w:tcW w:w="0" w:type="auto"/>
          </w:tcPr>
          <w:p w14:paraId="54323102" w14:textId="77777777" w:rsidR="00925411" w:rsidRPr="00925411" w:rsidRDefault="00925411" w:rsidP="00925411">
            <w:pPr>
              <w:rPr>
                <w:rFonts w:cstheme="minorHAnsi"/>
                <w:sz w:val="24"/>
                <w:szCs w:val="24"/>
              </w:rPr>
            </w:pPr>
          </w:p>
        </w:tc>
        <w:tc>
          <w:tcPr>
            <w:tcW w:w="0" w:type="auto"/>
          </w:tcPr>
          <w:p w14:paraId="248F051A" w14:textId="77777777" w:rsidR="00925411" w:rsidRPr="00925411" w:rsidRDefault="00925411" w:rsidP="00925411">
            <w:pPr>
              <w:rPr>
                <w:rFonts w:cstheme="minorHAnsi"/>
                <w:w w:val="95"/>
                <w:sz w:val="24"/>
                <w:szCs w:val="24"/>
              </w:rPr>
            </w:pPr>
            <w:r w:rsidRPr="00925411">
              <w:rPr>
                <w:rFonts w:cstheme="minorHAnsi"/>
                <w:w w:val="95"/>
                <w:sz w:val="24"/>
                <w:szCs w:val="24"/>
              </w:rPr>
              <w:t>0.2747</w:t>
            </w:r>
          </w:p>
        </w:tc>
        <w:tc>
          <w:tcPr>
            <w:tcW w:w="0" w:type="auto"/>
          </w:tcPr>
          <w:p w14:paraId="1DC37516" w14:textId="77777777" w:rsidR="00925411" w:rsidRPr="00925411" w:rsidRDefault="00925411" w:rsidP="00925411">
            <w:pPr>
              <w:rPr>
                <w:rFonts w:cstheme="minorHAnsi"/>
                <w:sz w:val="24"/>
                <w:szCs w:val="24"/>
              </w:rPr>
            </w:pPr>
            <w:r w:rsidRPr="00925411">
              <w:rPr>
                <w:rFonts w:cstheme="minorHAnsi"/>
                <w:sz w:val="24"/>
                <w:szCs w:val="24"/>
              </w:rPr>
              <w:t>0.1448</w:t>
            </w:r>
          </w:p>
        </w:tc>
        <w:tc>
          <w:tcPr>
            <w:tcW w:w="0" w:type="auto"/>
          </w:tcPr>
          <w:p w14:paraId="6E6FA122" w14:textId="77777777" w:rsidR="00925411" w:rsidRPr="00925411" w:rsidRDefault="00925411" w:rsidP="00925411">
            <w:pPr>
              <w:rPr>
                <w:rFonts w:cstheme="minorHAnsi"/>
                <w:sz w:val="24"/>
                <w:szCs w:val="24"/>
              </w:rPr>
            </w:pPr>
            <w:r w:rsidRPr="00925411">
              <w:rPr>
                <w:rFonts w:cstheme="minorHAnsi"/>
                <w:sz w:val="24"/>
                <w:szCs w:val="24"/>
              </w:rPr>
              <w:t>3.6948</w:t>
            </w:r>
          </w:p>
        </w:tc>
        <w:tc>
          <w:tcPr>
            <w:tcW w:w="0" w:type="auto"/>
          </w:tcPr>
          <w:p w14:paraId="4B8594E1" w14:textId="77777777" w:rsidR="00925411" w:rsidRPr="00925411" w:rsidRDefault="00925411" w:rsidP="00925411">
            <w:pPr>
              <w:rPr>
                <w:rFonts w:cstheme="minorHAnsi"/>
                <w:sz w:val="24"/>
                <w:szCs w:val="24"/>
              </w:rPr>
            </w:pPr>
            <w:r w:rsidRPr="00925411">
              <w:rPr>
                <w:rFonts w:cstheme="minorHAnsi"/>
                <w:sz w:val="24"/>
                <w:szCs w:val="24"/>
              </w:rPr>
              <w:t>24.9485</w:t>
            </w:r>
          </w:p>
        </w:tc>
      </w:tr>
      <w:tr w:rsidR="00DE32CA" w:rsidRPr="00925411" w14:paraId="02BE4655" w14:textId="77777777" w:rsidTr="00293091">
        <w:trPr>
          <w:trHeight w:val="311"/>
        </w:trPr>
        <w:tc>
          <w:tcPr>
            <w:tcW w:w="0" w:type="auto"/>
          </w:tcPr>
          <w:p w14:paraId="3B9ED618" w14:textId="77777777" w:rsidR="00925411" w:rsidRPr="00925411" w:rsidRDefault="00925411" w:rsidP="00925411">
            <w:pPr>
              <w:rPr>
                <w:rFonts w:cstheme="minorHAnsi"/>
                <w:sz w:val="24"/>
                <w:szCs w:val="24"/>
              </w:rPr>
            </w:pPr>
            <w:r w:rsidRPr="00925411">
              <w:rPr>
                <w:rFonts w:cstheme="minorHAnsi"/>
                <w:sz w:val="24"/>
                <w:szCs w:val="24"/>
              </w:rPr>
              <w:t>5.0</w:t>
            </w:r>
          </w:p>
        </w:tc>
        <w:tc>
          <w:tcPr>
            <w:tcW w:w="0" w:type="auto"/>
          </w:tcPr>
          <w:p w14:paraId="57881954" w14:textId="77777777" w:rsidR="00925411" w:rsidRPr="00925411" w:rsidRDefault="00925411" w:rsidP="00925411">
            <w:pPr>
              <w:rPr>
                <w:rFonts w:cstheme="minorHAnsi"/>
                <w:sz w:val="24"/>
                <w:szCs w:val="24"/>
              </w:rPr>
            </w:pPr>
          </w:p>
        </w:tc>
        <w:tc>
          <w:tcPr>
            <w:tcW w:w="0" w:type="auto"/>
          </w:tcPr>
          <w:p w14:paraId="1B4097B7" w14:textId="77777777" w:rsidR="00925411" w:rsidRPr="00925411" w:rsidRDefault="00925411" w:rsidP="00925411">
            <w:pPr>
              <w:rPr>
                <w:rFonts w:cstheme="minorHAnsi"/>
                <w:sz w:val="24"/>
                <w:szCs w:val="24"/>
              </w:rPr>
            </w:pPr>
          </w:p>
        </w:tc>
        <w:tc>
          <w:tcPr>
            <w:tcW w:w="0" w:type="auto"/>
          </w:tcPr>
          <w:p w14:paraId="1809060C" w14:textId="77777777" w:rsidR="00925411" w:rsidRPr="00925411" w:rsidRDefault="00925411" w:rsidP="00925411">
            <w:pPr>
              <w:rPr>
                <w:rFonts w:cstheme="minorHAnsi"/>
                <w:w w:val="95"/>
                <w:sz w:val="24"/>
                <w:szCs w:val="24"/>
              </w:rPr>
            </w:pPr>
            <w:r w:rsidRPr="00925411">
              <w:rPr>
                <w:rFonts w:cstheme="minorHAnsi"/>
                <w:w w:val="95"/>
                <w:sz w:val="24"/>
                <w:szCs w:val="24"/>
              </w:rPr>
              <w:t>0.1380</w:t>
            </w:r>
          </w:p>
        </w:tc>
        <w:tc>
          <w:tcPr>
            <w:tcW w:w="0" w:type="auto"/>
          </w:tcPr>
          <w:p w14:paraId="2D39C789" w14:textId="77777777" w:rsidR="00925411" w:rsidRPr="00925411" w:rsidRDefault="00925411" w:rsidP="00925411">
            <w:pPr>
              <w:rPr>
                <w:rFonts w:cstheme="minorHAnsi"/>
                <w:sz w:val="24"/>
                <w:szCs w:val="24"/>
              </w:rPr>
            </w:pPr>
            <w:r w:rsidRPr="00925411">
              <w:rPr>
                <w:rFonts w:cstheme="minorHAnsi"/>
                <w:sz w:val="24"/>
                <w:szCs w:val="24"/>
              </w:rPr>
              <w:t>0.0416</w:t>
            </w:r>
          </w:p>
        </w:tc>
        <w:tc>
          <w:tcPr>
            <w:tcW w:w="0" w:type="auto"/>
          </w:tcPr>
          <w:p w14:paraId="1CA8B00F" w14:textId="77777777" w:rsidR="00925411" w:rsidRPr="00925411" w:rsidRDefault="00925411" w:rsidP="00925411">
            <w:pPr>
              <w:rPr>
                <w:rFonts w:cstheme="minorHAnsi"/>
                <w:sz w:val="24"/>
                <w:szCs w:val="24"/>
              </w:rPr>
            </w:pPr>
            <w:r w:rsidRPr="00925411">
              <w:rPr>
                <w:rFonts w:cstheme="minorHAnsi"/>
                <w:sz w:val="24"/>
                <w:szCs w:val="24"/>
              </w:rPr>
              <w:t>5.5175</w:t>
            </w:r>
          </w:p>
        </w:tc>
        <w:tc>
          <w:tcPr>
            <w:tcW w:w="0" w:type="auto"/>
          </w:tcPr>
          <w:p w14:paraId="0E76E866" w14:textId="77777777" w:rsidR="00925411" w:rsidRPr="00925411" w:rsidRDefault="00925411" w:rsidP="00925411">
            <w:pPr>
              <w:rPr>
                <w:rFonts w:cstheme="minorHAnsi"/>
                <w:sz w:val="24"/>
                <w:szCs w:val="24"/>
              </w:rPr>
            </w:pPr>
            <w:r w:rsidRPr="00925411">
              <w:rPr>
                <w:rFonts w:cstheme="minorHAnsi"/>
                <w:sz w:val="24"/>
                <w:szCs w:val="24"/>
              </w:rPr>
              <w:t>61.1556</w:t>
            </w:r>
          </w:p>
        </w:tc>
      </w:tr>
      <w:tr w:rsidR="00925411" w:rsidRPr="00925411" w14:paraId="18266562" w14:textId="77777777" w:rsidTr="00293091">
        <w:trPr>
          <w:trHeight w:val="309"/>
        </w:trPr>
        <w:tc>
          <w:tcPr>
            <w:tcW w:w="0" w:type="auto"/>
          </w:tcPr>
          <w:p w14:paraId="589CE3F9" w14:textId="77777777" w:rsidR="00925411" w:rsidRPr="00925411" w:rsidRDefault="00925411" w:rsidP="00925411">
            <w:pPr>
              <w:rPr>
                <w:rFonts w:cstheme="minorHAnsi"/>
                <w:sz w:val="24"/>
                <w:szCs w:val="24"/>
              </w:rPr>
            </w:pPr>
            <w:r w:rsidRPr="00925411">
              <w:rPr>
                <w:rFonts w:cstheme="minorHAnsi"/>
                <w:sz w:val="24"/>
                <w:szCs w:val="24"/>
              </w:rPr>
              <w:t>10</w:t>
            </w:r>
          </w:p>
        </w:tc>
        <w:tc>
          <w:tcPr>
            <w:tcW w:w="0" w:type="auto"/>
          </w:tcPr>
          <w:p w14:paraId="15E2B109" w14:textId="77777777" w:rsidR="00925411" w:rsidRPr="00925411" w:rsidRDefault="00925411" w:rsidP="00925411">
            <w:pPr>
              <w:rPr>
                <w:rFonts w:cstheme="minorHAnsi"/>
                <w:sz w:val="24"/>
                <w:szCs w:val="24"/>
              </w:rPr>
            </w:pPr>
          </w:p>
        </w:tc>
        <w:tc>
          <w:tcPr>
            <w:tcW w:w="0" w:type="auto"/>
          </w:tcPr>
          <w:p w14:paraId="34AE6E20" w14:textId="77777777" w:rsidR="00925411" w:rsidRPr="00925411" w:rsidRDefault="00925411" w:rsidP="00925411">
            <w:pPr>
              <w:rPr>
                <w:rFonts w:cstheme="minorHAnsi"/>
                <w:sz w:val="24"/>
                <w:szCs w:val="24"/>
              </w:rPr>
            </w:pPr>
          </w:p>
        </w:tc>
        <w:tc>
          <w:tcPr>
            <w:tcW w:w="0" w:type="auto"/>
          </w:tcPr>
          <w:p w14:paraId="22C3A2E2" w14:textId="77777777" w:rsidR="00925411" w:rsidRPr="00925411" w:rsidRDefault="00925411" w:rsidP="00925411">
            <w:pPr>
              <w:rPr>
                <w:rFonts w:cstheme="minorHAnsi"/>
                <w:w w:val="95"/>
                <w:sz w:val="24"/>
                <w:szCs w:val="24"/>
              </w:rPr>
            </w:pPr>
            <w:r w:rsidRPr="00925411">
              <w:rPr>
                <w:rFonts w:cstheme="minorHAnsi"/>
                <w:w w:val="95"/>
                <w:sz w:val="24"/>
                <w:szCs w:val="24"/>
              </w:rPr>
              <w:t>0.0589</w:t>
            </w:r>
          </w:p>
        </w:tc>
        <w:tc>
          <w:tcPr>
            <w:tcW w:w="0" w:type="auto"/>
          </w:tcPr>
          <w:p w14:paraId="464C8919" w14:textId="77777777" w:rsidR="00925411" w:rsidRPr="00925411" w:rsidRDefault="00925411" w:rsidP="00925411">
            <w:pPr>
              <w:rPr>
                <w:rFonts w:cstheme="minorHAnsi"/>
                <w:sz w:val="24"/>
                <w:szCs w:val="24"/>
              </w:rPr>
            </w:pPr>
            <w:r w:rsidRPr="00925411">
              <w:rPr>
                <w:rFonts w:cstheme="minorHAnsi"/>
                <w:sz w:val="24"/>
                <w:szCs w:val="24"/>
              </w:rPr>
              <w:t>0.0051</w:t>
            </w:r>
          </w:p>
        </w:tc>
        <w:tc>
          <w:tcPr>
            <w:tcW w:w="0" w:type="auto"/>
          </w:tcPr>
          <w:p w14:paraId="01346B7D" w14:textId="77777777" w:rsidR="00925411" w:rsidRPr="00925411" w:rsidRDefault="00925411" w:rsidP="00925411">
            <w:pPr>
              <w:rPr>
                <w:rFonts w:cstheme="minorHAnsi"/>
                <w:sz w:val="24"/>
                <w:szCs w:val="24"/>
              </w:rPr>
            </w:pPr>
            <w:r w:rsidRPr="00925411">
              <w:rPr>
                <w:rFonts w:cstheme="minorHAnsi"/>
                <w:sz w:val="24"/>
                <w:szCs w:val="24"/>
              </w:rPr>
              <w:t>4.8573</w:t>
            </w:r>
          </w:p>
        </w:tc>
        <w:tc>
          <w:tcPr>
            <w:tcW w:w="0" w:type="auto"/>
          </w:tcPr>
          <w:p w14:paraId="530C40FF" w14:textId="77777777" w:rsidR="00925411" w:rsidRPr="00925411" w:rsidRDefault="00925411" w:rsidP="00925411">
            <w:pPr>
              <w:rPr>
                <w:rFonts w:cstheme="minorHAnsi"/>
                <w:sz w:val="24"/>
                <w:szCs w:val="24"/>
              </w:rPr>
            </w:pPr>
            <w:r w:rsidRPr="00925411">
              <w:rPr>
                <w:rFonts w:cstheme="minorHAnsi"/>
                <w:sz w:val="24"/>
                <w:szCs w:val="24"/>
              </w:rPr>
              <w:t>84.2369</w:t>
            </w:r>
          </w:p>
        </w:tc>
      </w:tr>
    </w:tbl>
    <w:p w14:paraId="0013714E" w14:textId="77777777" w:rsidR="00346945" w:rsidRPr="00237D1D" w:rsidRDefault="00346945" w:rsidP="00237D1D">
      <w:pPr>
        <w:rPr>
          <w:rFonts w:cstheme="minorHAnsi"/>
          <w:sz w:val="24"/>
          <w:szCs w:val="24"/>
        </w:rPr>
      </w:pPr>
    </w:p>
    <w:p w14:paraId="4CC931F3" w14:textId="12F544CA" w:rsidR="00346945" w:rsidRPr="00237D1D" w:rsidRDefault="00346945" w:rsidP="00885E5A">
      <w:pPr>
        <w:spacing w:after="0"/>
        <w:rPr>
          <w:rFonts w:cstheme="minorHAnsi"/>
          <w:sz w:val="24"/>
          <w:szCs w:val="24"/>
        </w:rPr>
      </w:pPr>
      <w:r w:rsidRPr="00237D1D">
        <w:rPr>
          <w:rFonts w:cstheme="minorHAnsi"/>
          <w:sz w:val="24"/>
          <w:szCs w:val="24"/>
        </w:rPr>
        <w:t xml:space="preserve">Table 3: Some descriptive statistics using PT-E model as </w:t>
      </w:r>
      <m:oMath>
        <m:r>
          <w:rPr>
            <w:rFonts w:ascii="Cambria Math" w:hAnsi="Cambria Math" w:cstheme="minorHAnsi"/>
            <w:sz w:val="24"/>
            <w:szCs w:val="24"/>
          </w:rPr>
          <m:t>λ</m:t>
        </m:r>
      </m:oMath>
      <w:r w:rsidRPr="00237D1D">
        <w:rPr>
          <w:rFonts w:cstheme="minorHAnsi"/>
          <w:i/>
          <w:iCs/>
          <w:sz w:val="24"/>
          <w:szCs w:val="24"/>
        </w:rPr>
        <w:t xml:space="preserve"> </w:t>
      </w:r>
      <w:r w:rsidRPr="00237D1D">
        <w:rPr>
          <w:rFonts w:cstheme="minorHAnsi"/>
          <w:sz w:val="24"/>
          <w:szCs w:val="24"/>
        </w:rPr>
        <w:t>grows.</w:t>
      </w:r>
    </w:p>
    <w:p w14:paraId="5803A212" w14:textId="77777777" w:rsidR="0053461A" w:rsidRPr="0053461A" w:rsidRDefault="0053461A" w:rsidP="0053461A">
      <w:pPr>
        <w:kinsoku w:val="0"/>
        <w:overflowPunct w:val="0"/>
        <w:autoSpaceDE w:val="0"/>
        <w:autoSpaceDN w:val="0"/>
        <w:adjustRightInd w:val="0"/>
        <w:spacing w:before="2" w:after="0" w:line="240" w:lineRule="auto"/>
        <w:rPr>
          <w:rFonts w:ascii="Times New Roman" w:hAnsi="Times New Roman" w:cs="Times New Roman"/>
          <w:sz w:val="5"/>
          <w:szCs w:val="5"/>
        </w:rPr>
      </w:pPr>
    </w:p>
    <w:tbl>
      <w:tblPr>
        <w:tblStyle w:val="TableGrid"/>
        <w:tblW w:w="0" w:type="auto"/>
        <w:tblLook w:val="0020" w:firstRow="1" w:lastRow="0" w:firstColumn="0" w:lastColumn="0" w:noHBand="0" w:noVBand="0"/>
      </w:tblPr>
      <w:tblGrid>
        <w:gridCol w:w="2196"/>
        <w:gridCol w:w="520"/>
        <w:gridCol w:w="520"/>
        <w:gridCol w:w="851"/>
        <w:gridCol w:w="1068"/>
        <w:gridCol w:w="1160"/>
        <w:gridCol w:w="1129"/>
      </w:tblGrid>
      <w:tr w:rsidR="00E9051C" w:rsidRPr="0053461A" w14:paraId="387542F6" w14:textId="77777777" w:rsidTr="00B62069">
        <w:trPr>
          <w:trHeight w:val="350"/>
        </w:trPr>
        <w:tc>
          <w:tcPr>
            <w:tcW w:w="0" w:type="auto"/>
          </w:tcPr>
          <w:p w14:paraId="385EB2E5" w14:textId="77777777" w:rsidR="00E9051C" w:rsidRPr="0053461A" w:rsidRDefault="00E9051C" w:rsidP="0053461A">
            <w:pPr>
              <w:rPr>
                <w:rFonts w:cstheme="minorHAnsi"/>
                <w:sz w:val="24"/>
                <w:szCs w:val="24"/>
              </w:rPr>
            </w:pPr>
            <w:r w:rsidRPr="0053461A">
              <w:rPr>
                <w:rFonts w:cstheme="minorHAnsi"/>
                <w:sz w:val="24"/>
                <w:szCs w:val="24"/>
              </w:rPr>
              <w:t xml:space="preserve">Model Parameters </w:t>
            </w:r>
            <w:r>
              <w:rPr>
                <w:rFonts w:ascii="Cambria Math" w:hAnsi="Cambria Math" w:cstheme="minorHAnsi"/>
                <w:sz w:val="24"/>
                <w:szCs w:val="24"/>
              </w:rPr>
              <w:t>↓</w:t>
            </w:r>
          </w:p>
        </w:tc>
        <w:tc>
          <w:tcPr>
            <w:tcW w:w="0" w:type="auto"/>
          </w:tcPr>
          <w:p w14:paraId="2401BD95" w14:textId="77777777" w:rsidR="00E9051C" w:rsidRPr="0053461A" w:rsidRDefault="00E9051C" w:rsidP="0053461A">
            <w:pPr>
              <w:rPr>
                <w:rFonts w:cstheme="minorHAnsi"/>
                <w:sz w:val="24"/>
                <w:szCs w:val="24"/>
              </w:rPr>
            </w:pPr>
          </w:p>
        </w:tc>
        <w:tc>
          <w:tcPr>
            <w:tcW w:w="0" w:type="auto"/>
          </w:tcPr>
          <w:p w14:paraId="1E6D7045" w14:textId="0197D1F7" w:rsidR="00E9051C" w:rsidRPr="0053461A" w:rsidRDefault="00E9051C" w:rsidP="0053461A">
            <w:pPr>
              <w:rPr>
                <w:rFonts w:cstheme="minorHAnsi"/>
                <w:sz w:val="24"/>
                <w:szCs w:val="24"/>
              </w:rPr>
            </w:pPr>
          </w:p>
        </w:tc>
        <w:tc>
          <w:tcPr>
            <w:tcW w:w="0" w:type="auto"/>
          </w:tcPr>
          <w:p w14:paraId="21FD259B" w14:textId="77777777" w:rsidR="00E9051C" w:rsidRPr="0053461A" w:rsidRDefault="00E9051C" w:rsidP="0053461A">
            <w:pPr>
              <w:rPr>
                <w:rFonts w:cstheme="minorHAnsi"/>
                <w:sz w:val="24"/>
                <w:szCs w:val="24"/>
              </w:rPr>
            </w:pPr>
            <w:r w:rsidRPr="0053461A">
              <w:rPr>
                <w:rFonts w:cstheme="minorHAnsi"/>
                <w:sz w:val="24"/>
                <w:szCs w:val="24"/>
              </w:rPr>
              <w:t>Mean</w:t>
            </w:r>
          </w:p>
        </w:tc>
        <w:tc>
          <w:tcPr>
            <w:tcW w:w="0" w:type="auto"/>
          </w:tcPr>
          <w:p w14:paraId="7B64F798" w14:textId="77777777" w:rsidR="00E9051C" w:rsidRPr="0053461A" w:rsidRDefault="00E9051C" w:rsidP="0053461A">
            <w:pPr>
              <w:rPr>
                <w:rFonts w:cstheme="minorHAnsi"/>
                <w:sz w:val="24"/>
                <w:szCs w:val="24"/>
              </w:rPr>
            </w:pPr>
            <w:r w:rsidRPr="0053461A">
              <w:rPr>
                <w:rFonts w:cstheme="minorHAnsi"/>
                <w:sz w:val="24"/>
                <w:szCs w:val="24"/>
              </w:rPr>
              <w:t>Variance</w:t>
            </w:r>
          </w:p>
        </w:tc>
        <w:tc>
          <w:tcPr>
            <w:tcW w:w="0" w:type="auto"/>
          </w:tcPr>
          <w:p w14:paraId="7AC8EC41" w14:textId="77777777" w:rsidR="00E9051C" w:rsidRPr="0053461A" w:rsidRDefault="00E9051C" w:rsidP="0053461A">
            <w:pPr>
              <w:rPr>
                <w:rFonts w:cstheme="minorHAnsi"/>
                <w:sz w:val="24"/>
                <w:szCs w:val="24"/>
              </w:rPr>
            </w:pPr>
            <w:r w:rsidRPr="0053461A">
              <w:rPr>
                <w:rFonts w:cstheme="minorHAnsi"/>
                <w:sz w:val="24"/>
                <w:szCs w:val="24"/>
              </w:rPr>
              <w:t>Skewness</w:t>
            </w:r>
          </w:p>
        </w:tc>
        <w:tc>
          <w:tcPr>
            <w:tcW w:w="0" w:type="auto"/>
          </w:tcPr>
          <w:p w14:paraId="22693078" w14:textId="77777777" w:rsidR="00E9051C" w:rsidRPr="0053461A" w:rsidRDefault="00E9051C" w:rsidP="0053461A">
            <w:pPr>
              <w:rPr>
                <w:rFonts w:cstheme="minorHAnsi"/>
                <w:sz w:val="24"/>
                <w:szCs w:val="24"/>
              </w:rPr>
            </w:pPr>
            <w:r w:rsidRPr="0053461A">
              <w:rPr>
                <w:rFonts w:cstheme="minorHAnsi"/>
                <w:sz w:val="24"/>
                <w:szCs w:val="24"/>
              </w:rPr>
              <w:t>Kurtosis</w:t>
            </w:r>
          </w:p>
        </w:tc>
      </w:tr>
      <w:tr w:rsidR="0053461A" w:rsidRPr="0053461A" w14:paraId="599F4F46" w14:textId="77777777" w:rsidTr="00293091">
        <w:trPr>
          <w:trHeight w:val="350"/>
        </w:trPr>
        <w:tc>
          <w:tcPr>
            <w:tcW w:w="0" w:type="auto"/>
          </w:tcPr>
          <w:p w14:paraId="0596A945" w14:textId="4BD1FA61" w:rsidR="0053461A" w:rsidRPr="0053461A" w:rsidRDefault="0053461A" w:rsidP="0053461A">
            <w:pPr>
              <w:rPr>
                <w:rFonts w:cstheme="minorHAnsi"/>
                <w:i/>
                <w:iCs/>
                <w:w w:val="92"/>
                <w:sz w:val="24"/>
                <w:szCs w:val="24"/>
              </w:rPr>
            </w:pPr>
            <m:oMathPara>
              <m:oMath>
                <m:r>
                  <w:rPr>
                    <w:rFonts w:ascii="Cambria Math" w:hAnsi="Cambria Math" w:cstheme="minorHAnsi"/>
                    <w:w w:val="92"/>
                    <w:sz w:val="24"/>
                    <w:szCs w:val="24"/>
                  </w:rPr>
                  <m:t>α</m:t>
                </m:r>
              </m:oMath>
            </m:oMathPara>
          </w:p>
        </w:tc>
        <w:tc>
          <w:tcPr>
            <w:tcW w:w="0" w:type="auto"/>
          </w:tcPr>
          <w:p w14:paraId="7FE85DA1" w14:textId="176F1117" w:rsidR="0053461A" w:rsidRPr="0053461A" w:rsidRDefault="0053461A" w:rsidP="0053461A">
            <w:pPr>
              <w:rPr>
                <w:rFonts w:cstheme="minorHAnsi"/>
                <w:i/>
                <w:iCs/>
                <w:w w:val="99"/>
                <w:sz w:val="24"/>
                <w:szCs w:val="24"/>
              </w:rPr>
            </w:pPr>
            <m:oMathPara>
              <m:oMath>
                <m:r>
                  <w:rPr>
                    <w:rFonts w:ascii="Cambria Math" w:hAnsi="Cambria Math" w:cstheme="minorHAnsi"/>
                    <w:w w:val="99"/>
                    <w:sz w:val="24"/>
                    <w:szCs w:val="24"/>
                  </w:rPr>
                  <m:t>β</m:t>
                </m:r>
              </m:oMath>
            </m:oMathPara>
          </w:p>
        </w:tc>
        <w:tc>
          <w:tcPr>
            <w:tcW w:w="0" w:type="auto"/>
          </w:tcPr>
          <w:p w14:paraId="105CF814" w14:textId="6D4624A6" w:rsidR="0053461A" w:rsidRPr="0053461A" w:rsidRDefault="0053461A" w:rsidP="0053461A">
            <w:pPr>
              <w:rPr>
                <w:rFonts w:cstheme="minorHAnsi"/>
                <w:i/>
                <w:iCs/>
                <w:w w:val="97"/>
                <w:sz w:val="24"/>
                <w:szCs w:val="24"/>
              </w:rPr>
            </w:pPr>
            <m:oMathPara>
              <m:oMath>
                <m:r>
                  <w:rPr>
                    <w:rFonts w:ascii="Cambria Math" w:hAnsi="Cambria Math" w:cstheme="minorHAnsi"/>
                    <w:w w:val="97"/>
                    <w:sz w:val="24"/>
                    <w:szCs w:val="24"/>
                  </w:rPr>
                  <m:t>λ</m:t>
                </m:r>
              </m:oMath>
            </m:oMathPara>
          </w:p>
        </w:tc>
        <w:tc>
          <w:tcPr>
            <w:tcW w:w="0" w:type="auto"/>
          </w:tcPr>
          <w:p w14:paraId="59A5E437" w14:textId="77777777" w:rsidR="0053461A" w:rsidRPr="0053461A" w:rsidRDefault="0053461A" w:rsidP="0053461A">
            <w:pPr>
              <w:rPr>
                <w:rFonts w:cstheme="minorHAnsi"/>
                <w:sz w:val="24"/>
                <w:szCs w:val="24"/>
              </w:rPr>
            </w:pPr>
          </w:p>
        </w:tc>
        <w:tc>
          <w:tcPr>
            <w:tcW w:w="0" w:type="auto"/>
          </w:tcPr>
          <w:p w14:paraId="4C3100B9" w14:textId="77777777" w:rsidR="0053461A" w:rsidRPr="0053461A" w:rsidRDefault="0053461A" w:rsidP="0053461A">
            <w:pPr>
              <w:rPr>
                <w:rFonts w:cstheme="minorHAnsi"/>
                <w:sz w:val="24"/>
                <w:szCs w:val="24"/>
              </w:rPr>
            </w:pPr>
          </w:p>
        </w:tc>
        <w:tc>
          <w:tcPr>
            <w:tcW w:w="0" w:type="auto"/>
          </w:tcPr>
          <w:p w14:paraId="0EF5A4E2" w14:textId="77777777" w:rsidR="0053461A" w:rsidRPr="0053461A" w:rsidRDefault="0053461A" w:rsidP="0053461A">
            <w:pPr>
              <w:rPr>
                <w:rFonts w:cstheme="minorHAnsi"/>
                <w:sz w:val="24"/>
                <w:szCs w:val="24"/>
              </w:rPr>
            </w:pPr>
          </w:p>
        </w:tc>
        <w:tc>
          <w:tcPr>
            <w:tcW w:w="0" w:type="auto"/>
          </w:tcPr>
          <w:p w14:paraId="00C32641" w14:textId="77777777" w:rsidR="0053461A" w:rsidRPr="0053461A" w:rsidRDefault="0053461A" w:rsidP="0053461A">
            <w:pPr>
              <w:rPr>
                <w:rFonts w:cstheme="minorHAnsi"/>
                <w:sz w:val="24"/>
                <w:szCs w:val="24"/>
              </w:rPr>
            </w:pPr>
          </w:p>
        </w:tc>
      </w:tr>
      <w:tr w:rsidR="0053461A" w:rsidRPr="0053461A" w14:paraId="57F84808" w14:textId="77777777" w:rsidTr="00293091">
        <w:trPr>
          <w:trHeight w:val="311"/>
        </w:trPr>
        <w:tc>
          <w:tcPr>
            <w:tcW w:w="0" w:type="auto"/>
          </w:tcPr>
          <w:p w14:paraId="4FB10B18" w14:textId="77777777" w:rsidR="0053461A" w:rsidRPr="0053461A" w:rsidRDefault="0053461A" w:rsidP="0053461A">
            <w:pPr>
              <w:rPr>
                <w:rFonts w:cstheme="minorHAnsi"/>
                <w:sz w:val="24"/>
                <w:szCs w:val="24"/>
              </w:rPr>
            </w:pPr>
            <w:r w:rsidRPr="0053461A">
              <w:rPr>
                <w:rFonts w:cstheme="minorHAnsi"/>
                <w:sz w:val="24"/>
                <w:szCs w:val="24"/>
              </w:rPr>
              <w:t>0.8</w:t>
            </w:r>
          </w:p>
        </w:tc>
        <w:tc>
          <w:tcPr>
            <w:tcW w:w="0" w:type="auto"/>
          </w:tcPr>
          <w:p w14:paraId="5DA3E70F" w14:textId="77777777" w:rsidR="0053461A" w:rsidRPr="0053461A" w:rsidRDefault="0053461A" w:rsidP="0053461A">
            <w:pPr>
              <w:rPr>
                <w:rFonts w:cstheme="minorHAnsi"/>
                <w:sz w:val="24"/>
                <w:szCs w:val="24"/>
              </w:rPr>
            </w:pPr>
            <w:r w:rsidRPr="0053461A">
              <w:rPr>
                <w:rFonts w:cstheme="minorHAnsi"/>
                <w:sz w:val="24"/>
                <w:szCs w:val="24"/>
              </w:rPr>
              <w:t>0.7</w:t>
            </w:r>
          </w:p>
        </w:tc>
        <w:tc>
          <w:tcPr>
            <w:tcW w:w="0" w:type="auto"/>
          </w:tcPr>
          <w:p w14:paraId="0FA4A41E" w14:textId="77777777" w:rsidR="0053461A" w:rsidRPr="0053461A" w:rsidRDefault="0053461A" w:rsidP="0053461A">
            <w:pPr>
              <w:rPr>
                <w:rFonts w:cstheme="minorHAnsi"/>
                <w:sz w:val="24"/>
                <w:szCs w:val="24"/>
              </w:rPr>
            </w:pPr>
            <w:r w:rsidRPr="0053461A">
              <w:rPr>
                <w:rFonts w:cstheme="minorHAnsi"/>
                <w:sz w:val="24"/>
                <w:szCs w:val="24"/>
              </w:rPr>
              <w:t>0.9</w:t>
            </w:r>
          </w:p>
        </w:tc>
        <w:tc>
          <w:tcPr>
            <w:tcW w:w="0" w:type="auto"/>
          </w:tcPr>
          <w:p w14:paraId="3A38BA63" w14:textId="77777777" w:rsidR="0053461A" w:rsidRPr="0053461A" w:rsidRDefault="0053461A" w:rsidP="0053461A">
            <w:pPr>
              <w:rPr>
                <w:rFonts w:cstheme="minorHAnsi"/>
                <w:w w:val="95"/>
                <w:sz w:val="24"/>
                <w:szCs w:val="24"/>
              </w:rPr>
            </w:pPr>
            <w:r w:rsidRPr="0053461A">
              <w:rPr>
                <w:rFonts w:cstheme="minorHAnsi"/>
                <w:w w:val="95"/>
                <w:sz w:val="24"/>
                <w:szCs w:val="24"/>
              </w:rPr>
              <w:t>0.6327</w:t>
            </w:r>
          </w:p>
        </w:tc>
        <w:tc>
          <w:tcPr>
            <w:tcW w:w="0" w:type="auto"/>
          </w:tcPr>
          <w:p w14:paraId="2D53373E" w14:textId="77777777" w:rsidR="0053461A" w:rsidRPr="0053461A" w:rsidRDefault="0053461A" w:rsidP="0053461A">
            <w:pPr>
              <w:rPr>
                <w:rFonts w:cstheme="minorHAnsi"/>
                <w:sz w:val="24"/>
                <w:szCs w:val="24"/>
              </w:rPr>
            </w:pPr>
            <w:r w:rsidRPr="0053461A">
              <w:rPr>
                <w:rFonts w:cstheme="minorHAnsi"/>
                <w:sz w:val="24"/>
                <w:szCs w:val="24"/>
              </w:rPr>
              <w:t>0.6139</w:t>
            </w:r>
          </w:p>
        </w:tc>
        <w:tc>
          <w:tcPr>
            <w:tcW w:w="0" w:type="auto"/>
          </w:tcPr>
          <w:p w14:paraId="6C7AFFBE" w14:textId="77777777" w:rsidR="0053461A" w:rsidRPr="0053461A" w:rsidRDefault="0053461A" w:rsidP="0053461A">
            <w:pPr>
              <w:rPr>
                <w:rFonts w:cstheme="minorHAnsi"/>
                <w:sz w:val="24"/>
                <w:szCs w:val="24"/>
              </w:rPr>
            </w:pPr>
            <w:r w:rsidRPr="0053461A">
              <w:rPr>
                <w:rFonts w:cstheme="minorHAnsi"/>
                <w:sz w:val="24"/>
                <w:szCs w:val="24"/>
              </w:rPr>
              <w:t>3.125011</w:t>
            </w:r>
          </w:p>
        </w:tc>
        <w:tc>
          <w:tcPr>
            <w:tcW w:w="0" w:type="auto"/>
          </w:tcPr>
          <w:p w14:paraId="45B1FB08" w14:textId="77777777" w:rsidR="0053461A" w:rsidRPr="0053461A" w:rsidRDefault="0053461A" w:rsidP="0053461A">
            <w:pPr>
              <w:rPr>
                <w:rFonts w:cstheme="minorHAnsi"/>
                <w:sz w:val="24"/>
                <w:szCs w:val="24"/>
              </w:rPr>
            </w:pPr>
            <w:r w:rsidRPr="0053461A">
              <w:rPr>
                <w:rFonts w:cstheme="minorHAnsi"/>
                <w:sz w:val="24"/>
                <w:szCs w:val="24"/>
              </w:rPr>
              <w:t>19.09734</w:t>
            </w:r>
          </w:p>
        </w:tc>
      </w:tr>
      <w:tr w:rsidR="0053461A" w:rsidRPr="0053461A" w14:paraId="7DE1F94B" w14:textId="77777777" w:rsidTr="00293091">
        <w:trPr>
          <w:trHeight w:val="309"/>
        </w:trPr>
        <w:tc>
          <w:tcPr>
            <w:tcW w:w="0" w:type="auto"/>
          </w:tcPr>
          <w:p w14:paraId="6AF04AD9" w14:textId="77777777" w:rsidR="0053461A" w:rsidRPr="0053461A" w:rsidRDefault="0053461A" w:rsidP="0053461A">
            <w:pPr>
              <w:rPr>
                <w:rFonts w:cstheme="minorHAnsi"/>
                <w:sz w:val="24"/>
                <w:szCs w:val="24"/>
              </w:rPr>
            </w:pPr>
            <w:r w:rsidRPr="0053461A">
              <w:rPr>
                <w:rFonts w:cstheme="minorHAnsi"/>
                <w:sz w:val="24"/>
                <w:szCs w:val="24"/>
              </w:rPr>
              <w:t>2.5</w:t>
            </w:r>
          </w:p>
        </w:tc>
        <w:tc>
          <w:tcPr>
            <w:tcW w:w="0" w:type="auto"/>
          </w:tcPr>
          <w:p w14:paraId="1F744EE9" w14:textId="77777777" w:rsidR="0053461A" w:rsidRPr="0053461A" w:rsidRDefault="0053461A" w:rsidP="0053461A">
            <w:pPr>
              <w:rPr>
                <w:rFonts w:cstheme="minorHAnsi"/>
                <w:sz w:val="24"/>
                <w:szCs w:val="24"/>
              </w:rPr>
            </w:pPr>
          </w:p>
        </w:tc>
        <w:tc>
          <w:tcPr>
            <w:tcW w:w="0" w:type="auto"/>
          </w:tcPr>
          <w:p w14:paraId="4C03FFA9" w14:textId="77777777" w:rsidR="0053461A" w:rsidRPr="0053461A" w:rsidRDefault="0053461A" w:rsidP="0053461A">
            <w:pPr>
              <w:rPr>
                <w:rFonts w:cstheme="minorHAnsi"/>
                <w:sz w:val="24"/>
                <w:szCs w:val="24"/>
              </w:rPr>
            </w:pPr>
          </w:p>
        </w:tc>
        <w:tc>
          <w:tcPr>
            <w:tcW w:w="0" w:type="auto"/>
          </w:tcPr>
          <w:p w14:paraId="5073C704" w14:textId="77777777" w:rsidR="0053461A" w:rsidRPr="0053461A" w:rsidRDefault="0053461A" w:rsidP="0053461A">
            <w:pPr>
              <w:rPr>
                <w:rFonts w:cstheme="minorHAnsi"/>
                <w:w w:val="95"/>
                <w:sz w:val="24"/>
                <w:szCs w:val="24"/>
              </w:rPr>
            </w:pPr>
            <w:r w:rsidRPr="0053461A">
              <w:rPr>
                <w:rFonts w:cstheme="minorHAnsi"/>
                <w:w w:val="95"/>
                <w:sz w:val="24"/>
                <w:szCs w:val="24"/>
              </w:rPr>
              <w:t>0.2025</w:t>
            </w:r>
          </w:p>
        </w:tc>
        <w:tc>
          <w:tcPr>
            <w:tcW w:w="0" w:type="auto"/>
          </w:tcPr>
          <w:p w14:paraId="04A6CF61" w14:textId="77777777" w:rsidR="0053461A" w:rsidRPr="0053461A" w:rsidRDefault="0053461A" w:rsidP="0053461A">
            <w:pPr>
              <w:rPr>
                <w:rFonts w:cstheme="minorHAnsi"/>
                <w:sz w:val="24"/>
                <w:szCs w:val="24"/>
              </w:rPr>
            </w:pPr>
            <w:r w:rsidRPr="0053461A">
              <w:rPr>
                <w:rFonts w:cstheme="minorHAnsi"/>
                <w:sz w:val="24"/>
                <w:szCs w:val="24"/>
              </w:rPr>
              <w:t>0.0629</w:t>
            </w:r>
          </w:p>
        </w:tc>
        <w:tc>
          <w:tcPr>
            <w:tcW w:w="0" w:type="auto"/>
          </w:tcPr>
          <w:p w14:paraId="0E6E776F" w14:textId="77777777" w:rsidR="0053461A" w:rsidRPr="0053461A" w:rsidRDefault="0053461A" w:rsidP="0053461A">
            <w:pPr>
              <w:rPr>
                <w:rFonts w:cstheme="minorHAnsi"/>
                <w:sz w:val="24"/>
                <w:szCs w:val="24"/>
              </w:rPr>
            </w:pPr>
            <w:r w:rsidRPr="0053461A">
              <w:rPr>
                <w:rFonts w:cstheme="minorHAnsi"/>
                <w:sz w:val="24"/>
                <w:szCs w:val="24"/>
              </w:rPr>
              <w:t>3.125011</w:t>
            </w:r>
          </w:p>
        </w:tc>
        <w:tc>
          <w:tcPr>
            <w:tcW w:w="0" w:type="auto"/>
          </w:tcPr>
          <w:p w14:paraId="3EE8A3D5" w14:textId="77777777" w:rsidR="0053461A" w:rsidRPr="0053461A" w:rsidRDefault="0053461A" w:rsidP="0053461A">
            <w:pPr>
              <w:rPr>
                <w:rFonts w:cstheme="minorHAnsi"/>
                <w:sz w:val="24"/>
                <w:szCs w:val="24"/>
              </w:rPr>
            </w:pPr>
            <w:r w:rsidRPr="0053461A">
              <w:rPr>
                <w:rFonts w:cstheme="minorHAnsi"/>
                <w:sz w:val="24"/>
                <w:szCs w:val="24"/>
              </w:rPr>
              <w:t>19.09734</w:t>
            </w:r>
          </w:p>
        </w:tc>
      </w:tr>
      <w:tr w:rsidR="0053461A" w:rsidRPr="0053461A" w14:paraId="0FA3F04B" w14:textId="77777777" w:rsidTr="00293091">
        <w:trPr>
          <w:trHeight w:val="311"/>
        </w:trPr>
        <w:tc>
          <w:tcPr>
            <w:tcW w:w="0" w:type="auto"/>
          </w:tcPr>
          <w:p w14:paraId="6125A70F" w14:textId="77777777" w:rsidR="0053461A" w:rsidRPr="0053461A" w:rsidRDefault="0053461A" w:rsidP="0053461A">
            <w:pPr>
              <w:rPr>
                <w:rFonts w:cstheme="minorHAnsi"/>
                <w:sz w:val="24"/>
                <w:szCs w:val="24"/>
              </w:rPr>
            </w:pPr>
            <w:r w:rsidRPr="0053461A">
              <w:rPr>
                <w:rFonts w:cstheme="minorHAnsi"/>
                <w:sz w:val="24"/>
                <w:szCs w:val="24"/>
              </w:rPr>
              <w:t>5.0</w:t>
            </w:r>
          </w:p>
        </w:tc>
        <w:tc>
          <w:tcPr>
            <w:tcW w:w="0" w:type="auto"/>
          </w:tcPr>
          <w:p w14:paraId="7C86CB2E" w14:textId="77777777" w:rsidR="0053461A" w:rsidRPr="0053461A" w:rsidRDefault="0053461A" w:rsidP="0053461A">
            <w:pPr>
              <w:rPr>
                <w:rFonts w:cstheme="minorHAnsi"/>
                <w:sz w:val="24"/>
                <w:szCs w:val="24"/>
              </w:rPr>
            </w:pPr>
          </w:p>
        </w:tc>
        <w:tc>
          <w:tcPr>
            <w:tcW w:w="0" w:type="auto"/>
          </w:tcPr>
          <w:p w14:paraId="5A2D90A8" w14:textId="77777777" w:rsidR="0053461A" w:rsidRPr="0053461A" w:rsidRDefault="0053461A" w:rsidP="0053461A">
            <w:pPr>
              <w:rPr>
                <w:rFonts w:cstheme="minorHAnsi"/>
                <w:sz w:val="24"/>
                <w:szCs w:val="24"/>
              </w:rPr>
            </w:pPr>
          </w:p>
        </w:tc>
        <w:tc>
          <w:tcPr>
            <w:tcW w:w="0" w:type="auto"/>
          </w:tcPr>
          <w:p w14:paraId="21135B12" w14:textId="77777777" w:rsidR="0053461A" w:rsidRPr="0053461A" w:rsidRDefault="0053461A" w:rsidP="0053461A">
            <w:pPr>
              <w:rPr>
                <w:rFonts w:cstheme="minorHAnsi"/>
                <w:w w:val="95"/>
                <w:sz w:val="24"/>
                <w:szCs w:val="24"/>
              </w:rPr>
            </w:pPr>
            <w:r w:rsidRPr="0053461A">
              <w:rPr>
                <w:rFonts w:cstheme="minorHAnsi"/>
                <w:w w:val="95"/>
                <w:sz w:val="24"/>
                <w:szCs w:val="24"/>
              </w:rPr>
              <w:t>0.1012</w:t>
            </w:r>
          </w:p>
        </w:tc>
        <w:tc>
          <w:tcPr>
            <w:tcW w:w="0" w:type="auto"/>
          </w:tcPr>
          <w:p w14:paraId="7E997370" w14:textId="77777777" w:rsidR="0053461A" w:rsidRPr="0053461A" w:rsidRDefault="0053461A" w:rsidP="0053461A">
            <w:pPr>
              <w:rPr>
                <w:rFonts w:cstheme="minorHAnsi"/>
                <w:sz w:val="24"/>
                <w:szCs w:val="24"/>
              </w:rPr>
            </w:pPr>
            <w:r w:rsidRPr="0053461A">
              <w:rPr>
                <w:rFonts w:cstheme="minorHAnsi"/>
                <w:sz w:val="24"/>
                <w:szCs w:val="24"/>
              </w:rPr>
              <w:t>0.0157</w:t>
            </w:r>
          </w:p>
        </w:tc>
        <w:tc>
          <w:tcPr>
            <w:tcW w:w="0" w:type="auto"/>
          </w:tcPr>
          <w:p w14:paraId="5FEE8ED7" w14:textId="77777777" w:rsidR="0053461A" w:rsidRPr="0053461A" w:rsidRDefault="0053461A" w:rsidP="0053461A">
            <w:pPr>
              <w:rPr>
                <w:rFonts w:cstheme="minorHAnsi"/>
                <w:sz w:val="24"/>
                <w:szCs w:val="24"/>
              </w:rPr>
            </w:pPr>
            <w:r w:rsidRPr="0053461A">
              <w:rPr>
                <w:rFonts w:cstheme="minorHAnsi"/>
                <w:sz w:val="24"/>
                <w:szCs w:val="24"/>
              </w:rPr>
              <w:t>3.125011</w:t>
            </w:r>
          </w:p>
        </w:tc>
        <w:tc>
          <w:tcPr>
            <w:tcW w:w="0" w:type="auto"/>
          </w:tcPr>
          <w:p w14:paraId="5DEAB162" w14:textId="77777777" w:rsidR="0053461A" w:rsidRPr="0053461A" w:rsidRDefault="0053461A" w:rsidP="0053461A">
            <w:pPr>
              <w:rPr>
                <w:rFonts w:cstheme="minorHAnsi"/>
                <w:sz w:val="24"/>
                <w:szCs w:val="24"/>
              </w:rPr>
            </w:pPr>
            <w:r w:rsidRPr="0053461A">
              <w:rPr>
                <w:rFonts w:cstheme="minorHAnsi"/>
                <w:sz w:val="24"/>
                <w:szCs w:val="24"/>
              </w:rPr>
              <w:t>19.09734</w:t>
            </w:r>
          </w:p>
        </w:tc>
      </w:tr>
      <w:tr w:rsidR="0053461A" w:rsidRPr="0053461A" w14:paraId="127EA9BF" w14:textId="77777777" w:rsidTr="00293091">
        <w:trPr>
          <w:trHeight w:val="309"/>
        </w:trPr>
        <w:tc>
          <w:tcPr>
            <w:tcW w:w="0" w:type="auto"/>
          </w:tcPr>
          <w:p w14:paraId="1F46321C" w14:textId="77777777" w:rsidR="0053461A" w:rsidRPr="0053461A" w:rsidRDefault="0053461A" w:rsidP="0053461A">
            <w:pPr>
              <w:rPr>
                <w:rFonts w:cstheme="minorHAnsi"/>
                <w:sz w:val="24"/>
                <w:szCs w:val="24"/>
              </w:rPr>
            </w:pPr>
            <w:r w:rsidRPr="0053461A">
              <w:rPr>
                <w:rFonts w:cstheme="minorHAnsi"/>
                <w:sz w:val="24"/>
                <w:szCs w:val="24"/>
              </w:rPr>
              <w:t>10</w:t>
            </w:r>
          </w:p>
        </w:tc>
        <w:tc>
          <w:tcPr>
            <w:tcW w:w="0" w:type="auto"/>
          </w:tcPr>
          <w:p w14:paraId="62FD0CE0" w14:textId="77777777" w:rsidR="0053461A" w:rsidRPr="0053461A" w:rsidRDefault="0053461A" w:rsidP="0053461A">
            <w:pPr>
              <w:rPr>
                <w:rFonts w:cstheme="minorHAnsi"/>
                <w:sz w:val="24"/>
                <w:szCs w:val="24"/>
              </w:rPr>
            </w:pPr>
          </w:p>
        </w:tc>
        <w:tc>
          <w:tcPr>
            <w:tcW w:w="0" w:type="auto"/>
          </w:tcPr>
          <w:p w14:paraId="20E3C9C4" w14:textId="77777777" w:rsidR="0053461A" w:rsidRPr="0053461A" w:rsidRDefault="0053461A" w:rsidP="0053461A">
            <w:pPr>
              <w:rPr>
                <w:rFonts w:cstheme="minorHAnsi"/>
                <w:sz w:val="24"/>
                <w:szCs w:val="24"/>
              </w:rPr>
            </w:pPr>
          </w:p>
        </w:tc>
        <w:tc>
          <w:tcPr>
            <w:tcW w:w="0" w:type="auto"/>
          </w:tcPr>
          <w:p w14:paraId="5DC01641" w14:textId="77777777" w:rsidR="0053461A" w:rsidRPr="0053461A" w:rsidRDefault="0053461A" w:rsidP="0053461A">
            <w:pPr>
              <w:rPr>
                <w:rFonts w:cstheme="minorHAnsi"/>
                <w:w w:val="95"/>
                <w:sz w:val="24"/>
                <w:szCs w:val="24"/>
              </w:rPr>
            </w:pPr>
            <w:r w:rsidRPr="0053461A">
              <w:rPr>
                <w:rFonts w:cstheme="minorHAnsi"/>
                <w:w w:val="95"/>
                <w:sz w:val="24"/>
                <w:szCs w:val="24"/>
              </w:rPr>
              <w:t>0.0506</w:t>
            </w:r>
          </w:p>
        </w:tc>
        <w:tc>
          <w:tcPr>
            <w:tcW w:w="0" w:type="auto"/>
          </w:tcPr>
          <w:p w14:paraId="2D22A257" w14:textId="77777777" w:rsidR="0053461A" w:rsidRPr="0053461A" w:rsidRDefault="0053461A" w:rsidP="0053461A">
            <w:pPr>
              <w:rPr>
                <w:rFonts w:cstheme="minorHAnsi"/>
                <w:sz w:val="24"/>
                <w:szCs w:val="24"/>
              </w:rPr>
            </w:pPr>
            <w:r w:rsidRPr="0053461A">
              <w:rPr>
                <w:rFonts w:cstheme="minorHAnsi"/>
                <w:sz w:val="24"/>
                <w:szCs w:val="24"/>
              </w:rPr>
              <w:t>0.0039</w:t>
            </w:r>
          </w:p>
        </w:tc>
        <w:tc>
          <w:tcPr>
            <w:tcW w:w="0" w:type="auto"/>
          </w:tcPr>
          <w:p w14:paraId="24BABE92" w14:textId="77777777" w:rsidR="0053461A" w:rsidRPr="0053461A" w:rsidRDefault="0053461A" w:rsidP="0053461A">
            <w:pPr>
              <w:rPr>
                <w:rFonts w:cstheme="minorHAnsi"/>
                <w:sz w:val="24"/>
                <w:szCs w:val="24"/>
              </w:rPr>
            </w:pPr>
            <w:r w:rsidRPr="0053461A">
              <w:rPr>
                <w:rFonts w:cstheme="minorHAnsi"/>
                <w:sz w:val="24"/>
                <w:szCs w:val="24"/>
              </w:rPr>
              <w:t>3.125011</w:t>
            </w:r>
          </w:p>
        </w:tc>
        <w:tc>
          <w:tcPr>
            <w:tcW w:w="0" w:type="auto"/>
          </w:tcPr>
          <w:p w14:paraId="2B2DAE26" w14:textId="77777777" w:rsidR="0053461A" w:rsidRPr="0053461A" w:rsidRDefault="0053461A" w:rsidP="0053461A">
            <w:pPr>
              <w:rPr>
                <w:rFonts w:cstheme="minorHAnsi"/>
                <w:sz w:val="24"/>
                <w:szCs w:val="24"/>
              </w:rPr>
            </w:pPr>
            <w:r w:rsidRPr="0053461A">
              <w:rPr>
                <w:rFonts w:cstheme="minorHAnsi"/>
                <w:sz w:val="24"/>
                <w:szCs w:val="24"/>
              </w:rPr>
              <w:t>19.09734</w:t>
            </w:r>
          </w:p>
        </w:tc>
      </w:tr>
    </w:tbl>
    <w:p w14:paraId="4FF4B320" w14:textId="77777777" w:rsidR="00BA12DD" w:rsidRDefault="00BA12DD" w:rsidP="00237D1D">
      <w:pPr>
        <w:rPr>
          <w:rFonts w:cstheme="minorHAnsi"/>
          <w:sz w:val="24"/>
          <w:szCs w:val="24"/>
        </w:rPr>
      </w:pPr>
    </w:p>
    <w:p w14:paraId="5D8E04C5" w14:textId="0761D9FF" w:rsidR="00346945" w:rsidRPr="00237D1D" w:rsidRDefault="00346945" w:rsidP="00237D1D">
      <w:pPr>
        <w:rPr>
          <w:rFonts w:cstheme="minorHAnsi"/>
          <w:sz w:val="24"/>
          <w:szCs w:val="24"/>
        </w:rPr>
      </w:pPr>
      <w:r w:rsidRPr="00237D1D">
        <w:rPr>
          <w:rFonts w:cstheme="minorHAnsi"/>
          <w:sz w:val="24"/>
          <w:szCs w:val="24"/>
        </w:rPr>
        <w:t>From the above Tables 1, 2 and 3, the following observations can be noted:</w:t>
      </w:r>
    </w:p>
    <w:p w14:paraId="2C59EADC" w14:textId="77777777" w:rsidR="00346945" w:rsidRPr="009A39D6" w:rsidRDefault="00346945" w:rsidP="009A39D6">
      <w:pPr>
        <w:pStyle w:val="ListParagraph"/>
        <w:numPr>
          <w:ilvl w:val="0"/>
          <w:numId w:val="22"/>
        </w:numPr>
        <w:rPr>
          <w:rFonts w:cstheme="minorHAnsi"/>
          <w:sz w:val="24"/>
          <w:szCs w:val="24"/>
        </w:rPr>
      </w:pPr>
      <w:r w:rsidRPr="009A39D6">
        <w:rPr>
          <w:rFonts w:cstheme="minorHAnsi"/>
          <w:sz w:val="24"/>
          <w:szCs w:val="24"/>
        </w:rPr>
        <w:t>The proposed model is suitable of modelling positive skewness data sets.</w:t>
      </w:r>
    </w:p>
    <w:p w14:paraId="1093C5FA" w14:textId="178D8AA7" w:rsidR="00346945" w:rsidRPr="009A39D6" w:rsidRDefault="00346945" w:rsidP="009A39D6">
      <w:pPr>
        <w:pStyle w:val="ListParagraph"/>
        <w:numPr>
          <w:ilvl w:val="0"/>
          <w:numId w:val="22"/>
        </w:numPr>
        <w:rPr>
          <w:rFonts w:cstheme="minorHAnsi"/>
          <w:sz w:val="24"/>
          <w:szCs w:val="24"/>
        </w:rPr>
      </w:pPr>
      <w:r w:rsidRPr="009A39D6">
        <w:rPr>
          <w:rFonts w:cstheme="minorHAnsi"/>
          <w:sz w:val="24"/>
          <w:szCs w:val="24"/>
        </w:rPr>
        <w:t xml:space="preserve">The proposed model is suitable of modelling leptokurtic (kurtosis </w:t>
      </w:r>
      <w:r w:rsidR="00CF5F52" w:rsidRPr="009A39D6">
        <w:rPr>
          <w:rFonts w:cstheme="minorHAnsi"/>
          <w:sz w:val="24"/>
          <w:szCs w:val="24"/>
        </w:rPr>
        <w:t>&gt;</w:t>
      </w:r>
      <w:r w:rsidRPr="009A39D6">
        <w:rPr>
          <w:rFonts w:cstheme="minorHAnsi"/>
          <w:sz w:val="24"/>
          <w:szCs w:val="24"/>
        </w:rPr>
        <w:t xml:space="preserve"> 3) data sets.</w:t>
      </w:r>
    </w:p>
    <w:p w14:paraId="101EC950" w14:textId="77777777" w:rsidR="00346945" w:rsidRPr="009A39D6" w:rsidRDefault="00346945" w:rsidP="009A39D6">
      <w:pPr>
        <w:pStyle w:val="ListParagraph"/>
        <w:numPr>
          <w:ilvl w:val="0"/>
          <w:numId w:val="22"/>
        </w:numPr>
        <w:rPr>
          <w:rFonts w:cstheme="minorHAnsi"/>
          <w:sz w:val="24"/>
          <w:szCs w:val="24"/>
        </w:rPr>
      </w:pPr>
      <w:r w:rsidRPr="009A39D6">
        <w:rPr>
          <w:rFonts w:cstheme="minorHAnsi"/>
          <w:sz w:val="24"/>
          <w:szCs w:val="24"/>
        </w:rPr>
        <w:t>The mean and variance always decrease with all the model parameters.</w:t>
      </w:r>
    </w:p>
    <w:p w14:paraId="75601119" w14:textId="2DB29317" w:rsidR="00346945" w:rsidRPr="009A39D6" w:rsidRDefault="00346945" w:rsidP="009A39D6">
      <w:pPr>
        <w:pStyle w:val="ListParagraph"/>
        <w:numPr>
          <w:ilvl w:val="0"/>
          <w:numId w:val="22"/>
        </w:numPr>
        <w:rPr>
          <w:rFonts w:cstheme="minorHAnsi"/>
          <w:sz w:val="24"/>
          <w:szCs w:val="24"/>
        </w:rPr>
      </w:pPr>
      <w:r w:rsidRPr="009A39D6">
        <w:rPr>
          <w:rFonts w:cstheme="minorHAnsi"/>
          <w:sz w:val="24"/>
          <w:szCs w:val="24"/>
        </w:rPr>
        <w:t xml:space="preserve">The skewness and kurtosis are constant for fixed values of </w:t>
      </w:r>
      <m:oMath>
        <m:r>
          <w:rPr>
            <w:rFonts w:ascii="Cambria Math" w:hAnsi="Cambria Math" w:cstheme="minorHAnsi"/>
            <w:sz w:val="24"/>
            <w:szCs w:val="24"/>
          </w:rPr>
          <m:t>α</m:t>
        </m:r>
      </m:oMath>
      <w:r w:rsidRPr="009A39D6">
        <w:rPr>
          <w:rFonts w:cstheme="minorHAnsi"/>
          <w:i/>
          <w:iCs/>
          <w:sz w:val="24"/>
          <w:szCs w:val="24"/>
        </w:rPr>
        <w:t xml:space="preserve"> </w:t>
      </w:r>
      <w:r w:rsidRPr="009A39D6">
        <w:rPr>
          <w:rFonts w:cstheme="minorHAnsi"/>
          <w:sz w:val="24"/>
          <w:szCs w:val="24"/>
        </w:rPr>
        <w:t xml:space="preserve">and </w:t>
      </w:r>
      <m:oMath>
        <m:r>
          <w:rPr>
            <w:rFonts w:ascii="Cambria Math" w:hAnsi="Cambria Math" w:cstheme="minorHAnsi"/>
            <w:sz w:val="24"/>
            <w:szCs w:val="24"/>
          </w:rPr>
          <m:t>β</m:t>
        </m:r>
      </m:oMath>
      <w:r w:rsidRPr="009A39D6">
        <w:rPr>
          <w:rFonts w:cstheme="minorHAnsi"/>
          <w:i/>
          <w:iCs/>
          <w:sz w:val="24"/>
          <w:szCs w:val="24"/>
        </w:rPr>
        <w:t xml:space="preserve"> </w:t>
      </w:r>
      <w:r w:rsidRPr="009A39D6">
        <w:rPr>
          <w:rFonts w:cstheme="minorHAnsi"/>
          <w:sz w:val="24"/>
          <w:szCs w:val="24"/>
        </w:rPr>
        <w:t xml:space="preserve">with </w:t>
      </w:r>
      <m:oMath>
        <m:r>
          <w:rPr>
            <w:rFonts w:ascii="Cambria Math" w:hAnsi="Cambria Math" w:cstheme="minorHAnsi"/>
            <w:sz w:val="24"/>
            <w:szCs w:val="24"/>
          </w:rPr>
          <m:t>λ→∞</m:t>
        </m:r>
      </m:oMath>
      <w:r w:rsidRPr="009A39D6">
        <w:rPr>
          <w:rFonts w:cstheme="minorHAnsi"/>
          <w:sz w:val="24"/>
          <w:szCs w:val="24"/>
        </w:rPr>
        <w:t>.</w:t>
      </w:r>
    </w:p>
    <w:p w14:paraId="017CDA02" w14:textId="77777777" w:rsidR="00346945" w:rsidRPr="00237D1D" w:rsidRDefault="00346945" w:rsidP="00CF5F52">
      <w:pPr>
        <w:pStyle w:val="Heading1"/>
      </w:pPr>
      <w:r w:rsidRPr="00237D1D">
        <w:t xml:space="preserve">3 Stochastic </w:t>
      </w:r>
      <w:proofErr w:type="spellStart"/>
      <w:r w:rsidRPr="00237D1D">
        <w:t>Characterisation</w:t>
      </w:r>
      <w:proofErr w:type="spellEnd"/>
    </w:p>
    <w:p w14:paraId="57B8E9BD" w14:textId="77777777" w:rsidR="00346945" w:rsidRPr="00237D1D" w:rsidRDefault="00346945" w:rsidP="00237D1D">
      <w:pPr>
        <w:rPr>
          <w:rFonts w:cstheme="minorHAnsi"/>
          <w:sz w:val="24"/>
          <w:szCs w:val="24"/>
        </w:rPr>
      </w:pPr>
      <w:r w:rsidRPr="00237D1D">
        <w:rPr>
          <w:rFonts w:cstheme="minorHAnsi"/>
          <w:sz w:val="24"/>
          <w:szCs w:val="24"/>
        </w:rPr>
        <w:t>In this section we establish certain characterizations of the PT-G distribution in three directions: (</w:t>
      </w:r>
      <w:proofErr w:type="spellStart"/>
      <w:r w:rsidRPr="00237D1D">
        <w:rPr>
          <w:rFonts w:cstheme="minorHAnsi"/>
          <w:sz w:val="24"/>
          <w:szCs w:val="24"/>
        </w:rPr>
        <w:t>i</w:t>
      </w:r>
      <w:proofErr w:type="spellEnd"/>
      <w:r w:rsidRPr="00237D1D">
        <w:rPr>
          <w:rFonts w:cstheme="minorHAnsi"/>
          <w:sz w:val="24"/>
          <w:szCs w:val="24"/>
        </w:rPr>
        <w:t>) based on two truncated moments; (ii) in terms of the hazard function and (iii) in terms of the reverse hazard function. These characterizations will be presented in three subsections.</w:t>
      </w:r>
    </w:p>
    <w:p w14:paraId="6BEBE4F1" w14:textId="77777777" w:rsidR="00346945" w:rsidRPr="00237D1D" w:rsidRDefault="00346945" w:rsidP="0071426F">
      <w:pPr>
        <w:pStyle w:val="Heading2"/>
      </w:pPr>
      <w:r w:rsidRPr="00237D1D">
        <w:t>3.1 Characterizations based on two truncated moments</w:t>
      </w:r>
    </w:p>
    <w:p w14:paraId="427505BD" w14:textId="34955E21" w:rsidR="00346945" w:rsidRPr="00237D1D" w:rsidRDefault="00346945" w:rsidP="00237D1D">
      <w:pPr>
        <w:rPr>
          <w:rFonts w:cstheme="minorHAnsi"/>
          <w:sz w:val="24"/>
          <w:szCs w:val="24"/>
        </w:rPr>
      </w:pPr>
      <w:r w:rsidRPr="00237D1D">
        <w:rPr>
          <w:rFonts w:cstheme="minorHAnsi"/>
          <w:sz w:val="24"/>
          <w:szCs w:val="24"/>
        </w:rPr>
        <w:t>This subsection deals with the characterizations of PT-G distribution in terms of a simple relationship between two</w:t>
      </w:r>
      <w:r w:rsidR="0071426F">
        <w:rPr>
          <w:rFonts w:cstheme="minorHAnsi"/>
          <w:sz w:val="24"/>
          <w:szCs w:val="24"/>
        </w:rPr>
        <w:t xml:space="preserve"> </w:t>
      </w:r>
      <w:r w:rsidRPr="00237D1D">
        <w:rPr>
          <w:rFonts w:cstheme="minorHAnsi"/>
          <w:sz w:val="24"/>
          <w:szCs w:val="24"/>
        </w:rPr>
        <w:t>truncated moments. We will employ a result of Glänzel (1986) given in theorem below.</w:t>
      </w:r>
    </w:p>
    <w:p w14:paraId="579C5AF7" w14:textId="77777777" w:rsidR="00686944" w:rsidRPr="00686944" w:rsidRDefault="00346945" w:rsidP="00686944">
      <w:pPr>
        <w:pStyle w:val="Heading3"/>
        <w:rPr>
          <w:b/>
          <w:bCs/>
        </w:rPr>
      </w:pPr>
      <w:r w:rsidRPr="00686944">
        <w:rPr>
          <w:b/>
          <w:bCs/>
        </w:rPr>
        <w:t xml:space="preserve">Theorem 1: </w:t>
      </w:r>
    </w:p>
    <w:p w14:paraId="4B379796" w14:textId="3F09EB11" w:rsidR="00884445" w:rsidRPr="00237D1D" w:rsidRDefault="00346945" w:rsidP="00237D1D">
      <w:pPr>
        <w:rPr>
          <w:rFonts w:cstheme="minorHAnsi"/>
          <w:sz w:val="24"/>
          <w:szCs w:val="24"/>
        </w:rPr>
      </w:pPr>
      <w:r w:rsidRPr="00237D1D">
        <w:rPr>
          <w:rFonts w:cstheme="minorHAnsi"/>
          <w:sz w:val="24"/>
          <w:szCs w:val="24"/>
        </w:rPr>
        <w:t>Let</w:t>
      </w:r>
      <w:r w:rsidR="00686944">
        <w:rPr>
          <w:rFonts w:cstheme="minorHAnsi"/>
          <w:sz w:val="24"/>
          <w:szCs w:val="24"/>
        </w:rPr>
        <w:t xml:space="preserve"> </w:t>
      </w:r>
      <m:oMath>
        <m:r>
          <w:rPr>
            <w:rFonts w:ascii="Cambria Math" w:hAnsi="Cambria Math" w:cstheme="minorHAnsi"/>
            <w:sz w:val="24"/>
            <w:szCs w:val="24"/>
          </w:rPr>
          <m:t>(Ω</m:t>
        </m:r>
        <m:r>
          <m:rPr>
            <m:scr m:val="script"/>
          </m:rPr>
          <w:rPr>
            <w:rFonts w:ascii="Cambria Math" w:hAnsi="Cambria Math" w:cstheme="minorHAnsi"/>
            <w:sz w:val="24"/>
            <w:szCs w:val="24"/>
          </w:rPr>
          <m:t>,F,</m:t>
        </m:r>
        <m:r>
          <m:rPr>
            <m:sty m:val="p"/>
          </m:rPr>
          <w:rPr>
            <w:rFonts w:ascii="Cambria Math" w:hAnsi="Cambria Math" w:cstheme="minorHAnsi"/>
            <w:sz w:val="24"/>
            <w:szCs w:val="24"/>
          </w:rPr>
          <m:t>Ρ</m:t>
        </m:r>
        <m:r>
          <w:rPr>
            <w:rFonts w:ascii="Cambria Math" w:hAnsi="Cambria Math" w:cstheme="minorHAnsi"/>
            <w:sz w:val="24"/>
            <w:szCs w:val="24"/>
          </w:rPr>
          <m:t>)</m:t>
        </m:r>
      </m:oMath>
      <w:r w:rsidR="00686944">
        <w:rPr>
          <w:rFonts w:cstheme="minorHAnsi"/>
          <w:sz w:val="24"/>
          <w:szCs w:val="24"/>
        </w:rPr>
        <w:t xml:space="preserve"> </w:t>
      </w:r>
      <w:r w:rsidRPr="00237D1D">
        <w:rPr>
          <w:rFonts w:cstheme="minorHAnsi"/>
          <w:sz w:val="24"/>
          <w:szCs w:val="24"/>
        </w:rPr>
        <w:t>be a given probability space and let</w:t>
      </w:r>
      <w:r w:rsidR="00422D7C">
        <w:rPr>
          <w:rFonts w:cstheme="minorHAnsi"/>
          <w:sz w:val="24"/>
          <w:szCs w:val="24"/>
        </w:rPr>
        <w:t xml:space="preserve"> </w:t>
      </w:r>
      <w:r w:rsidRPr="00237D1D">
        <w:rPr>
          <w:rFonts w:cstheme="minorHAnsi"/>
          <w:i/>
          <w:iCs/>
          <w:sz w:val="24"/>
          <w:szCs w:val="24"/>
        </w:rPr>
        <w:t>H</w:t>
      </w:r>
      <w:r w:rsidR="00850AAF">
        <w:rPr>
          <w:rFonts w:cstheme="minorHAnsi"/>
          <w:i/>
          <w:iCs/>
          <w:sz w:val="24"/>
          <w:szCs w:val="24"/>
        </w:rPr>
        <w:t>=</w:t>
      </w:r>
      <w:r w:rsidRPr="00237D1D">
        <w:rPr>
          <w:rFonts w:cstheme="minorHAnsi"/>
          <w:sz w:val="24"/>
          <w:szCs w:val="24"/>
        </w:rPr>
        <w:t>[</w:t>
      </w:r>
      <w:proofErr w:type="spellStart"/>
      <w:proofErr w:type="gramStart"/>
      <w:r w:rsidRPr="00237D1D">
        <w:rPr>
          <w:rFonts w:cstheme="minorHAnsi"/>
          <w:i/>
          <w:iCs/>
          <w:sz w:val="24"/>
          <w:szCs w:val="24"/>
        </w:rPr>
        <w:t>a</w:t>
      </w:r>
      <w:r w:rsidRPr="00237D1D">
        <w:rPr>
          <w:rFonts w:cstheme="minorHAnsi"/>
          <w:sz w:val="24"/>
          <w:szCs w:val="24"/>
        </w:rPr>
        <w:t>,</w:t>
      </w:r>
      <w:r w:rsidRPr="00237D1D">
        <w:rPr>
          <w:rFonts w:cstheme="minorHAnsi"/>
          <w:i/>
          <w:iCs/>
          <w:sz w:val="24"/>
          <w:szCs w:val="24"/>
        </w:rPr>
        <w:t>b</w:t>
      </w:r>
      <w:proofErr w:type="spellEnd"/>
      <w:proofErr w:type="gramEnd"/>
      <w:r w:rsidRPr="00237D1D">
        <w:rPr>
          <w:rFonts w:cstheme="minorHAnsi"/>
          <w:sz w:val="24"/>
          <w:szCs w:val="24"/>
        </w:rPr>
        <w:t>]</w:t>
      </w:r>
      <w:r w:rsidR="00850AAF">
        <w:rPr>
          <w:rFonts w:cstheme="minorHAnsi"/>
          <w:sz w:val="24"/>
          <w:szCs w:val="24"/>
        </w:rPr>
        <w:t xml:space="preserve"> </w:t>
      </w:r>
      <w:r w:rsidRPr="00237D1D">
        <w:rPr>
          <w:rFonts w:cstheme="minorHAnsi"/>
          <w:sz w:val="24"/>
          <w:szCs w:val="24"/>
        </w:rPr>
        <w:t>be an interval for some</w:t>
      </w:r>
      <w:r w:rsidR="00850AAF">
        <w:rPr>
          <w:rFonts w:cstheme="minorHAnsi"/>
          <w:sz w:val="24"/>
          <w:szCs w:val="24"/>
        </w:rPr>
        <w:t xml:space="preserve"> </w:t>
      </w:r>
      <m:oMath>
        <m:r>
          <w:rPr>
            <w:rFonts w:ascii="Cambria Math" w:hAnsi="Cambria Math" w:cstheme="minorHAnsi"/>
            <w:sz w:val="24"/>
            <w:szCs w:val="24"/>
          </w:rPr>
          <m:t>d&lt;b(a=-∞,b=∞</m:t>
        </m:r>
      </m:oMath>
      <w:r w:rsidR="000055F9">
        <w:rPr>
          <w:rFonts w:cstheme="minorHAnsi"/>
          <w:i/>
          <w:iCs/>
          <w:sz w:val="24"/>
          <w:szCs w:val="24"/>
        </w:rPr>
        <w:t xml:space="preserve"> </w:t>
      </w:r>
      <w:r w:rsidRPr="00237D1D">
        <w:rPr>
          <w:rFonts w:cstheme="minorHAnsi"/>
          <w:sz w:val="24"/>
          <w:szCs w:val="24"/>
        </w:rPr>
        <w:t>might as well be allowed). Let</w:t>
      </w:r>
      <w:r w:rsidR="000B7F43">
        <w:rPr>
          <w:rFonts w:cstheme="minorHAnsi"/>
          <w:sz w:val="24"/>
          <w:szCs w:val="24"/>
        </w:rPr>
        <w:t xml:space="preserve"> </w:t>
      </w:r>
      <m:oMath>
        <m:r>
          <w:rPr>
            <w:rFonts w:ascii="Cambria Math" w:hAnsi="Cambria Math" w:cstheme="minorHAnsi"/>
            <w:sz w:val="24"/>
            <w:szCs w:val="24"/>
          </w:rPr>
          <m:t>X:Ω→H</m:t>
        </m:r>
      </m:oMath>
      <w:r w:rsidRPr="00237D1D">
        <w:rPr>
          <w:rFonts w:cstheme="minorHAnsi"/>
          <w:i/>
          <w:iCs/>
          <w:sz w:val="24"/>
          <w:szCs w:val="24"/>
        </w:rPr>
        <w:t xml:space="preserve"> </w:t>
      </w:r>
      <w:r w:rsidRPr="00237D1D">
        <w:rPr>
          <w:rFonts w:cstheme="minorHAnsi"/>
          <w:sz w:val="24"/>
          <w:szCs w:val="24"/>
        </w:rPr>
        <w:t>be a continuous random variable with the distribution</w:t>
      </w:r>
      <w:r w:rsidR="004518D2">
        <w:rPr>
          <w:rFonts w:cstheme="minorHAnsi"/>
          <w:sz w:val="24"/>
          <w:szCs w:val="24"/>
        </w:rPr>
        <w:t xml:space="preserve"> </w:t>
      </w:r>
      <w:r w:rsidRPr="00237D1D">
        <w:rPr>
          <w:rFonts w:cstheme="minorHAnsi"/>
          <w:sz w:val="24"/>
          <w:szCs w:val="24"/>
        </w:rPr>
        <w:t xml:space="preserve">function </w:t>
      </w:r>
      <m:oMath>
        <m:r>
          <w:rPr>
            <w:rFonts w:ascii="Cambria Math" w:hAnsi="Cambria Math" w:cstheme="minorHAnsi"/>
            <w:sz w:val="24"/>
            <w:szCs w:val="24"/>
          </w:rPr>
          <m:t>F</m:t>
        </m:r>
      </m:oMath>
      <w:r w:rsidRPr="00237D1D">
        <w:rPr>
          <w:rFonts w:cstheme="minorHAnsi"/>
          <w:i/>
          <w:iCs/>
          <w:sz w:val="24"/>
          <w:szCs w:val="24"/>
        </w:rPr>
        <w:t xml:space="preserve"> </w:t>
      </w:r>
      <w:r w:rsidRPr="00237D1D">
        <w:rPr>
          <w:rFonts w:cstheme="minorHAnsi"/>
          <w:sz w:val="24"/>
          <w:szCs w:val="24"/>
        </w:rPr>
        <w:t xml:space="preserve">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37D1D">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37D1D">
        <w:rPr>
          <w:rFonts w:cstheme="minorHAnsi"/>
          <w:sz w:val="24"/>
          <w:szCs w:val="24"/>
        </w:rPr>
        <w:t xml:space="preserve"> be two real </w:t>
      </w:r>
      <w:proofErr w:type="gramStart"/>
      <w:r w:rsidRPr="00237D1D">
        <w:rPr>
          <w:rFonts w:cstheme="minorHAnsi"/>
          <w:sz w:val="24"/>
          <w:szCs w:val="24"/>
        </w:rPr>
        <w:t>function</w:t>
      </w:r>
      <w:proofErr w:type="gramEnd"/>
      <w:r w:rsidRPr="00237D1D">
        <w:rPr>
          <w:rFonts w:cstheme="minorHAnsi"/>
          <w:sz w:val="24"/>
          <w:szCs w:val="24"/>
        </w:rPr>
        <w:t xml:space="preserve"> defined on </w:t>
      </w:r>
      <m:oMath>
        <m:r>
          <w:rPr>
            <w:rFonts w:ascii="Cambria Math" w:hAnsi="Cambria Math" w:cstheme="minorHAnsi"/>
            <w:sz w:val="24"/>
            <w:szCs w:val="24"/>
          </w:rPr>
          <m:t>H</m:t>
        </m:r>
      </m:oMath>
      <w:r w:rsidRPr="00237D1D">
        <w:rPr>
          <w:rFonts w:cstheme="minorHAnsi"/>
          <w:i/>
          <w:iCs/>
          <w:sz w:val="24"/>
          <w:szCs w:val="24"/>
        </w:rPr>
        <w:t xml:space="preserve"> </w:t>
      </w:r>
      <w:r w:rsidRPr="00237D1D">
        <w:rPr>
          <w:rFonts w:cstheme="minorHAnsi"/>
          <w:sz w:val="24"/>
          <w:szCs w:val="24"/>
        </w:rPr>
        <w:t>such that</w:t>
      </w:r>
    </w:p>
    <w:p w14:paraId="2D548796" w14:textId="7B51DCB2" w:rsidR="00346945" w:rsidRPr="00237D1D" w:rsidRDefault="00B95541" w:rsidP="00237D1D">
      <w:pPr>
        <w:rPr>
          <w:rFonts w:cstheme="minorHAnsi"/>
          <w:sz w:val="24"/>
          <w:szCs w:val="24"/>
        </w:rPr>
      </w:pPr>
      <m:oMathPara>
        <m:oMath>
          <m:r>
            <w:rPr>
              <w:rFonts w:ascii="Cambria Math" w:hAnsi="Cambria Math" w:cstheme="minorHAnsi"/>
              <w:sz w:val="24"/>
              <w:szCs w:val="24"/>
            </w:rPr>
            <w:lastRenderedPageBreak/>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X</m:t>
                  </m:r>
                </m:den>
              </m:f>
              <m:r>
                <w:rPr>
                  <w:rFonts w:ascii="Cambria Math" w:hAnsi="Cambria Math" w:cstheme="minorHAnsi"/>
                  <w:sz w:val="24"/>
                  <w:szCs w:val="24"/>
                </w:rPr>
                <m:t>≥ x</m:t>
              </m:r>
            </m:e>
          </m:d>
          <m:r>
            <w:rPr>
              <w:rFonts w:ascii="Cambria Math" w:hAnsi="Cambria Math" w:cstheme="minorHAnsi"/>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X</m:t>
                  </m:r>
                </m:den>
              </m:f>
              <m:r>
                <w:rPr>
                  <w:rFonts w:ascii="Cambria Math" w:hAnsi="Cambria Math" w:cstheme="minorHAnsi"/>
                  <w:sz w:val="24"/>
                  <w:szCs w:val="24"/>
                </w:rPr>
                <m:t>≥t</m:t>
              </m:r>
            </m:e>
          </m:d>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x∈H,</m:t>
          </m:r>
        </m:oMath>
      </m:oMathPara>
    </w:p>
    <w:p w14:paraId="7655B35A" w14:textId="52E5AED0" w:rsidR="00346945" w:rsidRPr="00237D1D" w:rsidRDefault="00346945" w:rsidP="00237D1D">
      <w:pPr>
        <w:rPr>
          <w:rFonts w:cstheme="minorHAnsi"/>
          <w:sz w:val="24"/>
          <w:szCs w:val="24"/>
        </w:rPr>
      </w:pPr>
      <w:r w:rsidRPr="00237D1D">
        <w:rPr>
          <w:rFonts w:cstheme="minorHAnsi"/>
          <w:sz w:val="24"/>
          <w:szCs w:val="24"/>
        </w:rPr>
        <w:t xml:space="preserve">is defined with some real function </w:t>
      </w:r>
      <m:oMath>
        <m:r>
          <w:rPr>
            <w:rFonts w:ascii="Cambria Math" w:hAnsi="Cambria Math" w:cstheme="minorHAnsi"/>
            <w:sz w:val="24"/>
            <w:szCs w:val="24"/>
          </w:rPr>
          <m:t>ξ</m:t>
        </m:r>
      </m:oMath>
      <w:r w:rsidRPr="00237D1D">
        <w:rPr>
          <w:rFonts w:cstheme="minorHAnsi"/>
          <w:sz w:val="24"/>
          <w:szCs w:val="24"/>
        </w:rPr>
        <w:t>. Assume that</w:t>
      </w:r>
      <w:r w:rsidR="005B5F11">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r>
          <w:rPr>
            <w:rFonts w:ascii="Cambria Math" w:hAnsi="Cambria Math" w:cstheme="minorHAnsi"/>
            <w:sz w:val="24"/>
            <w:szCs w:val="24"/>
          </w:rPr>
          <m:t>(H),ξ∈</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r>
          <w:rPr>
            <w:rFonts w:ascii="Cambria Math" w:hAnsi="Cambria Math" w:cstheme="minorHAnsi"/>
            <w:sz w:val="24"/>
            <w:szCs w:val="24"/>
          </w:rPr>
          <m:t>(H)</m:t>
        </m:r>
      </m:oMath>
      <w:r w:rsidR="005B5F11">
        <w:rPr>
          <w:rFonts w:cstheme="minorHAnsi"/>
          <w:sz w:val="24"/>
          <w:szCs w:val="24"/>
        </w:rPr>
        <w:t xml:space="preserve"> </w:t>
      </w:r>
      <w:r w:rsidRPr="00237D1D">
        <w:rPr>
          <w:rFonts w:cstheme="minorHAnsi"/>
          <w:sz w:val="24"/>
          <w:szCs w:val="24"/>
        </w:rPr>
        <w:t xml:space="preserve">and </w:t>
      </w:r>
      <m:oMath>
        <m:r>
          <w:rPr>
            <w:rFonts w:ascii="Cambria Math" w:hAnsi="Cambria Math" w:cstheme="minorHAnsi"/>
            <w:sz w:val="24"/>
            <w:szCs w:val="24"/>
          </w:rPr>
          <m:t>F</m:t>
        </m:r>
      </m:oMath>
      <w:r w:rsidRPr="00237D1D">
        <w:rPr>
          <w:rFonts w:cstheme="minorHAnsi"/>
          <w:i/>
          <w:iCs/>
          <w:sz w:val="24"/>
          <w:szCs w:val="24"/>
        </w:rPr>
        <w:t xml:space="preserve"> </w:t>
      </w:r>
      <w:r w:rsidRPr="00237D1D">
        <w:rPr>
          <w:rFonts w:cstheme="minorHAnsi"/>
          <w:sz w:val="24"/>
          <w:szCs w:val="24"/>
        </w:rPr>
        <w:t>is twice continuously</w:t>
      </w:r>
      <w:r w:rsidR="005B5F11">
        <w:rPr>
          <w:rFonts w:cstheme="minorHAnsi"/>
          <w:sz w:val="24"/>
          <w:szCs w:val="24"/>
        </w:rPr>
        <w:t xml:space="preserve"> </w:t>
      </w:r>
      <w:r w:rsidRPr="00237D1D">
        <w:rPr>
          <w:rFonts w:cstheme="minorHAnsi"/>
          <w:sz w:val="24"/>
          <w:szCs w:val="24"/>
        </w:rPr>
        <w:t xml:space="preserve">differentiable and strictly monotone function on the set </w:t>
      </w:r>
      <m:oMath>
        <m:r>
          <w:rPr>
            <w:rFonts w:ascii="Cambria Math" w:hAnsi="Cambria Math" w:cstheme="minorHAnsi"/>
            <w:sz w:val="24"/>
            <w:szCs w:val="24"/>
          </w:rPr>
          <m:t>H</m:t>
        </m:r>
      </m:oMath>
      <w:r w:rsidRPr="00237D1D">
        <w:rPr>
          <w:rFonts w:cstheme="minorHAnsi"/>
          <w:sz w:val="24"/>
          <w:szCs w:val="24"/>
        </w:rPr>
        <w:t>. Finally, assume that the equation</w:t>
      </w:r>
      <w:r w:rsidR="00472772">
        <w:rPr>
          <w:rFonts w:cstheme="minorHAnsi"/>
          <w:sz w:val="24"/>
          <w:szCs w:val="24"/>
        </w:rPr>
        <w:t xml:space="preserve"> </w:t>
      </w:r>
      <m:oMath>
        <m:r>
          <w:rPr>
            <w:rFonts w:ascii="Cambria Math" w:hAnsi="Cambria Math" w:cstheme="minorHAnsi"/>
            <w:sz w:val="24"/>
            <w:szCs w:val="24"/>
          </w:rPr>
          <m:t>ξ</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00472772">
        <w:rPr>
          <w:rFonts w:cstheme="minorHAnsi"/>
          <w:sz w:val="24"/>
          <w:szCs w:val="24"/>
        </w:rPr>
        <w:t xml:space="preserve"> </w:t>
      </w:r>
      <w:r w:rsidRPr="00237D1D">
        <w:rPr>
          <w:rFonts w:cstheme="minorHAnsi"/>
          <w:sz w:val="24"/>
          <w:szCs w:val="24"/>
        </w:rPr>
        <w:t>has no real</w:t>
      </w:r>
      <w:r w:rsidR="005C5E76">
        <w:rPr>
          <w:rFonts w:cstheme="minorHAnsi"/>
          <w:sz w:val="24"/>
          <w:szCs w:val="24"/>
        </w:rPr>
        <w:t xml:space="preserve"> </w:t>
      </w:r>
      <w:r w:rsidRPr="00237D1D">
        <w:rPr>
          <w:rFonts w:cstheme="minorHAnsi"/>
          <w:sz w:val="24"/>
          <w:szCs w:val="24"/>
        </w:rPr>
        <w:t xml:space="preserve">solution in the interior of </w:t>
      </w:r>
      <m:oMath>
        <m:r>
          <w:rPr>
            <w:rFonts w:ascii="Cambria Math" w:hAnsi="Cambria Math" w:cstheme="minorHAnsi"/>
            <w:sz w:val="24"/>
            <w:szCs w:val="24"/>
          </w:rPr>
          <m:t>H</m:t>
        </m:r>
      </m:oMath>
      <w:r w:rsidRPr="00237D1D">
        <w:rPr>
          <w:rFonts w:cstheme="minorHAnsi"/>
          <w:i/>
          <w:iCs/>
          <w:sz w:val="24"/>
          <w:szCs w:val="24"/>
        </w:rPr>
        <w:t xml:space="preserve">. </w:t>
      </w:r>
      <w:r w:rsidRPr="00237D1D">
        <w:rPr>
          <w:rFonts w:cstheme="minorHAnsi"/>
          <w:sz w:val="24"/>
          <w:szCs w:val="24"/>
        </w:rPr>
        <w:t xml:space="preserve">Then </w:t>
      </w:r>
      <m:oMath>
        <m:r>
          <w:rPr>
            <w:rFonts w:ascii="Cambria Math" w:hAnsi="Cambria Math" w:cstheme="minorHAnsi"/>
            <w:sz w:val="24"/>
            <w:szCs w:val="24"/>
          </w:rPr>
          <m:t>F</m:t>
        </m:r>
      </m:oMath>
      <w:r w:rsidRPr="00237D1D">
        <w:rPr>
          <w:rFonts w:cstheme="minorHAnsi"/>
          <w:i/>
          <w:iCs/>
          <w:sz w:val="24"/>
          <w:szCs w:val="24"/>
        </w:rPr>
        <w:t xml:space="preserve"> </w:t>
      </w:r>
      <w:r w:rsidRPr="00237D1D">
        <w:rPr>
          <w:rFonts w:cstheme="minorHAnsi"/>
          <w:sz w:val="24"/>
          <w:szCs w:val="24"/>
        </w:rPr>
        <w:t xml:space="preserve">is uniquely determined by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37D1D">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37D1D">
        <w:rPr>
          <w:rFonts w:cstheme="minorHAnsi"/>
          <w:sz w:val="24"/>
          <w:szCs w:val="24"/>
        </w:rPr>
        <w:t xml:space="preserve"> and </w:t>
      </w:r>
      <m:oMath>
        <m:r>
          <w:rPr>
            <w:rFonts w:ascii="Cambria Math" w:hAnsi="Cambria Math" w:cstheme="minorHAnsi"/>
            <w:sz w:val="24"/>
            <w:szCs w:val="24"/>
          </w:rPr>
          <m:t>ξ</m:t>
        </m:r>
      </m:oMath>
      <w:r w:rsidRPr="00237D1D">
        <w:rPr>
          <w:rFonts w:cstheme="minorHAnsi"/>
          <w:sz w:val="24"/>
          <w:szCs w:val="24"/>
        </w:rPr>
        <w:t>, particularly</w:t>
      </w:r>
    </w:p>
    <w:p w14:paraId="781475EB" w14:textId="6F891281" w:rsidR="00346945" w:rsidRPr="00237D1D" w:rsidRDefault="00144CF3" w:rsidP="00237D1D">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nary>
            <m:naryPr>
              <m:limLoc m:val="undOvr"/>
              <m:ctrlPr>
                <w:rPr>
                  <w:rFonts w:ascii="Cambria Math" w:hAnsi="Cambria Math" w:cstheme="minorHAnsi"/>
                  <w:i/>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theme="minorHAnsi"/>
                  <w:sz w:val="24"/>
                  <w:szCs w:val="24"/>
                </w:rPr>
                <m:t>C</m:t>
              </m:r>
              <m:d>
                <m:dPr>
                  <m:begChr m:val="|"/>
                  <m:endChr m:val="|"/>
                  <m:ctrlPr>
                    <w:rPr>
                      <w:rFonts w:ascii="Cambria Math" w:hAnsi="Cambria Math" w:cstheme="minorHAnsi"/>
                      <w:i/>
                      <w:iCs/>
                      <w:sz w:val="24"/>
                      <w:szCs w:val="24"/>
                    </w:rPr>
                  </m:ctrlPr>
                </m:dPr>
                <m:e>
                  <m:f>
                    <m:fPr>
                      <m:type m:val="lin"/>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u</m:t>
                          </m:r>
                        </m:e>
                      </m:d>
                    </m:num>
                    <m:den>
                      <m:d>
                        <m:dPr>
                          <m:begChr m:val="["/>
                          <m:endChr m:val="]"/>
                          <m:ctrlPr>
                            <w:rPr>
                              <w:rFonts w:ascii="Cambria Math" w:hAnsi="Cambria Math" w:cstheme="minorHAnsi"/>
                              <w:i/>
                              <w:sz w:val="24"/>
                              <w:szCs w:val="24"/>
                            </w:rPr>
                          </m:ctrlPr>
                        </m:dPr>
                        <m:e>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u</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u</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u</m:t>
                              </m:r>
                            </m:e>
                          </m:d>
                        </m:e>
                      </m:d>
                    </m:den>
                  </m:f>
                </m:e>
              </m:d>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u</m:t>
                          </m:r>
                        </m:e>
                      </m:d>
                    </m:e>
                  </m:d>
                  <m:r>
                    <w:rPr>
                      <w:rFonts w:ascii="Cambria Math" w:hAnsi="Cambria Math" w:cstheme="minorHAnsi"/>
                      <w:sz w:val="24"/>
                      <w:szCs w:val="24"/>
                    </w:rPr>
                    <m:t>du</m:t>
                  </m:r>
                </m:e>
              </m:func>
            </m:e>
          </m:nary>
          <m:r>
            <w:rPr>
              <w:rFonts w:ascii="Cambria Math" w:hAnsi="Cambria Math" w:cstheme="minorHAnsi"/>
              <w:sz w:val="24"/>
              <w:szCs w:val="24"/>
            </w:rPr>
            <m:t>,</m:t>
          </m:r>
        </m:oMath>
      </m:oMathPara>
    </w:p>
    <w:p w14:paraId="40743DD6" w14:textId="37A36563" w:rsidR="00346945" w:rsidRPr="00C0569D" w:rsidRDefault="00346945" w:rsidP="00237D1D">
      <w:pPr>
        <w:rPr>
          <w:rFonts w:cstheme="minorHAnsi"/>
          <w:i/>
          <w:iCs/>
          <w:sz w:val="24"/>
          <w:szCs w:val="24"/>
        </w:rPr>
      </w:pPr>
      <w:r w:rsidRPr="00237D1D">
        <w:rPr>
          <w:rFonts w:cstheme="minorHAnsi"/>
          <w:sz w:val="24"/>
          <w:szCs w:val="24"/>
        </w:rPr>
        <w:t xml:space="preserve">where the function </w:t>
      </w:r>
      <m:oMath>
        <m:r>
          <w:rPr>
            <w:rFonts w:ascii="Cambria Math" w:hAnsi="Cambria Math" w:cstheme="minorHAnsi"/>
            <w:sz w:val="24"/>
            <w:szCs w:val="24"/>
          </w:rPr>
          <m:t>s</m:t>
        </m:r>
      </m:oMath>
      <w:r w:rsidRPr="00237D1D">
        <w:rPr>
          <w:rFonts w:cstheme="minorHAnsi"/>
          <w:i/>
          <w:iCs/>
          <w:sz w:val="24"/>
          <w:szCs w:val="24"/>
        </w:rPr>
        <w:t xml:space="preserve"> </w:t>
      </w:r>
      <w:r w:rsidRPr="00237D1D">
        <w:rPr>
          <w:rFonts w:cstheme="minorHAnsi"/>
          <w:sz w:val="24"/>
          <w:szCs w:val="24"/>
        </w:rPr>
        <w:t>is a solution of the differential equation</w:t>
      </w:r>
      <w:r w:rsidR="00144CF3">
        <w:rPr>
          <w:rFonts w:cstheme="minorHAnsi"/>
          <w:sz w:val="24"/>
          <w:szCs w:val="24"/>
        </w:rPr>
        <w:t xml:space="preserve"> </w:t>
      </w:r>
      <m:oMath>
        <m:sSup>
          <m:sSupPr>
            <m:ctrlPr>
              <w:rPr>
                <w:rFonts w:ascii="Cambria Math" w:hAnsi="Cambria Math" w:cstheme="minorHAnsi"/>
                <w:i/>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ξ</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e>
        </m:d>
      </m:oMath>
      <w:r w:rsidR="00C0569D">
        <w:rPr>
          <w:rFonts w:cstheme="minorHAnsi"/>
          <w:sz w:val="24"/>
          <w:szCs w:val="24"/>
        </w:rPr>
        <w:t xml:space="preserve"> </w:t>
      </w:r>
      <w:r w:rsidR="006148BE" w:rsidRPr="00237D1D">
        <w:rPr>
          <w:rFonts w:cstheme="minorHAnsi"/>
          <w:sz w:val="24"/>
          <w:szCs w:val="24"/>
        </w:rPr>
        <w:t xml:space="preserve">and </w:t>
      </w:r>
      <m:oMath>
        <m:r>
          <w:rPr>
            <w:rFonts w:ascii="Cambria Math" w:hAnsi="Cambria Math" w:cstheme="minorHAnsi"/>
            <w:sz w:val="24"/>
            <w:szCs w:val="24"/>
          </w:rPr>
          <m:t>C</m:t>
        </m:r>
      </m:oMath>
      <w:r w:rsidR="006148BE" w:rsidRPr="00237D1D">
        <w:rPr>
          <w:rFonts w:cstheme="minorHAnsi"/>
          <w:i/>
          <w:iCs/>
          <w:sz w:val="24"/>
          <w:szCs w:val="24"/>
        </w:rPr>
        <w:t xml:space="preserve"> </w:t>
      </w:r>
      <w:r w:rsidR="006148BE" w:rsidRPr="00237D1D">
        <w:rPr>
          <w:rFonts w:cstheme="minorHAnsi"/>
          <w:sz w:val="24"/>
          <w:szCs w:val="24"/>
        </w:rPr>
        <w:t>is the normalization</w:t>
      </w:r>
      <w:r w:rsidR="006148BE">
        <w:rPr>
          <w:rFonts w:cstheme="minorHAnsi"/>
          <w:sz w:val="24"/>
          <w:szCs w:val="24"/>
        </w:rPr>
        <w:t xml:space="preserve"> </w:t>
      </w:r>
      <w:r w:rsidRPr="00237D1D">
        <w:rPr>
          <w:rFonts w:cstheme="minorHAnsi"/>
          <w:sz w:val="24"/>
          <w:szCs w:val="24"/>
        </w:rPr>
        <w:t xml:space="preserve">constant, such that </w:t>
      </w:r>
      <m:oMath>
        <m:nary>
          <m:naryPr>
            <m:limLoc m:val="undOvr"/>
            <m:ctrlPr>
              <w:rPr>
                <w:rFonts w:ascii="Cambria Math" w:hAnsi="Cambria Math" w:cstheme="minorHAnsi"/>
                <w:i/>
                <w:sz w:val="24"/>
                <w:szCs w:val="24"/>
              </w:rPr>
            </m:ctrlPr>
          </m:naryPr>
          <m:sub>
            <m:r>
              <w:rPr>
                <w:rFonts w:ascii="Cambria Math" w:hAnsi="Cambria Math" w:cstheme="minorHAnsi"/>
                <w:sz w:val="24"/>
                <w:szCs w:val="24"/>
              </w:rPr>
              <m:t>H</m:t>
            </m:r>
          </m:sub>
          <m:sup>
            <m:r>
              <w:rPr>
                <w:rFonts w:ascii="Cambria Math" w:hAnsi="Cambria Math" w:cstheme="minorHAnsi"/>
                <w:sz w:val="24"/>
                <w:szCs w:val="24"/>
              </w:rPr>
              <m:t xml:space="preserve"> </m:t>
            </m:r>
          </m:sup>
          <m:e>
            <m:r>
              <w:rPr>
                <w:rFonts w:ascii="Cambria Math" w:hAnsi="Cambria Math" w:cstheme="minorHAnsi"/>
                <w:sz w:val="24"/>
                <w:szCs w:val="24"/>
              </w:rPr>
              <m:t>dF=1</m:t>
            </m:r>
          </m:e>
        </m:nary>
      </m:oMath>
      <w:r w:rsidRPr="00237D1D">
        <w:rPr>
          <w:rFonts w:cstheme="minorHAnsi"/>
          <w:sz w:val="24"/>
          <w:szCs w:val="24"/>
        </w:rPr>
        <w:t>.</w:t>
      </w:r>
    </w:p>
    <w:p w14:paraId="406F489C" w14:textId="72D7E06A" w:rsidR="003F6257" w:rsidRPr="003F6257" w:rsidRDefault="00346945" w:rsidP="003F6257">
      <w:pPr>
        <w:rPr>
          <w:rFonts w:cstheme="minorHAnsi"/>
          <w:sz w:val="24"/>
          <w:szCs w:val="24"/>
        </w:rPr>
      </w:pPr>
      <w:r w:rsidRPr="00237D1D">
        <w:rPr>
          <w:rFonts w:cstheme="minorHAnsi"/>
          <w:sz w:val="24"/>
          <w:szCs w:val="24"/>
        </w:rPr>
        <w:t xml:space="preserve">For given a sequence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r>
          <w:rPr>
            <w:rFonts w:ascii="Cambria Math" w:hAnsi="Cambria Math" w:cstheme="minorHAnsi"/>
            <w:sz w:val="24"/>
            <w:szCs w:val="24"/>
          </w:rPr>
          <m:t>}</m:t>
        </m:r>
      </m:oMath>
      <w:r w:rsidRPr="00237D1D">
        <w:rPr>
          <w:rFonts w:cstheme="minorHAnsi"/>
          <w:sz w:val="24"/>
          <w:szCs w:val="24"/>
        </w:rPr>
        <w:t xml:space="preserve"> of random variables with cdfs</w:t>
      </w:r>
      <w:r w:rsidR="009C037C">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m:t>
        </m:r>
      </m:oMath>
      <w:r w:rsidR="003C1BF9">
        <w:rPr>
          <w:rFonts w:cstheme="minorHAnsi"/>
          <w:sz w:val="24"/>
          <w:szCs w:val="24"/>
        </w:rPr>
        <w:t xml:space="preserve"> </w:t>
      </w:r>
      <w:r w:rsidRPr="00237D1D">
        <w:rPr>
          <w:rFonts w:cstheme="minorHAnsi"/>
          <w:sz w:val="24"/>
          <w:szCs w:val="24"/>
        </w:rPr>
        <w:t xml:space="preserve">such that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1n</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2n</m:t>
            </m:r>
          </m:sub>
        </m:sSub>
      </m:oMath>
      <w:r w:rsidRPr="00237D1D">
        <w:rPr>
          <w:rFonts w:cstheme="minorHAnsi"/>
          <w:i/>
          <w:iCs/>
          <w:sz w:val="24"/>
          <w:szCs w:val="24"/>
        </w:rPr>
        <w:t xml:space="preserve"> </w:t>
      </w:r>
      <w:r w:rsidRPr="00237D1D">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rPr>
              <m:t>n</m:t>
            </m:r>
          </m:sub>
        </m:sSub>
      </m:oMath>
      <w:r w:rsidR="009C037C">
        <w:rPr>
          <w:rFonts w:cstheme="minorHAnsi"/>
          <w:i/>
          <w:iCs/>
          <w:sz w:val="24"/>
          <w:szCs w:val="24"/>
        </w:rPr>
        <w:t xml:space="preserve"> </w:t>
      </w:r>
      <m:oMath>
        <m:r>
          <w:rPr>
            <w:rFonts w:ascii="Cambria Math" w:hAnsi="Cambria Math" w:cstheme="minorHAnsi"/>
            <w:sz w:val="24"/>
            <w:szCs w:val="24"/>
          </w:rPr>
          <m:t>(n∈N)</m:t>
        </m:r>
      </m:oMath>
      <w:r w:rsidRPr="00237D1D">
        <w:rPr>
          <w:rFonts w:cstheme="minorHAnsi"/>
          <w:sz w:val="24"/>
          <w:szCs w:val="24"/>
        </w:rPr>
        <w:t xml:space="preserve"> satisfy the conditions of Theorem 1 and let</w:t>
      </w:r>
      <w:r w:rsidR="009C037C">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1n</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 xml:space="preserve"> q</m:t>
            </m:r>
          </m:e>
          <m:sub>
            <m:r>
              <w:rPr>
                <w:rFonts w:ascii="Cambria Math" w:hAnsi="Cambria Math" w:cstheme="minorHAnsi"/>
                <w:sz w:val="24"/>
                <w:szCs w:val="24"/>
              </w:rPr>
              <m:t>2n</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009C037C">
        <w:rPr>
          <w:rFonts w:cstheme="minorHAnsi"/>
          <w:sz w:val="24"/>
          <w:szCs w:val="24"/>
        </w:rPr>
        <w:t xml:space="preserve"> </w:t>
      </w:r>
      <w:r w:rsidRPr="00237D1D">
        <w:rPr>
          <w:rFonts w:cstheme="minorHAnsi"/>
          <w:sz w:val="24"/>
          <w:szCs w:val="24"/>
        </w:rPr>
        <w:t>for some continuously differentiable real</w:t>
      </w:r>
      <w:r w:rsidR="009C037C">
        <w:rPr>
          <w:rFonts w:cstheme="minorHAnsi"/>
          <w:sz w:val="24"/>
          <w:szCs w:val="24"/>
        </w:rPr>
        <w:t xml:space="preserve"> </w:t>
      </w:r>
      <w:r w:rsidRPr="00237D1D">
        <w:rPr>
          <w:rFonts w:cstheme="minorHAnsi"/>
          <w:sz w:val="24"/>
          <w:szCs w:val="24"/>
        </w:rPr>
        <w:t>functions</w:t>
      </w:r>
      <w:r w:rsidR="009C037C">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37D1D">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37D1D">
        <w:rPr>
          <w:rFonts w:cstheme="minorHAnsi"/>
          <w:sz w:val="24"/>
          <w:szCs w:val="24"/>
        </w:rPr>
        <w:t xml:space="preserve"> and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 xml:space="preserve">be a random variable with cdf </w:t>
      </w:r>
      <m:oMath>
        <m:r>
          <w:rPr>
            <w:rFonts w:ascii="Cambria Math" w:hAnsi="Cambria Math" w:cstheme="minorHAnsi"/>
            <w:sz w:val="24"/>
            <w:szCs w:val="24"/>
          </w:rPr>
          <m:t>F</m:t>
        </m:r>
      </m:oMath>
      <w:r w:rsidRPr="00237D1D">
        <w:rPr>
          <w:rFonts w:cstheme="minorHAnsi"/>
          <w:i/>
          <w:iCs/>
          <w:sz w:val="24"/>
          <w:szCs w:val="24"/>
        </w:rPr>
        <w:t xml:space="preserve">. </w:t>
      </w:r>
      <w:r w:rsidRPr="00237D1D">
        <w:rPr>
          <w:rFonts w:cstheme="minorHAnsi"/>
          <w:sz w:val="24"/>
          <w:szCs w:val="24"/>
        </w:rPr>
        <w:t>Under the condition that</w:t>
      </w:r>
      <w:r w:rsidR="009C037C">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1n</m:t>
            </m:r>
          </m:sub>
        </m:sSub>
        <m:r>
          <w:rPr>
            <w:rFonts w:ascii="Cambria Math" w:hAnsi="Cambria Math" w:cstheme="minorHAnsi"/>
            <w:sz w:val="24"/>
            <w:szCs w:val="24"/>
          </w:rPr>
          <m:t>(X)</m:t>
        </m:r>
      </m:oMath>
      <w:r w:rsidRPr="00237D1D">
        <w:rPr>
          <w:rFonts w:cstheme="minorHAnsi"/>
          <w:sz w:val="24"/>
          <w:szCs w:val="24"/>
        </w:rPr>
        <w:t xml:space="preserve"> and</w:t>
      </w:r>
      <w:r w:rsidR="00E803E9">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2n</m:t>
            </m:r>
          </m:sub>
        </m:sSub>
        <m:r>
          <w:rPr>
            <w:rFonts w:ascii="Cambria Math" w:hAnsi="Cambria Math" w:cstheme="minorHAnsi"/>
            <w:sz w:val="24"/>
            <w:szCs w:val="24"/>
          </w:rPr>
          <m:t>(X)</m:t>
        </m:r>
      </m:oMath>
      <w:r w:rsidRPr="00237D1D">
        <w:rPr>
          <w:rFonts w:cstheme="minorHAnsi"/>
          <w:sz w:val="24"/>
          <w:szCs w:val="24"/>
        </w:rPr>
        <w:t xml:space="preserve"> are</w:t>
      </w:r>
      <w:r w:rsidR="00C314E9">
        <w:rPr>
          <w:rFonts w:cstheme="minorHAnsi"/>
          <w:sz w:val="24"/>
          <w:szCs w:val="24"/>
        </w:rPr>
        <w:t xml:space="preserve"> </w:t>
      </w:r>
      <w:r w:rsidRPr="00237D1D">
        <w:rPr>
          <w:rFonts w:cstheme="minorHAnsi"/>
          <w:sz w:val="24"/>
          <w:szCs w:val="24"/>
        </w:rPr>
        <w:t>uniformly integrable and the family</w:t>
      </w:r>
      <w:r w:rsidR="006A11D8">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m:t>
        </m:r>
      </m:oMath>
      <w:r w:rsidR="006A11D8">
        <w:rPr>
          <w:rFonts w:cstheme="minorHAnsi"/>
          <w:sz w:val="24"/>
          <w:szCs w:val="24"/>
        </w:rPr>
        <w:t xml:space="preserve"> </w:t>
      </w:r>
      <w:r w:rsidRPr="00237D1D">
        <w:rPr>
          <w:rFonts w:cstheme="minorHAnsi"/>
          <w:sz w:val="24"/>
          <w:szCs w:val="24"/>
        </w:rPr>
        <w:t xml:space="preserve">is relatively compact, the sequence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oMath>
      <w:r w:rsidRPr="00237D1D">
        <w:rPr>
          <w:rFonts w:cstheme="minorHAnsi"/>
          <w:i/>
          <w:iCs/>
          <w:sz w:val="24"/>
          <w:szCs w:val="24"/>
        </w:rPr>
        <w:t xml:space="preserve"> </w:t>
      </w:r>
      <w:r w:rsidRPr="00237D1D">
        <w:rPr>
          <w:rFonts w:cstheme="minorHAnsi"/>
          <w:sz w:val="24"/>
          <w:szCs w:val="24"/>
        </w:rPr>
        <w:t xml:space="preserve">converges to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 xml:space="preserve">in distribution if and only if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rPr>
              <m:t>n</m:t>
            </m:r>
          </m:sub>
        </m:sSub>
      </m:oMath>
      <w:r w:rsidRPr="00237D1D">
        <w:rPr>
          <w:rFonts w:cstheme="minorHAnsi"/>
          <w:i/>
          <w:iCs/>
          <w:sz w:val="24"/>
          <w:szCs w:val="24"/>
        </w:rPr>
        <w:t xml:space="preserve"> </w:t>
      </w:r>
      <w:r w:rsidRPr="00237D1D">
        <w:rPr>
          <w:rFonts w:cstheme="minorHAnsi"/>
          <w:sz w:val="24"/>
          <w:szCs w:val="24"/>
        </w:rPr>
        <w:t>converges to</w:t>
      </w:r>
    </w:p>
    <w:p w14:paraId="79006972" w14:textId="41A980DF" w:rsidR="003F6257" w:rsidRPr="003F6257" w:rsidRDefault="00230D98" w:rsidP="003F6257">
      <w:pPr>
        <w:rPr>
          <w:rFonts w:cstheme="minorHAnsi"/>
          <w:i/>
          <w:iCs/>
          <w:sz w:val="24"/>
          <w:szCs w:val="24"/>
        </w:rPr>
      </w:pPr>
      <m:oMathPara>
        <m:oMath>
          <m:r>
            <w:rPr>
              <w:rFonts w:ascii="Cambria Math" w:hAnsi="Cambria Math" w:cstheme="minorHAnsi"/>
              <w:sz w:val="24"/>
              <w:szCs w:val="24"/>
            </w:rPr>
            <m:t>ξ(x)=</m:t>
          </m:r>
          <m:f>
            <m:fPr>
              <m:ctrlPr>
                <w:rPr>
                  <w:rFonts w:ascii="Cambria Math" w:hAnsi="Cambria Math" w:cstheme="minorHAnsi"/>
                  <w:i/>
                  <w:iCs/>
                  <w:sz w:val="24"/>
                  <w:szCs w:val="24"/>
                </w:rPr>
              </m:ctrlPr>
            </m:fPr>
            <m:num>
              <m:r>
                <w:rPr>
                  <w:rFonts w:ascii="Cambria Math" w:hAnsi="Cambria Math" w:cstheme="minorHAnsi"/>
                  <w:sz w:val="24"/>
                  <w:szCs w:val="24"/>
                </w:rPr>
                <m:t>E[</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(X)/X≥x]</m:t>
              </m:r>
            </m:num>
            <m:den>
              <m:r>
                <w:rPr>
                  <w:rFonts w:ascii="Cambria Math" w:hAnsi="Cambria Math" w:cstheme="minorHAnsi"/>
                  <w:sz w:val="24"/>
                  <w:szCs w:val="24"/>
                </w:rPr>
                <m:t>E[</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(X)/X≥x]</m:t>
              </m:r>
            </m:den>
          </m:f>
          <m:r>
            <w:rPr>
              <w:rFonts w:ascii="Cambria Math" w:hAnsi="Cambria Math" w:cstheme="minorHAnsi"/>
              <w:sz w:val="24"/>
              <w:szCs w:val="24"/>
            </w:rPr>
            <m:t>.</m:t>
          </m:r>
        </m:oMath>
      </m:oMathPara>
    </w:p>
    <w:p w14:paraId="652C902D" w14:textId="5F200DE8" w:rsidR="00346945" w:rsidRPr="00237D1D" w:rsidRDefault="00346945" w:rsidP="00237D1D">
      <w:pPr>
        <w:rPr>
          <w:rFonts w:cstheme="minorHAnsi"/>
          <w:sz w:val="24"/>
          <w:szCs w:val="24"/>
        </w:rPr>
      </w:pPr>
      <w:r w:rsidRPr="00237D1D">
        <w:rPr>
          <w:rFonts w:cstheme="minorHAnsi"/>
          <w:sz w:val="24"/>
          <w:szCs w:val="24"/>
        </w:rPr>
        <w:t xml:space="preserve">This stability theorem ensures that the convergence of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m:t>
        </m:r>
      </m:oMath>
      <w:r w:rsidR="00230D98">
        <w:rPr>
          <w:rFonts w:cstheme="minorHAnsi"/>
          <w:sz w:val="24"/>
          <w:szCs w:val="24"/>
        </w:rPr>
        <w:t xml:space="preserve"> </w:t>
      </w:r>
      <w:r w:rsidRPr="00237D1D">
        <w:rPr>
          <w:rFonts w:cstheme="minorHAnsi"/>
          <w:sz w:val="24"/>
          <w:szCs w:val="24"/>
        </w:rPr>
        <w:t>is reflected by corresponding convergence of the functions</w:t>
      </w:r>
      <w:r w:rsidR="00230D98">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237D1D">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37D1D">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rPr>
              <m:t>n</m:t>
            </m:r>
          </m:sub>
        </m:sSub>
      </m:oMath>
      <w:r w:rsidRPr="00237D1D">
        <w:rPr>
          <w:rFonts w:cstheme="minorHAnsi"/>
          <w:i/>
          <w:iCs/>
          <w:sz w:val="24"/>
          <w:szCs w:val="24"/>
        </w:rPr>
        <w:t xml:space="preserve"> </w:t>
      </w:r>
      <w:r w:rsidRPr="00237D1D">
        <w:rPr>
          <w:rFonts w:cstheme="minorHAnsi"/>
          <w:sz w:val="24"/>
          <w:szCs w:val="24"/>
        </w:rPr>
        <w:t>respectively. This characterization is stable in the sense of weak convergence.</w:t>
      </w:r>
    </w:p>
    <w:p w14:paraId="1DBCA216" w14:textId="77777777" w:rsidR="00087231" w:rsidRPr="00087231" w:rsidRDefault="00346945" w:rsidP="00087231">
      <w:pPr>
        <w:pStyle w:val="Heading3"/>
        <w:rPr>
          <w:b/>
          <w:bCs/>
        </w:rPr>
      </w:pPr>
      <w:r w:rsidRPr="00087231">
        <w:rPr>
          <w:b/>
          <w:bCs/>
        </w:rPr>
        <w:t xml:space="preserve">Proposition 3.1.1: </w:t>
      </w:r>
    </w:p>
    <w:p w14:paraId="767C9607" w14:textId="46B30103" w:rsidR="00346945" w:rsidRPr="00237D1D" w:rsidRDefault="00346945" w:rsidP="00237D1D">
      <w:pPr>
        <w:rPr>
          <w:rFonts w:cstheme="minorHAnsi"/>
          <w:sz w:val="24"/>
          <w:szCs w:val="24"/>
        </w:rPr>
      </w:pPr>
      <w:r w:rsidRPr="00237D1D">
        <w:rPr>
          <w:rFonts w:cstheme="minorHAnsi"/>
          <w:sz w:val="24"/>
          <w:szCs w:val="24"/>
        </w:rPr>
        <w:t xml:space="preserve">Suppose </w:t>
      </w:r>
      <w:r w:rsidRPr="00237D1D">
        <w:rPr>
          <w:rFonts w:cstheme="minorHAnsi"/>
          <w:i/>
          <w:iCs/>
          <w:sz w:val="24"/>
          <w:szCs w:val="24"/>
        </w:rPr>
        <w:t xml:space="preserve">X </w:t>
      </w:r>
      <w:r w:rsidRPr="00237D1D">
        <w:rPr>
          <w:rFonts w:cstheme="minorHAnsi"/>
          <w:sz w:val="24"/>
          <w:szCs w:val="24"/>
        </w:rPr>
        <w:t>is a continuous random variable. Let</w:t>
      </w:r>
      <w:r w:rsidR="00087231">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(x)=exp [-βG(x){1+α-αG(x)}]</m:t>
        </m:r>
      </m:oMath>
      <w:r w:rsidR="00087231">
        <w:rPr>
          <w:rFonts w:cstheme="minorHAnsi"/>
          <w:sz w:val="24"/>
          <w:szCs w:val="24"/>
        </w:rPr>
        <w:t xml:space="preserve"> </w:t>
      </w:r>
      <w:r w:rsidRPr="00237D1D">
        <w:rPr>
          <w:rFonts w:cstheme="minorHAnsi"/>
          <w:sz w:val="24"/>
          <w:szCs w:val="24"/>
        </w:rPr>
        <w:t>and</w:t>
      </w:r>
      <w:r w:rsidR="00087231">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m:t>
        </m:r>
        <m:sSup>
          <m:sSupPr>
            <m:ctrlPr>
              <w:rPr>
                <w:rFonts w:ascii="Cambria Math" w:hAnsi="Cambria Math" w:cstheme="minorHAnsi"/>
                <w:i/>
                <w:sz w:val="24"/>
                <w:szCs w:val="24"/>
              </w:rPr>
            </m:ctrlPr>
          </m:sSupPr>
          <m:e>
            <m:r>
              <w:rPr>
                <w:rFonts w:ascii="Cambria Math" w:hAnsi="Cambria Math" w:cstheme="minorHAnsi"/>
                <w:sz w:val="24"/>
                <w:szCs w:val="24"/>
              </w:rPr>
              <m:t>[1+α-2αG(x)]</m:t>
            </m:r>
          </m:e>
          <m:sup>
            <m:r>
              <w:rPr>
                <w:rFonts w:ascii="Cambria Math" w:hAnsi="Cambria Math" w:cstheme="minorHAnsi"/>
                <w:sz w:val="24"/>
                <w:szCs w:val="24"/>
              </w:rPr>
              <m:t>2</m:t>
            </m:r>
          </m:sup>
        </m:sSup>
      </m:oMath>
      <w:r w:rsidRPr="00237D1D">
        <w:rPr>
          <w:rFonts w:cstheme="minorHAnsi"/>
          <w:sz w:val="24"/>
          <w:szCs w:val="24"/>
        </w:rPr>
        <w:t xml:space="preserve"> for </w:t>
      </w:r>
      <m:oMath>
        <m:r>
          <w:rPr>
            <w:rFonts w:ascii="Cambria Math" w:hAnsi="Cambria Math" w:cstheme="minorHAnsi"/>
            <w:sz w:val="24"/>
            <w:szCs w:val="24"/>
          </w:rPr>
          <m:t>x</m:t>
        </m:r>
        <m:r>
          <m:rPr>
            <m:scr m:val="fraktur"/>
          </m:rPr>
          <w:rPr>
            <w:rFonts w:ascii="Cambria Math" w:hAnsi="Cambria Math" w:cstheme="minorHAnsi"/>
            <w:sz w:val="24"/>
            <w:szCs w:val="24"/>
          </w:rPr>
          <m:t>∈R</m:t>
        </m:r>
      </m:oMath>
      <w:r w:rsidRPr="00237D1D">
        <w:rPr>
          <w:rFonts w:cstheme="minorHAnsi"/>
          <w:sz w:val="24"/>
          <w:szCs w:val="24"/>
        </w:rPr>
        <w:t xml:space="preserve">. Then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 xml:space="preserve">has density (5) if and only if the function </w:t>
      </w:r>
      <m:oMath>
        <m:r>
          <w:rPr>
            <w:rFonts w:ascii="Cambria Math" w:hAnsi="Cambria Math" w:cstheme="minorHAnsi"/>
            <w:sz w:val="24"/>
            <w:szCs w:val="24"/>
          </w:rPr>
          <m:t>ξ</m:t>
        </m:r>
      </m:oMath>
      <w:r w:rsidRPr="00237D1D">
        <w:rPr>
          <w:rFonts w:cstheme="minorHAnsi"/>
          <w:i/>
          <w:iCs/>
          <w:sz w:val="24"/>
          <w:szCs w:val="24"/>
        </w:rPr>
        <w:t xml:space="preserve"> </w:t>
      </w:r>
      <w:r w:rsidRPr="00237D1D">
        <w:rPr>
          <w:rFonts w:cstheme="minorHAnsi"/>
          <w:sz w:val="24"/>
          <w:szCs w:val="24"/>
        </w:rPr>
        <w:t>defined in Theorem</w:t>
      </w:r>
      <w:r w:rsidR="00087231">
        <w:rPr>
          <w:rFonts w:cstheme="minorHAnsi"/>
          <w:sz w:val="24"/>
          <w:szCs w:val="24"/>
        </w:rPr>
        <w:t xml:space="preserve"> </w:t>
      </w:r>
      <w:r w:rsidRPr="00237D1D">
        <w:rPr>
          <w:rFonts w:cstheme="minorHAnsi"/>
          <w:sz w:val="24"/>
          <w:szCs w:val="24"/>
        </w:rPr>
        <w:t xml:space="preserve">1 is of the form </w:t>
      </w:r>
      <m:oMath>
        <m:r>
          <w:rPr>
            <w:rFonts w:ascii="Cambria Math" w:hAnsi="Cambria Math" w:cstheme="minorHAnsi"/>
            <w:sz w:val="24"/>
            <w:szCs w:val="24"/>
          </w:rPr>
          <m:t>ξ(x)=</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{1+α-2αG(x)}</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(1-α)</m:t>
            </m:r>
          </m:e>
          <m:sup>
            <m:r>
              <w:rPr>
                <w:rFonts w:ascii="Cambria Math" w:hAnsi="Cambria Math" w:cstheme="minorHAnsi"/>
                <w:sz w:val="24"/>
                <w:szCs w:val="24"/>
              </w:rPr>
              <m:t>2</m:t>
            </m:r>
          </m:sup>
        </m:sSup>
        <m:r>
          <w:rPr>
            <w:rFonts w:ascii="Cambria Math" w:hAnsi="Cambria Math" w:cstheme="minorHAnsi"/>
            <w:sz w:val="24"/>
            <w:szCs w:val="24"/>
          </w:rPr>
          <m:t>],x</m:t>
        </m:r>
        <m:r>
          <m:rPr>
            <m:scr m:val="fraktur"/>
          </m:rPr>
          <w:rPr>
            <w:rFonts w:ascii="Cambria Math" w:hAnsi="Cambria Math" w:cstheme="minorHAnsi"/>
            <w:sz w:val="24"/>
            <w:szCs w:val="24"/>
          </w:rPr>
          <m:t>∈R</m:t>
        </m:r>
      </m:oMath>
      <w:r w:rsidR="00EC3821">
        <w:rPr>
          <w:rFonts w:cstheme="minorHAnsi"/>
          <w:i/>
          <w:iCs/>
          <w:sz w:val="24"/>
          <w:szCs w:val="24"/>
        </w:rPr>
        <w:t xml:space="preserve"> </w:t>
      </w:r>
    </w:p>
    <w:p w14:paraId="514564C1" w14:textId="77777777" w:rsidR="00EC3821" w:rsidRPr="00EC3821" w:rsidRDefault="00346945" w:rsidP="00EC3821">
      <w:pPr>
        <w:pStyle w:val="Heading3"/>
        <w:rPr>
          <w:b/>
          <w:bCs/>
        </w:rPr>
      </w:pPr>
      <w:r w:rsidRPr="00EC3821">
        <w:rPr>
          <w:b/>
          <w:bCs/>
        </w:rPr>
        <w:t xml:space="preserve">Proof: </w:t>
      </w:r>
    </w:p>
    <w:p w14:paraId="610C67A7" w14:textId="480B418C" w:rsidR="00EC3821" w:rsidRPr="00237D1D" w:rsidRDefault="00346945" w:rsidP="00237D1D">
      <w:pPr>
        <w:rPr>
          <w:rFonts w:cstheme="minorHAnsi"/>
          <w:sz w:val="24"/>
          <w:szCs w:val="24"/>
        </w:rPr>
      </w:pPr>
      <w:r w:rsidRPr="00237D1D">
        <w:rPr>
          <w:rFonts w:cstheme="minorHAnsi"/>
          <w:sz w:val="24"/>
          <w:szCs w:val="24"/>
        </w:rPr>
        <w:t xml:space="preserve">If </w:t>
      </w:r>
      <w:r w:rsidRPr="00237D1D">
        <w:rPr>
          <w:rFonts w:cstheme="minorHAnsi"/>
          <w:i/>
          <w:iCs/>
          <w:sz w:val="24"/>
          <w:szCs w:val="24"/>
        </w:rPr>
        <w:t xml:space="preserve">X </w:t>
      </w:r>
      <w:r w:rsidRPr="00237D1D">
        <w:rPr>
          <w:rFonts w:cstheme="minorHAnsi"/>
          <w:sz w:val="24"/>
          <w:szCs w:val="24"/>
        </w:rPr>
        <w:t>has density (5), then</w:t>
      </w:r>
    </w:p>
    <w:p w14:paraId="0E4D1545" w14:textId="3FF16F81" w:rsidR="00346945" w:rsidRPr="00237D1D" w:rsidRDefault="005F1223" w:rsidP="00237D1D">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e>
          </m:d>
          <m:r>
            <w:rPr>
              <w:rFonts w:ascii="Cambria Math" w:hAnsi="Cambria Math" w:cstheme="minorHAnsi"/>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X</m:t>
                  </m:r>
                </m:den>
              </m:f>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num>
            <m:den>
              <m:r>
                <w:rPr>
                  <w:rFonts w:ascii="Cambria Math" w:hAnsi="Cambria Math" w:cstheme="minorHAnsi"/>
                  <w:sz w:val="24"/>
                  <w:szCs w:val="24"/>
                </w:rPr>
                <m:t>4α</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ctrlPr>
                    <w:rPr>
                      <w:rFonts w:ascii="Cambria Math" w:hAnsi="Cambria Math" w:cstheme="minorHAnsi"/>
                      <w:i/>
                      <w:iCs/>
                      <w:sz w:val="24"/>
                      <w:szCs w:val="24"/>
                    </w:rPr>
                  </m:ctrlPr>
                </m:e>
              </m:d>
            </m:den>
          </m:f>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e>
          </m:d>
          <m:r>
            <w:rPr>
              <w:rFonts w:ascii="Cambria Math" w:hAnsi="Cambria Math" w:cstheme="minorHAnsi"/>
              <w:sz w:val="24"/>
              <w:szCs w:val="24"/>
            </w:rPr>
            <m:t>, x</m:t>
          </m:r>
          <m:r>
            <m:rPr>
              <m:scr m:val="fraktur"/>
            </m:rPr>
            <w:rPr>
              <w:rFonts w:ascii="Cambria Math" w:hAnsi="Cambria Math" w:cstheme="minorHAnsi"/>
              <w:sz w:val="24"/>
              <w:szCs w:val="24"/>
            </w:rPr>
            <m:t>∈R</m:t>
          </m:r>
        </m:oMath>
      </m:oMathPara>
    </w:p>
    <w:p w14:paraId="59F671A0" w14:textId="1C6A50AB" w:rsidR="00D82683" w:rsidRDefault="00346945" w:rsidP="00237D1D">
      <w:pPr>
        <w:rPr>
          <w:rFonts w:cstheme="minorHAnsi"/>
          <w:sz w:val="24"/>
          <w:szCs w:val="24"/>
        </w:rPr>
      </w:pPr>
      <w:r w:rsidRPr="00237D1D">
        <w:rPr>
          <w:rFonts w:cstheme="minorHAnsi"/>
          <w:sz w:val="24"/>
          <w:szCs w:val="24"/>
        </w:rPr>
        <w:t>and</w:t>
      </w:r>
    </w:p>
    <w:p w14:paraId="2884437B" w14:textId="7F49DDEA" w:rsidR="005D6360" w:rsidRDefault="005F1223" w:rsidP="00237D1D">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F</m:t>
                  </m:r>
                </m:e>
                <m:sup>
                  <m:r>
                    <m:rPr>
                      <m:sty m:val="p"/>
                    </m:rPr>
                    <w:rPr>
                      <w:rFonts w:ascii="Cambria Math" w:hAnsi="Cambria Math" w:cstheme="minorHAnsi"/>
                      <w:sz w:val="24"/>
                      <w:szCs w:val="24"/>
                    </w:rPr>
                    <m:t>PTG</m:t>
                  </m:r>
                </m:sup>
              </m:sSup>
              <m:d>
                <m:dPr>
                  <m:ctrlPr>
                    <w:rPr>
                      <w:rFonts w:ascii="Cambria Math" w:hAnsi="Cambria Math" w:cstheme="minorHAnsi"/>
                      <w:i/>
                      <w:sz w:val="24"/>
                      <w:szCs w:val="24"/>
                    </w:rPr>
                  </m:ctrlPr>
                </m:dPr>
                <m:e>
                  <m:r>
                    <w:rPr>
                      <w:rFonts w:ascii="Cambria Math" w:hAnsi="Cambria Math" w:cstheme="minorHAnsi"/>
                      <w:sz w:val="24"/>
                      <w:szCs w:val="24"/>
                    </w:rPr>
                    <m:t>x;α,β</m:t>
                  </m:r>
                </m:e>
              </m:d>
            </m:e>
          </m:d>
          <m:r>
            <w:rPr>
              <w:rFonts w:ascii="Cambria Math" w:hAnsi="Cambria Math" w:cstheme="minorHAnsi"/>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X</m:t>
                  </m:r>
                </m:den>
              </m:f>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num>
            <m:den>
              <m:r>
                <w:rPr>
                  <w:rFonts w:ascii="Cambria Math" w:hAnsi="Cambria Math" w:cstheme="minorHAnsi"/>
                  <w:sz w:val="24"/>
                  <w:szCs w:val="24"/>
                </w:rPr>
                <m:t>8α</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ctrlPr>
                    <w:rPr>
                      <w:rFonts w:ascii="Cambria Math" w:hAnsi="Cambria Math" w:cstheme="minorHAnsi"/>
                      <w:i/>
                      <w:iCs/>
                      <w:sz w:val="24"/>
                      <w:szCs w:val="24"/>
                    </w:rPr>
                  </m:ctrlPr>
                </m:e>
              </m:d>
            </m:den>
          </m:f>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4</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4</m:t>
                  </m:r>
                </m:sup>
              </m:sSup>
            </m:e>
          </m:d>
          <m:r>
            <w:rPr>
              <w:rFonts w:ascii="Cambria Math" w:hAnsi="Cambria Math" w:cstheme="minorHAnsi"/>
              <w:sz w:val="24"/>
              <w:szCs w:val="24"/>
            </w:rPr>
            <m:t>, x</m:t>
          </m:r>
          <m:r>
            <m:rPr>
              <m:scr m:val="fraktur"/>
            </m:rPr>
            <w:rPr>
              <w:rFonts w:ascii="Cambria Math" w:hAnsi="Cambria Math" w:cstheme="minorHAnsi"/>
              <w:sz w:val="24"/>
              <w:szCs w:val="24"/>
            </w:rPr>
            <m:t>∈R</m:t>
          </m:r>
        </m:oMath>
      </m:oMathPara>
    </w:p>
    <w:p w14:paraId="66A9B1B9" w14:textId="63B7D41E" w:rsidR="000C056B" w:rsidRDefault="000C056B" w:rsidP="00237D1D">
      <w:pPr>
        <w:rPr>
          <w:rFonts w:cstheme="minorHAnsi"/>
          <w:sz w:val="24"/>
          <w:szCs w:val="24"/>
        </w:rPr>
      </w:pPr>
      <w:r w:rsidRPr="00237D1D">
        <w:rPr>
          <w:rFonts w:cstheme="minorHAnsi"/>
          <w:sz w:val="24"/>
          <w:szCs w:val="24"/>
        </w:rPr>
        <w:t>and hence</w:t>
      </w:r>
    </w:p>
    <w:p w14:paraId="211E3721" w14:textId="4AA96D35" w:rsidR="00CD49EE" w:rsidRPr="00237D1D" w:rsidRDefault="00CD49EE" w:rsidP="00237D1D">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e>
          </m:d>
          <m:r>
            <w:rPr>
              <w:rFonts w:ascii="Cambria Math" w:hAnsi="Cambria Math" w:cstheme="minorHAnsi"/>
              <w:sz w:val="24"/>
              <w:szCs w:val="24"/>
            </w:rPr>
            <m:t>,x</m:t>
          </m:r>
          <m:r>
            <m:rPr>
              <m:scr m:val="fraktur"/>
            </m:rPr>
            <w:rPr>
              <w:rFonts w:ascii="Cambria Math" w:hAnsi="Cambria Math" w:cstheme="minorHAnsi"/>
              <w:sz w:val="24"/>
              <w:szCs w:val="24"/>
            </w:rPr>
            <m:t>∈R.</m:t>
          </m:r>
        </m:oMath>
      </m:oMathPara>
    </w:p>
    <w:p w14:paraId="325410DA" w14:textId="0EB65EFF" w:rsidR="00EB155F" w:rsidRPr="00237D1D" w:rsidRDefault="000C056B" w:rsidP="00237D1D">
      <w:pPr>
        <w:rPr>
          <w:rFonts w:cstheme="minorHAnsi"/>
          <w:sz w:val="24"/>
          <w:szCs w:val="24"/>
        </w:rPr>
      </w:pPr>
      <w:r w:rsidRPr="00237D1D">
        <w:rPr>
          <w:rFonts w:cstheme="minorHAnsi"/>
          <w:sz w:val="24"/>
          <w:szCs w:val="24"/>
        </w:rPr>
        <w:t>We also have,</w:t>
      </w:r>
    </w:p>
    <w:p w14:paraId="4F742503" w14:textId="4674D911" w:rsidR="00571574" w:rsidRDefault="00571574" w:rsidP="00237D1D">
      <w:pPr>
        <w:rPr>
          <w:rFonts w:cstheme="minorHAnsi"/>
          <w:sz w:val="24"/>
          <w:szCs w:val="24"/>
        </w:rPr>
      </w:pPr>
      <m:oMathPara>
        <m:oMath>
          <m:r>
            <w:rPr>
              <w:rFonts w:ascii="Cambria Math" w:hAnsi="Cambria Math" w:cstheme="minorHAnsi"/>
              <w:sz w:val="24"/>
              <w:szCs w:val="24"/>
            </w:rPr>
            <w:lastRenderedPageBreak/>
            <m:t>ξ</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e>
          </m:d>
          <m:r>
            <w:rPr>
              <w:rFonts w:ascii="Cambria Math" w:hAnsi="Cambria Math" w:cstheme="minorHAnsi"/>
              <w:sz w:val="24"/>
              <w:szCs w:val="24"/>
            </w:rPr>
            <m:t xml:space="preserve">&lt;0 </m:t>
          </m:r>
          <m:r>
            <m:rPr>
              <m:sty m:val="p"/>
            </m:rPr>
            <w:rPr>
              <w:rFonts w:ascii="Cambria Math" w:hAnsi="Cambria Math" w:cstheme="minorHAnsi"/>
              <w:sz w:val="24"/>
              <w:szCs w:val="24"/>
            </w:rPr>
            <m:t>for</m:t>
          </m:r>
          <m:r>
            <w:rPr>
              <w:rFonts w:ascii="Cambria Math" w:hAnsi="Cambria Math" w:cstheme="minorHAnsi"/>
              <w:sz w:val="24"/>
              <w:szCs w:val="24"/>
            </w:rPr>
            <m:t xml:space="preserve"> x</m:t>
          </m:r>
          <m:r>
            <m:rPr>
              <m:scr m:val="fraktur"/>
            </m:rPr>
            <w:rPr>
              <w:rFonts w:ascii="Cambria Math" w:hAnsi="Cambria Math" w:cstheme="minorHAnsi"/>
              <w:sz w:val="24"/>
              <w:szCs w:val="24"/>
            </w:rPr>
            <m:t>∈R.</m:t>
          </m:r>
        </m:oMath>
      </m:oMathPara>
    </w:p>
    <w:p w14:paraId="18027937" w14:textId="11E6FC46" w:rsidR="00AB6CDD" w:rsidRPr="00237D1D" w:rsidRDefault="000C056B" w:rsidP="00237D1D">
      <w:pPr>
        <w:rPr>
          <w:rFonts w:cstheme="minorHAnsi"/>
          <w:sz w:val="24"/>
          <w:szCs w:val="24"/>
        </w:rPr>
      </w:pPr>
      <w:r w:rsidRPr="00237D1D">
        <w:rPr>
          <w:rFonts w:cstheme="minorHAnsi"/>
          <w:sz w:val="24"/>
          <w:szCs w:val="24"/>
        </w:rPr>
        <w:t xml:space="preserve">Conversely, if </w:t>
      </w:r>
      <m:oMath>
        <m:r>
          <w:rPr>
            <w:rFonts w:ascii="Cambria Math" w:hAnsi="Cambria Math" w:cstheme="minorHAnsi"/>
            <w:sz w:val="24"/>
            <w:szCs w:val="24"/>
          </w:rPr>
          <m:t>ξ</m:t>
        </m:r>
      </m:oMath>
      <w:r w:rsidRPr="00237D1D">
        <w:rPr>
          <w:rFonts w:cstheme="minorHAnsi"/>
          <w:i/>
          <w:iCs/>
          <w:sz w:val="24"/>
          <w:szCs w:val="24"/>
        </w:rPr>
        <w:t xml:space="preserve"> </w:t>
      </w:r>
      <w:r w:rsidRPr="00237D1D">
        <w:rPr>
          <w:rFonts w:cstheme="minorHAnsi"/>
          <w:sz w:val="24"/>
          <w:szCs w:val="24"/>
        </w:rPr>
        <w:t>is of the above form, then</w:t>
      </w:r>
    </w:p>
    <w:p w14:paraId="29BFC2C7" w14:textId="7B0A71D8" w:rsidR="000C056B" w:rsidRPr="00237D1D"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4α 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num>
            <m:den>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den>
          </m:f>
          <m:r>
            <w:rPr>
              <w:rFonts w:ascii="Cambria Math" w:hAnsi="Cambria Math" w:cstheme="minorHAnsi"/>
              <w:sz w:val="24"/>
              <w:szCs w:val="24"/>
            </w:rPr>
            <m:t>, x</m:t>
          </m:r>
          <m:r>
            <m:rPr>
              <m:scr m:val="fraktur"/>
            </m:rPr>
            <w:rPr>
              <w:rFonts w:ascii="Cambria Math" w:hAnsi="Cambria Math" w:cstheme="minorHAnsi"/>
              <w:sz w:val="24"/>
              <w:szCs w:val="24"/>
            </w:rPr>
            <m:t>∈R</m:t>
          </m:r>
        </m:oMath>
      </m:oMathPara>
    </w:p>
    <w:p w14:paraId="3CA00E28" w14:textId="0AA63459" w:rsidR="000C056B" w:rsidRPr="00237D1D" w:rsidRDefault="000C056B" w:rsidP="00237D1D">
      <w:pPr>
        <w:rPr>
          <w:rFonts w:cstheme="minorHAnsi"/>
          <w:sz w:val="24"/>
          <w:szCs w:val="24"/>
        </w:rPr>
      </w:pPr>
      <w:r w:rsidRPr="00237D1D">
        <w:rPr>
          <w:rFonts w:cstheme="minorHAnsi"/>
          <w:sz w:val="24"/>
          <w:szCs w:val="24"/>
        </w:rPr>
        <w:t xml:space="preserve">and </w:t>
      </w:r>
      <m:oMath>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e>
            </m:d>
          </m:e>
        </m:func>
      </m:oMath>
      <w:r w:rsidRPr="00237D1D">
        <w:rPr>
          <w:rFonts w:cstheme="minorHAnsi"/>
          <w:sz w:val="24"/>
          <w:szCs w:val="24"/>
        </w:rPr>
        <w:t>.</w:t>
      </w:r>
    </w:p>
    <w:p w14:paraId="71133A8E" w14:textId="7EEC6BFA" w:rsidR="000C056B" w:rsidRPr="00237D1D" w:rsidRDefault="000C056B" w:rsidP="00237D1D">
      <w:pPr>
        <w:rPr>
          <w:rFonts w:cstheme="minorHAnsi"/>
          <w:sz w:val="24"/>
          <w:szCs w:val="24"/>
        </w:rPr>
      </w:pPr>
      <w:r w:rsidRPr="00237D1D">
        <w:rPr>
          <w:rFonts w:cstheme="minorHAnsi"/>
          <w:sz w:val="24"/>
          <w:szCs w:val="24"/>
        </w:rPr>
        <w:t xml:space="preserve">Now, according to Theorem 1,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has pdf given in equation (5).</w:t>
      </w:r>
    </w:p>
    <w:p w14:paraId="3D662FD9" w14:textId="77777777" w:rsidR="00A31ECC" w:rsidRPr="00A31ECC" w:rsidRDefault="000C056B" w:rsidP="00A31ECC">
      <w:pPr>
        <w:pStyle w:val="Heading3"/>
        <w:rPr>
          <w:b/>
          <w:bCs/>
        </w:rPr>
      </w:pPr>
      <w:r w:rsidRPr="00A31ECC">
        <w:rPr>
          <w:b/>
          <w:bCs/>
        </w:rPr>
        <w:t xml:space="preserve">Corollary 3.1.1: </w:t>
      </w:r>
    </w:p>
    <w:p w14:paraId="26E8986C" w14:textId="566E20DD" w:rsidR="000C056B" w:rsidRPr="00237D1D" w:rsidRDefault="000C056B" w:rsidP="00237D1D">
      <w:pPr>
        <w:rPr>
          <w:rFonts w:cstheme="minorHAnsi"/>
          <w:sz w:val="24"/>
          <w:szCs w:val="24"/>
        </w:rPr>
      </w:pPr>
      <w:r w:rsidRPr="00237D1D">
        <w:rPr>
          <w:rFonts w:cstheme="minorHAnsi"/>
          <w:sz w:val="24"/>
          <w:szCs w:val="24"/>
        </w:rPr>
        <w:t xml:space="preserve">Suppose </w:t>
      </w:r>
      <w:r w:rsidRPr="00237D1D">
        <w:rPr>
          <w:rFonts w:cstheme="minorHAnsi"/>
          <w:i/>
          <w:iCs/>
          <w:sz w:val="24"/>
          <w:szCs w:val="24"/>
        </w:rPr>
        <w:t xml:space="preserve">X </w:t>
      </w:r>
      <w:r w:rsidRPr="00237D1D">
        <w:rPr>
          <w:rFonts w:cstheme="minorHAnsi"/>
          <w:sz w:val="24"/>
          <w:szCs w:val="24"/>
        </w:rPr>
        <w:t xml:space="preserve">is a continuous random variable.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m:t>
        </m:r>
      </m:oMath>
      <w:r w:rsidRPr="00237D1D">
        <w:rPr>
          <w:rFonts w:cstheme="minorHAnsi"/>
          <w:sz w:val="24"/>
          <w:szCs w:val="24"/>
        </w:rPr>
        <w:t xml:space="preserve"> be as in Proposition 3.1.1. Then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 xml:space="preserve">has pdf in equation (5) if and only if there exist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237D1D">
        <w:rPr>
          <w:rFonts w:cstheme="minorHAnsi"/>
          <w:sz w:val="24"/>
          <w:szCs w:val="24"/>
        </w:rPr>
        <w:t xml:space="preserve"> and </w:t>
      </w:r>
      <m:oMath>
        <m:r>
          <w:rPr>
            <w:rFonts w:ascii="Cambria Math" w:hAnsi="Cambria Math" w:cstheme="minorHAnsi"/>
            <w:sz w:val="24"/>
            <w:szCs w:val="24"/>
          </w:rPr>
          <m:t>ξ</m:t>
        </m:r>
      </m:oMath>
      <w:r w:rsidRPr="00237D1D">
        <w:rPr>
          <w:rFonts w:cstheme="minorHAnsi"/>
          <w:i/>
          <w:iCs/>
          <w:sz w:val="24"/>
          <w:szCs w:val="24"/>
        </w:rPr>
        <w:t xml:space="preserve"> </w:t>
      </w:r>
      <w:r w:rsidRPr="00237D1D">
        <w:rPr>
          <w:rFonts w:cstheme="minorHAnsi"/>
          <w:sz w:val="24"/>
          <w:szCs w:val="24"/>
        </w:rPr>
        <w:t>defined in Theorem 1 for which the following first order differential equation holds</w:t>
      </w:r>
    </w:p>
    <w:p w14:paraId="5FB106F2" w14:textId="570D0D9B" w:rsidR="001855EA" w:rsidRDefault="005F1223" w:rsidP="00237D1D">
      <w:pPr>
        <w:rPr>
          <w:rFonts w:cstheme="minorHAnsi"/>
          <w:i/>
          <w:iCs/>
          <w:sz w:val="24"/>
          <w:szCs w:val="24"/>
        </w:rPr>
      </w:pPr>
      <m:oMathPara>
        <m:oMath>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4α 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num>
            <m:den>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den>
          </m:f>
          <m:r>
            <w:rPr>
              <w:rFonts w:ascii="Cambria Math" w:hAnsi="Cambria Math" w:cstheme="minorHAnsi"/>
              <w:sz w:val="24"/>
              <w:szCs w:val="24"/>
            </w:rPr>
            <m:t>, x</m:t>
          </m:r>
          <m:r>
            <m:rPr>
              <m:scr m:val="fraktur"/>
            </m:rPr>
            <w:rPr>
              <w:rFonts w:ascii="Cambria Math" w:hAnsi="Cambria Math" w:cstheme="minorHAnsi"/>
              <w:sz w:val="24"/>
              <w:szCs w:val="24"/>
            </w:rPr>
            <m:t>∈R</m:t>
          </m:r>
        </m:oMath>
      </m:oMathPara>
    </w:p>
    <w:p w14:paraId="17BD2E9E" w14:textId="77777777" w:rsidR="001855EA" w:rsidRPr="001855EA" w:rsidRDefault="000C056B" w:rsidP="001855EA">
      <w:pPr>
        <w:pStyle w:val="Heading3"/>
        <w:rPr>
          <w:b/>
          <w:bCs/>
        </w:rPr>
      </w:pPr>
      <w:r w:rsidRPr="001855EA">
        <w:rPr>
          <w:b/>
          <w:bCs/>
        </w:rPr>
        <w:t xml:space="preserve">Corollary 3.1.2: </w:t>
      </w:r>
    </w:p>
    <w:p w14:paraId="5A5DB642" w14:textId="7B90671D" w:rsidR="001855EA" w:rsidRPr="00237D1D" w:rsidRDefault="000C056B" w:rsidP="00237D1D">
      <w:pPr>
        <w:rPr>
          <w:rFonts w:cstheme="minorHAnsi"/>
          <w:sz w:val="24"/>
          <w:szCs w:val="24"/>
        </w:rPr>
      </w:pPr>
      <w:r w:rsidRPr="00237D1D">
        <w:rPr>
          <w:rFonts w:cstheme="minorHAnsi"/>
          <w:sz w:val="24"/>
          <w:szCs w:val="24"/>
        </w:rPr>
        <w:t>The differential equation in Corollary 3.1.1 has the following general solution</w:t>
      </w:r>
    </w:p>
    <w:p w14:paraId="173FB6A3" w14:textId="5C5916B2" w:rsidR="000C056B" w:rsidRPr="00237D1D" w:rsidRDefault="00B65D7C" w:rsidP="00690ADE">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1-α</m:t>
                          </m:r>
                        </m:e>
                      </m:d>
                    </m:e>
                    <m:sup>
                      <m:r>
                        <w:rPr>
                          <w:rFonts w:ascii="Cambria Math" w:hAnsi="Cambria Math" w:cstheme="minorHAnsi"/>
                          <w:sz w:val="24"/>
                          <w:szCs w:val="24"/>
                        </w:rPr>
                        <m:t>2</m:t>
                      </m:r>
                    </m:sup>
                  </m:sSup>
                </m:e>
              </m:d>
            </m:den>
          </m:f>
          <m:d>
            <m:dPr>
              <m:begChr m:val="["/>
              <m:endChr m:val="]"/>
              <m:ctrlPr>
                <w:rPr>
                  <w:rFonts w:ascii="Cambria Math" w:hAnsi="Cambria Math" w:cstheme="minorHAnsi"/>
                  <w:i/>
                  <w:sz w:val="24"/>
                  <w:szCs w:val="24"/>
                </w:rPr>
              </m:ctrlPr>
            </m:dPr>
            <m:e>
              <m:r>
                <w:rPr>
                  <w:rFonts w:ascii="Cambria Math" w:hAnsi="Cambria Math" w:cstheme="minorHAnsi"/>
                  <w:sz w:val="24"/>
                  <w:szCs w:val="24"/>
                </w:rPr>
                <m:t>-</m:t>
              </m:r>
              <m:nary>
                <m:naryPr>
                  <m:limLoc m:val="undOvr"/>
                  <m:subHide m:val="1"/>
                  <m:supHide m:val="1"/>
                  <m:ctrlPr>
                    <w:rPr>
                      <w:rFonts w:ascii="Cambria Math" w:hAnsi="Cambria Math" w:cstheme="minorHAnsi"/>
                      <w:i/>
                      <w:sz w:val="24"/>
                      <w:szCs w:val="24"/>
                    </w:rPr>
                  </m:ctrlPr>
                </m:naryPr>
                <m:sub/>
                <m:sup/>
                <m:e>
                  <m:r>
                    <w:rPr>
                      <w:rFonts w:ascii="Cambria Math" w:hAnsi="Cambria Math" w:cstheme="minorHAnsi"/>
                      <w:sz w:val="24"/>
                      <w:szCs w:val="24"/>
                    </w:rPr>
                    <m:t>4α 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-1</m:t>
                      </m:r>
                    </m:sup>
                  </m:sSup>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dx+D</m:t>
                  </m:r>
                </m:e>
              </m:nary>
            </m:e>
          </m:d>
          <m:r>
            <w:rPr>
              <w:rFonts w:ascii="Cambria Math" w:hAnsi="Cambria Math" w:cstheme="minorHAnsi"/>
              <w:sz w:val="24"/>
              <w:szCs w:val="24"/>
            </w:rPr>
            <m:t>.</m:t>
          </m:r>
        </m:oMath>
      </m:oMathPara>
    </w:p>
    <w:p w14:paraId="45AB4693" w14:textId="7D1E77E2" w:rsidR="000C056B" w:rsidRPr="00237D1D" w:rsidRDefault="000C056B" w:rsidP="00237D1D">
      <w:pPr>
        <w:rPr>
          <w:rFonts w:cstheme="minorHAnsi"/>
          <w:sz w:val="24"/>
          <w:szCs w:val="24"/>
        </w:rPr>
      </w:pPr>
      <w:r w:rsidRPr="00237D1D">
        <w:rPr>
          <w:rFonts w:cstheme="minorHAnsi"/>
          <w:sz w:val="24"/>
          <w:szCs w:val="24"/>
        </w:rPr>
        <w:t xml:space="preserve">where </w:t>
      </w:r>
      <m:oMath>
        <m:r>
          <w:rPr>
            <w:rFonts w:ascii="Cambria Math" w:hAnsi="Cambria Math" w:cstheme="minorHAnsi"/>
            <w:sz w:val="24"/>
            <w:szCs w:val="24"/>
          </w:rPr>
          <m:t>D</m:t>
        </m:r>
      </m:oMath>
      <w:r w:rsidRPr="00237D1D">
        <w:rPr>
          <w:rFonts w:cstheme="minorHAnsi"/>
          <w:i/>
          <w:iCs/>
          <w:sz w:val="24"/>
          <w:szCs w:val="24"/>
        </w:rPr>
        <w:t xml:space="preserve"> </w:t>
      </w:r>
      <w:r w:rsidRPr="00237D1D">
        <w:rPr>
          <w:rFonts w:cstheme="minorHAnsi"/>
          <w:sz w:val="24"/>
          <w:szCs w:val="24"/>
        </w:rPr>
        <w:t>is a constant. A set of functions satisfying the above differential equation is given in Proposition 3.1.1 with</w:t>
      </w:r>
      <w:r w:rsidR="00B65D7C">
        <w:rPr>
          <w:rFonts w:cstheme="minorHAnsi"/>
          <w:sz w:val="24"/>
          <w:szCs w:val="24"/>
        </w:rPr>
        <w:t xml:space="preserve"> </w:t>
      </w:r>
      <m:oMath>
        <m:r>
          <w:rPr>
            <w:rFonts w:ascii="Cambria Math" w:hAnsi="Cambria Math" w:cstheme="minorHAnsi"/>
            <w:sz w:val="24"/>
            <w:szCs w:val="24"/>
          </w:rPr>
          <m:t>D=1/2</m:t>
        </m:r>
      </m:oMath>
      <w:r w:rsidRPr="00237D1D">
        <w:rPr>
          <w:rFonts w:cstheme="minorHAnsi"/>
          <w:sz w:val="24"/>
          <w:szCs w:val="24"/>
        </w:rPr>
        <w:t xml:space="preserve">. Clearly, there are other triplets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,ξ)</m:t>
        </m:r>
      </m:oMath>
      <w:r w:rsidRPr="00237D1D">
        <w:rPr>
          <w:rFonts w:cstheme="minorHAnsi"/>
          <w:sz w:val="24"/>
          <w:szCs w:val="24"/>
        </w:rPr>
        <w:t xml:space="preserve"> satisfying the conditions of Theorem 1.</w:t>
      </w:r>
    </w:p>
    <w:p w14:paraId="56BF6113" w14:textId="77777777" w:rsidR="000C056B" w:rsidRPr="00237D1D" w:rsidRDefault="000C056B" w:rsidP="00684A35">
      <w:pPr>
        <w:pStyle w:val="Heading2"/>
      </w:pPr>
      <w:r w:rsidRPr="00237D1D">
        <w:t>3.2 Characterization based on hazard function</w:t>
      </w:r>
    </w:p>
    <w:p w14:paraId="0DBB66BD" w14:textId="757AC50A" w:rsidR="006513BC" w:rsidRPr="00237D1D" w:rsidRDefault="000C056B" w:rsidP="00237D1D">
      <w:pPr>
        <w:rPr>
          <w:rFonts w:cstheme="minorHAnsi"/>
          <w:sz w:val="24"/>
          <w:szCs w:val="24"/>
        </w:rPr>
      </w:pPr>
      <w:r w:rsidRPr="00237D1D">
        <w:rPr>
          <w:rFonts w:cstheme="minorHAnsi"/>
          <w:sz w:val="24"/>
          <w:szCs w:val="24"/>
        </w:rPr>
        <w:t>The hazard function,</w:t>
      </w:r>
      <w:r w:rsidR="00684A35">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oMath>
      <w:r w:rsidRPr="00237D1D">
        <w:rPr>
          <w:rFonts w:cstheme="minorHAnsi"/>
          <w:sz w:val="24"/>
          <w:szCs w:val="24"/>
        </w:rPr>
        <w:t xml:space="preserve">, of a twice differentiable distribution function, </w:t>
      </w:r>
      <m:oMath>
        <m:r>
          <w:rPr>
            <w:rFonts w:ascii="Cambria Math" w:hAnsi="Cambria Math" w:cstheme="minorHAnsi"/>
            <w:sz w:val="24"/>
            <w:szCs w:val="24"/>
          </w:rPr>
          <m:t>F</m:t>
        </m:r>
      </m:oMath>
      <w:r w:rsidRPr="00237D1D">
        <w:rPr>
          <w:rFonts w:cstheme="minorHAnsi"/>
          <w:i/>
          <w:iCs/>
          <w:sz w:val="24"/>
          <w:szCs w:val="24"/>
        </w:rPr>
        <w:t xml:space="preserve">, </w:t>
      </w:r>
      <w:r w:rsidRPr="00237D1D">
        <w:rPr>
          <w:rFonts w:cstheme="minorHAnsi"/>
          <w:sz w:val="24"/>
          <w:szCs w:val="24"/>
        </w:rPr>
        <w:t>satisfies the following trivial differential</w:t>
      </w:r>
      <w:r w:rsidR="006326A4">
        <w:rPr>
          <w:rFonts w:cstheme="minorHAnsi"/>
          <w:sz w:val="24"/>
          <w:szCs w:val="24"/>
        </w:rPr>
        <w:t xml:space="preserve"> </w:t>
      </w:r>
      <w:r w:rsidRPr="00237D1D">
        <w:rPr>
          <w:rFonts w:cstheme="minorHAnsi"/>
          <w:sz w:val="24"/>
          <w:szCs w:val="24"/>
        </w:rPr>
        <w:t>equation</w:t>
      </w:r>
    </w:p>
    <w:p w14:paraId="56A89330" w14:textId="3AC6E116" w:rsidR="000C056B" w:rsidRPr="00237D1D" w:rsidRDefault="0075711E" w:rsidP="00237D1D">
      <w:pPr>
        <w:rPr>
          <w:rFonts w:cstheme="minorHAnsi"/>
          <w:sz w:val="24"/>
          <w:szCs w:val="24"/>
        </w:rPr>
      </w:pPr>
      <m:oMathPara>
        <m:oMath>
          <m:r>
            <w:rPr>
              <w:rFonts w:ascii="Cambria Math" w:hAnsi="Cambria Math" w:cstheme="minorHAnsi"/>
              <w:sz w:val="24"/>
              <w:szCs w:val="24"/>
            </w:rPr>
            <m:t>f'(x)/f(x)=[</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(x).</m:t>
          </m:r>
        </m:oMath>
      </m:oMathPara>
    </w:p>
    <w:p w14:paraId="1C238E4D" w14:textId="77777777" w:rsidR="000C056B" w:rsidRPr="00237D1D" w:rsidRDefault="000C056B" w:rsidP="00237D1D">
      <w:pPr>
        <w:rPr>
          <w:rFonts w:cstheme="minorHAnsi"/>
          <w:sz w:val="24"/>
          <w:szCs w:val="24"/>
        </w:rPr>
      </w:pPr>
      <w:r w:rsidRPr="00237D1D">
        <w:rPr>
          <w:rFonts w:cstheme="minorHAnsi"/>
          <w:sz w:val="24"/>
          <w:szCs w:val="24"/>
        </w:rPr>
        <w:t>The following proposition establishes a non-trivial characterization of PT-G distribution based on the hazard function.</w:t>
      </w:r>
    </w:p>
    <w:p w14:paraId="3C4730B9" w14:textId="77777777" w:rsidR="005165F0" w:rsidRPr="005165F0" w:rsidRDefault="000C056B" w:rsidP="005165F0">
      <w:pPr>
        <w:pStyle w:val="Heading3"/>
        <w:rPr>
          <w:b/>
          <w:bCs/>
        </w:rPr>
      </w:pPr>
      <w:r w:rsidRPr="005165F0">
        <w:rPr>
          <w:b/>
          <w:bCs/>
        </w:rPr>
        <w:t xml:space="preserve">Proposition 3.2.1: </w:t>
      </w:r>
    </w:p>
    <w:p w14:paraId="1F99CFAB" w14:textId="287A1411" w:rsidR="000C056B" w:rsidRPr="00237D1D" w:rsidRDefault="000C056B" w:rsidP="00237D1D">
      <w:pPr>
        <w:rPr>
          <w:rFonts w:cstheme="minorHAnsi"/>
          <w:sz w:val="24"/>
          <w:szCs w:val="24"/>
        </w:rPr>
      </w:pPr>
      <w:r w:rsidRPr="00237D1D">
        <w:rPr>
          <w:rFonts w:cstheme="minorHAnsi"/>
          <w:sz w:val="24"/>
          <w:szCs w:val="24"/>
        </w:rPr>
        <w:t xml:space="preserve">Suppose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 xml:space="preserve">is a continuous random variable. Then,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has density (5) if and only if its hazard function</w:t>
      </w:r>
      <w:r w:rsidR="005165F0">
        <w:rPr>
          <w:rFonts w:cstheme="minorHAnsi"/>
          <w:sz w:val="24"/>
          <w:szCs w:val="24"/>
        </w:rPr>
        <w:t xml:space="preserve"> </w:t>
      </w:r>
      <m:oMath>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rPr>
              <m:t>PT-G</m:t>
            </m:r>
          </m:sup>
        </m:sSup>
        <m:r>
          <w:rPr>
            <w:rFonts w:ascii="Cambria Math" w:hAnsi="Cambria Math" w:cstheme="minorHAnsi"/>
            <w:sz w:val="24"/>
            <w:szCs w:val="24"/>
          </w:rPr>
          <m:t>(x)</m:t>
        </m:r>
      </m:oMath>
      <w:r w:rsidRPr="00237D1D">
        <w:rPr>
          <w:rFonts w:cstheme="minorHAnsi"/>
          <w:sz w:val="24"/>
          <w:szCs w:val="24"/>
        </w:rPr>
        <w:t xml:space="preserve"> satisfies the following first order differential equation</w:t>
      </w:r>
    </w:p>
    <w:p w14:paraId="47B6C2E3" w14:textId="005C6914" w:rsidR="000C056B" w:rsidRPr="00237D1D" w:rsidRDefault="005F1223" w:rsidP="00237D1D">
      <w:pPr>
        <w:rPr>
          <w:rFonts w:cstheme="minorHAnsi"/>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-βg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=β</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-βG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d>
            </m:e>
          </m:func>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 1+α-2αG</m:t>
                      </m:r>
                      <m:d>
                        <m:dPr>
                          <m:ctrlPr>
                            <w:rPr>
                              <w:rFonts w:ascii="Cambria Math" w:hAnsi="Cambria Math" w:cstheme="minorHAnsi"/>
                              <w:i/>
                              <w:sz w:val="24"/>
                              <w:szCs w:val="24"/>
                            </w:rPr>
                          </m:ctrlPr>
                        </m:dPr>
                        <m:e>
                          <m:r>
                            <w:rPr>
                              <w:rFonts w:ascii="Cambria Math" w:hAnsi="Cambria Math" w:cstheme="minorHAnsi"/>
                              <w:sz w:val="24"/>
                              <w:szCs w:val="24"/>
                            </w:rPr>
                            <m:t>x</m:t>
                          </m:r>
                        </m:e>
                      </m:d>
                    </m:e>
                  </m:d>
                </m:num>
                <m:den>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[-βG(x){ 1+α-2αG(x)}]-</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e>
                  </m:func>
                </m:den>
              </m:f>
            </m:e>
          </m:d>
        </m:oMath>
      </m:oMathPara>
    </w:p>
    <w:p w14:paraId="5F32E599" w14:textId="15B99033" w:rsidR="00EA5007" w:rsidRPr="00237D1D" w:rsidRDefault="00FF05A5" w:rsidP="00237D1D">
      <w:pPr>
        <w:rPr>
          <w:rFonts w:cstheme="minorHAnsi"/>
          <w:sz w:val="24"/>
          <w:szCs w:val="24"/>
        </w:rPr>
      </w:pPr>
      <m:oMath>
        <m:r>
          <w:rPr>
            <w:rFonts w:ascii="Cambria Math" w:hAnsi="Cambria Math" w:cstheme="minorHAnsi"/>
            <w:sz w:val="24"/>
            <w:szCs w:val="24"/>
          </w:rPr>
          <m:t>x</m:t>
        </m:r>
        <m:r>
          <m:rPr>
            <m:scr m:val="fraktur"/>
          </m:rPr>
          <w:rPr>
            <w:rFonts w:ascii="Cambria Math" w:hAnsi="Cambria Math" w:cstheme="minorHAnsi"/>
            <w:sz w:val="24"/>
            <w:szCs w:val="24"/>
          </w:rPr>
          <m:t>∈R</m:t>
        </m:r>
      </m:oMath>
      <w:r>
        <w:rPr>
          <w:rFonts w:cstheme="minorHAnsi"/>
          <w:sz w:val="24"/>
          <w:szCs w:val="24"/>
        </w:rPr>
        <w:t xml:space="preserve"> </w:t>
      </w:r>
      <w:r w:rsidR="00EF79BA" w:rsidRPr="00237D1D">
        <w:rPr>
          <w:rFonts w:cstheme="minorHAnsi"/>
          <w:sz w:val="24"/>
          <w:szCs w:val="24"/>
        </w:rPr>
        <w:t>with the boundary condition</w:t>
      </w:r>
    </w:p>
    <w:p w14:paraId="43A65191" w14:textId="166093B0" w:rsidR="00EF79BA" w:rsidRPr="00237D1D" w:rsidRDefault="005F1223" w:rsidP="00237D1D">
      <w:pPr>
        <w:rPr>
          <w:rFonts w:cstheme="minorHAnsi"/>
          <w:i/>
          <w:iCs/>
          <w:sz w:val="24"/>
          <w:szCs w:val="24"/>
        </w:rPr>
      </w:pPr>
      <m:oMathPara>
        <m:oMath>
          <m:func>
            <m:funcPr>
              <m:ctrlPr>
                <w:rPr>
                  <w:rFonts w:ascii="Cambria Math" w:hAnsi="Cambria Math" w:cstheme="minorHAnsi"/>
                  <w:iCs/>
                  <w:sz w:val="24"/>
                  <w:szCs w:val="24"/>
                </w:rPr>
              </m:ctrlPr>
            </m:funcPr>
            <m:fName>
              <m:limLow>
                <m:limLowPr>
                  <m:ctrlPr>
                    <w:rPr>
                      <w:rFonts w:ascii="Cambria Math" w:hAnsi="Cambria Math" w:cstheme="minorHAnsi"/>
                      <w:iCs/>
                      <w:sz w:val="24"/>
                      <w:szCs w:val="24"/>
                    </w:rPr>
                  </m:ctrlPr>
                </m:limLowPr>
                <m:e>
                  <m:r>
                    <m:rPr>
                      <m:sty m:val="p"/>
                    </m:rPr>
                    <w:rPr>
                      <w:rFonts w:ascii="Cambria Math" w:hAnsi="Cambria Math" w:cstheme="minorHAnsi"/>
                      <w:sz w:val="24"/>
                      <w:szCs w:val="24"/>
                    </w:rPr>
                    <m:t>lim</m:t>
                  </m:r>
                </m:e>
                <m:lim>
                  <m:r>
                    <w:rPr>
                      <w:rFonts w:ascii="Cambria Math" w:hAnsi="Cambria Math" w:cstheme="minorHAnsi"/>
                      <w:sz w:val="24"/>
                      <w:szCs w:val="24"/>
                    </w:rPr>
                    <m:t>x→-∞</m:t>
                  </m:r>
                </m:lim>
              </m:limLow>
            </m:fName>
            <m:e>
              <m:sSup>
                <m:sSupPr>
                  <m:ctrlPr>
                    <w:rPr>
                      <w:rFonts w:ascii="Cambria Math" w:hAnsi="Cambria Math" w:cstheme="minorHAnsi"/>
                      <w:i/>
                      <w:iCs/>
                      <w:sz w:val="24"/>
                      <w:szCs w:val="24"/>
                    </w:rPr>
                  </m:ctrlPr>
                </m:sSupPr>
                <m:e>
                  <m:r>
                    <w:rPr>
                      <w:rFonts w:ascii="Cambria Math" w:hAnsi="Cambria Math" w:cstheme="minorHAnsi"/>
                      <w:sz w:val="24"/>
                      <w:szCs w:val="24"/>
                    </w:rPr>
                    <m:t>h</m:t>
                  </m:r>
                </m:e>
                <m:sup>
                  <m:r>
                    <m:rPr>
                      <m:sty m:val="p"/>
                    </m:rPr>
                    <w:rPr>
                      <w:rFonts w:ascii="Cambria Math" w:hAnsi="Cambria Math" w:cstheme="minorHAnsi"/>
                      <w:sz w:val="24"/>
                      <w:szCs w:val="24"/>
                    </w:rPr>
                    <m:t>PT-G</m:t>
                  </m:r>
                </m:sup>
              </m:sSup>
              <m:r>
                <w:rPr>
                  <w:rFonts w:ascii="Cambria Math" w:hAnsi="Cambria Math" w:cstheme="minorHAnsi"/>
                  <w:sz w:val="24"/>
                  <w:szCs w:val="24"/>
                </w:rPr>
                <m:t>(x)=</m:t>
              </m:r>
              <m:f>
                <m:fPr>
                  <m:ctrlPr>
                    <w:rPr>
                      <w:rFonts w:ascii="Cambria Math" w:hAnsi="Cambria Math" w:cstheme="minorHAnsi"/>
                      <w:i/>
                      <w:sz w:val="24"/>
                      <w:szCs w:val="24"/>
                    </w:rPr>
                  </m:ctrlPr>
                </m:fPr>
                <m:num>
                  <m:r>
                    <w:rPr>
                      <w:rFonts w:ascii="Cambria Math" w:hAnsi="Cambria Math" w:cstheme="minorHAnsi"/>
                      <w:sz w:val="24"/>
                      <w:szCs w:val="24"/>
                    </w:rPr>
                    <m:t>β(1+α)</m:t>
                  </m:r>
                </m:num>
                <m:den>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e>
          </m:func>
          <m:r>
            <w:rPr>
              <w:rFonts w:ascii="Cambria Math" w:hAnsi="Cambria Math" w:cstheme="minorHAnsi"/>
              <w:sz w:val="24"/>
              <w:szCs w:val="24"/>
            </w:rPr>
            <m:t xml:space="preserve"> </m:t>
          </m:r>
          <m:func>
            <m:funcPr>
              <m:ctrlPr>
                <w:rPr>
                  <w:rFonts w:ascii="Cambria Math" w:hAnsi="Cambria Math" w:cstheme="minorHAnsi"/>
                  <w:iCs/>
                  <w:sz w:val="24"/>
                  <w:szCs w:val="24"/>
                </w:rPr>
              </m:ctrlPr>
            </m:funcPr>
            <m:fName>
              <m:limLow>
                <m:limLowPr>
                  <m:ctrlPr>
                    <w:rPr>
                      <w:rFonts w:ascii="Cambria Math" w:hAnsi="Cambria Math" w:cstheme="minorHAnsi"/>
                      <w:iCs/>
                      <w:sz w:val="24"/>
                      <w:szCs w:val="24"/>
                    </w:rPr>
                  </m:ctrlPr>
                </m:limLowPr>
                <m:e>
                  <m:r>
                    <m:rPr>
                      <m:sty m:val="p"/>
                    </m:rPr>
                    <w:rPr>
                      <w:rFonts w:ascii="Cambria Math" w:hAnsi="Cambria Math" w:cstheme="minorHAnsi"/>
                      <w:sz w:val="24"/>
                      <w:szCs w:val="24"/>
                    </w:rPr>
                    <m:t>lim</m:t>
                  </m:r>
                </m:e>
                <m:lim>
                  <m:r>
                    <w:rPr>
                      <w:rFonts w:ascii="Cambria Math" w:hAnsi="Cambria Math" w:cstheme="minorHAnsi"/>
                      <w:sz w:val="24"/>
                      <w:szCs w:val="24"/>
                    </w:rPr>
                    <m:t>x→-∞</m:t>
                  </m:r>
                </m:lim>
              </m:limLow>
            </m:fName>
            <m:e>
              <m:r>
                <w:rPr>
                  <w:rFonts w:ascii="Cambria Math" w:hAnsi="Cambria Math" w:cstheme="minorHAnsi"/>
                  <w:sz w:val="24"/>
                  <w:szCs w:val="24"/>
                </w:rPr>
                <m:t>g(x)</m:t>
              </m:r>
            </m:e>
          </m:func>
          <m:r>
            <w:rPr>
              <w:rFonts w:ascii="Cambria Math" w:hAnsi="Cambria Math" w:cstheme="minorHAnsi"/>
              <w:sz w:val="24"/>
              <w:szCs w:val="24"/>
            </w:rPr>
            <m:t>.</m:t>
          </m:r>
        </m:oMath>
      </m:oMathPara>
    </w:p>
    <w:p w14:paraId="4322ACCD" w14:textId="77777777" w:rsidR="00DA58B4" w:rsidRPr="00DA58B4" w:rsidRDefault="00EF79BA" w:rsidP="00DA58B4">
      <w:pPr>
        <w:pStyle w:val="Heading3"/>
        <w:rPr>
          <w:b/>
          <w:bCs/>
        </w:rPr>
      </w:pPr>
      <w:r w:rsidRPr="00DA58B4">
        <w:rPr>
          <w:b/>
          <w:bCs/>
        </w:rPr>
        <w:lastRenderedPageBreak/>
        <w:t xml:space="preserve">Proof: </w:t>
      </w:r>
    </w:p>
    <w:p w14:paraId="0107E45F" w14:textId="4C99CB8D" w:rsidR="00EF79BA" w:rsidRPr="00237D1D" w:rsidRDefault="00EF79BA" w:rsidP="00237D1D">
      <w:pPr>
        <w:rPr>
          <w:rFonts w:cstheme="minorHAnsi"/>
          <w:sz w:val="24"/>
          <w:szCs w:val="24"/>
        </w:rPr>
      </w:pPr>
      <w:r w:rsidRPr="00237D1D">
        <w:rPr>
          <w:rFonts w:cstheme="minorHAnsi"/>
          <w:sz w:val="24"/>
          <w:szCs w:val="24"/>
        </w:rPr>
        <w:t>Is straightforward and hence omitted.</w:t>
      </w:r>
    </w:p>
    <w:p w14:paraId="338B209C" w14:textId="77777777" w:rsidR="00EF79BA" w:rsidRPr="00237D1D" w:rsidRDefault="00EF79BA" w:rsidP="00DA58B4">
      <w:pPr>
        <w:pStyle w:val="Heading2"/>
      </w:pPr>
      <w:r w:rsidRPr="00237D1D">
        <w:t>3.3 Characterization in terms of the reverse hazard function</w:t>
      </w:r>
    </w:p>
    <w:p w14:paraId="7B6EC1D2" w14:textId="0752DF92" w:rsidR="00EF79BA" w:rsidRPr="00237D1D" w:rsidRDefault="00EF79BA" w:rsidP="00237D1D">
      <w:pPr>
        <w:rPr>
          <w:rFonts w:cstheme="minorHAnsi"/>
          <w:sz w:val="24"/>
          <w:szCs w:val="24"/>
        </w:rPr>
      </w:pPr>
      <w:r w:rsidRPr="00237D1D">
        <w:rPr>
          <w:rFonts w:cstheme="minorHAnsi"/>
          <w:sz w:val="24"/>
          <w:szCs w:val="24"/>
        </w:rPr>
        <w:t xml:space="preserve">The reverse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oMath>
      <w:r w:rsidRPr="00237D1D">
        <w:rPr>
          <w:rFonts w:cstheme="minorHAnsi"/>
          <w:sz w:val="24"/>
          <w:szCs w:val="24"/>
        </w:rPr>
        <w:t xml:space="preserve">, of a twice differentiable distribution function, </w:t>
      </w:r>
      <m:oMath>
        <m:r>
          <w:rPr>
            <w:rFonts w:ascii="Cambria Math" w:hAnsi="Cambria Math" w:cstheme="minorHAnsi"/>
            <w:sz w:val="24"/>
            <w:szCs w:val="24"/>
          </w:rPr>
          <m:t>F</m:t>
        </m:r>
      </m:oMath>
      <w:r w:rsidRPr="00237D1D">
        <w:rPr>
          <w:rFonts w:cstheme="minorHAnsi"/>
          <w:sz w:val="24"/>
          <w:szCs w:val="24"/>
        </w:rPr>
        <w:t>, is defined as</w:t>
      </w:r>
    </w:p>
    <w:p w14:paraId="7703D365" w14:textId="449FCF9E" w:rsidR="00EF79BA" w:rsidRPr="00237D1D" w:rsidRDefault="005F1223" w:rsidP="00237D1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den>
          </m:f>
          <m:r>
            <w:rPr>
              <w:rFonts w:ascii="Cambria Math" w:hAnsi="Cambria Math" w:cstheme="minorHAnsi"/>
              <w:sz w:val="24"/>
              <w:szCs w:val="24"/>
            </w:rPr>
            <m:t>, x∈</m:t>
          </m:r>
          <m:r>
            <m:rPr>
              <m:sty m:val="p"/>
            </m:rPr>
            <w:rPr>
              <w:rFonts w:ascii="Cambria Math" w:hAnsi="Cambria Math" w:cstheme="minorHAnsi"/>
              <w:sz w:val="24"/>
              <w:szCs w:val="24"/>
            </w:rPr>
            <m:t xml:space="preserve">support </m:t>
          </m:r>
          <m:r>
            <m:rPr>
              <m:sty m:val="p"/>
            </m:rPr>
            <w:rPr>
              <w:rFonts w:ascii="Cambria Math" w:hAnsi="Cambria Math" w:cstheme="minorHAnsi"/>
              <w:sz w:val="24"/>
              <w:szCs w:val="24"/>
            </w:rPr>
            <m:t>of</m:t>
          </m:r>
          <m:r>
            <w:rPr>
              <w:rFonts w:ascii="Cambria Math" w:hAnsi="Cambria Math" w:cstheme="minorHAnsi"/>
              <w:sz w:val="24"/>
              <w:szCs w:val="24"/>
            </w:rPr>
            <m:t xml:space="preserve"> F.</m:t>
          </m:r>
        </m:oMath>
      </m:oMathPara>
    </w:p>
    <w:p w14:paraId="53FBBF59" w14:textId="77777777" w:rsidR="00EF79BA" w:rsidRPr="00237D1D" w:rsidRDefault="00EF79BA" w:rsidP="00237D1D">
      <w:pPr>
        <w:rPr>
          <w:rFonts w:cstheme="minorHAnsi"/>
          <w:sz w:val="24"/>
          <w:szCs w:val="24"/>
        </w:rPr>
      </w:pPr>
      <w:r w:rsidRPr="00237D1D">
        <w:rPr>
          <w:rFonts w:cstheme="minorHAnsi"/>
          <w:sz w:val="24"/>
          <w:szCs w:val="24"/>
        </w:rPr>
        <w:t>In this subsection we present a characterization of the PT-G distribution in terms of the reverse hazard function.</w:t>
      </w:r>
    </w:p>
    <w:p w14:paraId="6592FBF4" w14:textId="77777777" w:rsidR="008755C3" w:rsidRPr="008755C3" w:rsidRDefault="00EF79BA" w:rsidP="008755C3">
      <w:pPr>
        <w:pStyle w:val="Heading3"/>
        <w:rPr>
          <w:b/>
          <w:bCs/>
        </w:rPr>
      </w:pPr>
      <w:r w:rsidRPr="008755C3">
        <w:rPr>
          <w:b/>
          <w:bCs/>
        </w:rPr>
        <w:t xml:space="preserve">Proposition 3.3.1: </w:t>
      </w:r>
    </w:p>
    <w:p w14:paraId="45014B43" w14:textId="4C5B0816" w:rsidR="00EF79BA" w:rsidRPr="00237D1D" w:rsidRDefault="00EF79BA" w:rsidP="00237D1D">
      <w:pPr>
        <w:rPr>
          <w:rFonts w:cstheme="minorHAnsi"/>
          <w:sz w:val="24"/>
          <w:szCs w:val="24"/>
        </w:rPr>
      </w:pPr>
      <w:r w:rsidRPr="00237D1D">
        <w:rPr>
          <w:rFonts w:cstheme="minorHAnsi"/>
          <w:sz w:val="24"/>
          <w:szCs w:val="24"/>
        </w:rPr>
        <w:t>Let</w:t>
      </w:r>
      <w:r w:rsidR="008755C3">
        <w:rPr>
          <w:rFonts w:cstheme="minorHAnsi"/>
          <w:sz w:val="24"/>
          <w:szCs w:val="24"/>
        </w:rPr>
        <w:t xml:space="preserve"> </w:t>
      </w:r>
      <m:oMath>
        <m:r>
          <w:rPr>
            <w:rFonts w:ascii="Cambria Math" w:hAnsi="Cambria Math" w:cstheme="minorHAnsi"/>
            <w:sz w:val="24"/>
            <w:szCs w:val="24"/>
          </w:rPr>
          <m:t xml:space="preserve">X : </m:t>
        </m:r>
        <m:r>
          <m:rPr>
            <m:sty m:val="p"/>
          </m:rPr>
          <w:rPr>
            <w:rFonts w:ascii="Cambria Math" w:hAnsi="Cambria Math" w:cstheme="minorHAnsi"/>
            <w:sz w:val="24"/>
            <w:szCs w:val="24"/>
          </w:rPr>
          <m:t>Ω</m:t>
        </m:r>
        <m:r>
          <m:rPr>
            <m:scr m:val="fraktur"/>
          </m:rPr>
          <w:rPr>
            <w:rFonts w:ascii="Cambria Math" w:hAnsi="Cambria Math" w:cstheme="minorHAnsi"/>
            <w:sz w:val="24"/>
            <w:szCs w:val="24"/>
          </w:rPr>
          <m:t>→R</m:t>
        </m:r>
      </m:oMath>
      <w:r w:rsidRPr="00237D1D">
        <w:rPr>
          <w:rFonts w:cstheme="minorHAnsi"/>
          <w:sz w:val="24"/>
          <w:szCs w:val="24"/>
        </w:rPr>
        <w:t xml:space="preserve"> be a continuous random variable. The random variable </w:t>
      </w:r>
      <m:oMath>
        <m:r>
          <w:rPr>
            <w:rFonts w:ascii="Cambria Math" w:hAnsi="Cambria Math" w:cstheme="minorHAnsi"/>
            <w:sz w:val="24"/>
            <w:szCs w:val="24"/>
          </w:rPr>
          <m:t>X</m:t>
        </m:r>
      </m:oMath>
      <w:r w:rsidRPr="00237D1D">
        <w:rPr>
          <w:rFonts w:cstheme="minorHAnsi"/>
          <w:i/>
          <w:iCs/>
          <w:sz w:val="24"/>
          <w:szCs w:val="24"/>
        </w:rPr>
        <w:t xml:space="preserve"> </w:t>
      </w:r>
      <w:r w:rsidRPr="00237D1D">
        <w:rPr>
          <w:rFonts w:cstheme="minorHAnsi"/>
          <w:sz w:val="24"/>
          <w:szCs w:val="24"/>
        </w:rPr>
        <w:t>has density (5) if and</w:t>
      </w:r>
      <w:r w:rsidR="003C7781">
        <w:rPr>
          <w:rFonts w:cstheme="minorHAnsi"/>
          <w:sz w:val="24"/>
          <w:szCs w:val="24"/>
        </w:rPr>
        <w:t xml:space="preserve"> </w:t>
      </w:r>
      <w:r w:rsidRPr="00237D1D">
        <w:rPr>
          <w:rFonts w:cstheme="minorHAnsi"/>
          <w:sz w:val="24"/>
          <w:szCs w:val="24"/>
        </w:rPr>
        <w:t xml:space="preserve">only if its reverse hazard function </w:t>
      </w:r>
      <m:oMath>
        <m:sSup>
          <m:sSupPr>
            <m:ctrlPr>
              <w:rPr>
                <w:rFonts w:ascii="Cambria Math" w:hAnsi="Cambria Math" w:cstheme="minorHAnsi"/>
                <w:i/>
                <w:iCs/>
                <w:sz w:val="24"/>
                <w:szCs w:val="24"/>
              </w:rPr>
            </m:ctrlPr>
          </m:sSupPr>
          <m:e>
            <m:r>
              <w:rPr>
                <w:rFonts w:ascii="Cambria Math" w:hAnsi="Cambria Math" w:cstheme="minorHAnsi"/>
                <w:sz w:val="24"/>
                <w:szCs w:val="24"/>
              </w:rPr>
              <m:t>r</m:t>
            </m:r>
          </m:e>
          <m:sup>
            <m:r>
              <m:rPr>
                <m:sty m:val="p"/>
              </m:rPr>
              <w:rPr>
                <w:rFonts w:ascii="Cambria Math" w:hAnsi="Cambria Math" w:cstheme="minorHAnsi"/>
                <w:sz w:val="24"/>
                <w:szCs w:val="24"/>
              </w:rPr>
              <m:t>PT-G</m:t>
            </m:r>
          </m:sup>
        </m:sSup>
        <m:r>
          <w:rPr>
            <w:rFonts w:ascii="Cambria Math" w:hAnsi="Cambria Math" w:cstheme="minorHAnsi"/>
            <w:sz w:val="24"/>
            <w:szCs w:val="24"/>
          </w:rPr>
          <m:t>(x)</m:t>
        </m:r>
      </m:oMath>
      <w:r w:rsidRPr="00237D1D">
        <w:rPr>
          <w:rFonts w:cstheme="minorHAnsi"/>
          <w:sz w:val="24"/>
          <w:szCs w:val="24"/>
        </w:rPr>
        <w:t xml:space="preserve"> satisfies differential equation</w:t>
      </w:r>
    </w:p>
    <w:p w14:paraId="02F7F4AF" w14:textId="55AC77DA" w:rsidR="00012B0D" w:rsidRDefault="005F1223" w:rsidP="00237D1D">
      <w:pPr>
        <w:rPr>
          <w:rFonts w:cstheme="minorHAnsi"/>
          <w:i/>
          <w:iCs/>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r</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-βg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sSup>
            <m:sSupPr>
              <m:ctrlPr>
                <w:rPr>
                  <w:rFonts w:ascii="Cambria Math" w:hAnsi="Cambria Math" w:cstheme="minorHAnsi"/>
                  <w:i/>
                  <w:iCs/>
                  <w:sz w:val="24"/>
                  <w:szCs w:val="24"/>
                </w:rPr>
              </m:ctrlPr>
            </m:sSupPr>
            <m:e>
              <m:r>
                <w:rPr>
                  <w:rFonts w:ascii="Cambria Math" w:hAnsi="Cambria Math" w:cstheme="minorHAnsi"/>
                  <w:sz w:val="24"/>
                  <w:szCs w:val="24"/>
                </w:rPr>
                <m:t>r</m:t>
              </m:r>
            </m:e>
            <m:sup>
              <m:r>
                <m:rPr>
                  <m:sty m:val="p"/>
                </m:rPr>
                <w:rPr>
                  <w:rFonts w:ascii="Cambria Math" w:hAnsi="Cambria Math" w:cstheme="minorHAnsi"/>
                  <w:sz w:val="24"/>
                  <w:szCs w:val="24"/>
                  <w:vertAlign w:val="superscript"/>
                </w:rPr>
                <m:t>PT-G</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=β</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-βG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1+α-2αG</m:t>
                      </m:r>
                      <m:d>
                        <m:dPr>
                          <m:ctrlPr>
                            <w:rPr>
                              <w:rFonts w:ascii="Cambria Math" w:hAnsi="Cambria Math" w:cstheme="minorHAnsi"/>
                              <w:i/>
                              <w:sz w:val="24"/>
                              <w:szCs w:val="24"/>
                            </w:rPr>
                          </m:ctrlPr>
                        </m:dPr>
                        <m:e>
                          <m:r>
                            <w:rPr>
                              <w:rFonts w:ascii="Cambria Math" w:hAnsi="Cambria Math" w:cstheme="minorHAnsi"/>
                              <w:sz w:val="24"/>
                              <w:szCs w:val="24"/>
                            </w:rPr>
                            <m:t>x</m:t>
                          </m:r>
                        </m:e>
                      </m:d>
                    </m:e>
                  </m:d>
                </m:e>
              </m:d>
            </m:e>
          </m:func>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x</m:t>
                      </m:r>
                    </m:e>
                  </m:d>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 1+α-2αG</m:t>
                      </m:r>
                      <m:d>
                        <m:dPr>
                          <m:ctrlPr>
                            <w:rPr>
                              <w:rFonts w:ascii="Cambria Math" w:hAnsi="Cambria Math" w:cstheme="minorHAnsi"/>
                              <w:i/>
                              <w:sz w:val="24"/>
                              <w:szCs w:val="24"/>
                            </w:rPr>
                          </m:ctrlPr>
                        </m:dPr>
                        <m:e>
                          <m:r>
                            <w:rPr>
                              <w:rFonts w:ascii="Cambria Math" w:hAnsi="Cambria Math" w:cstheme="minorHAnsi"/>
                              <w:sz w:val="24"/>
                              <w:szCs w:val="24"/>
                            </w:rPr>
                            <m:t>x</m:t>
                          </m:r>
                        </m:e>
                      </m:d>
                    </m:e>
                  </m:d>
                </m:num>
                <m:den>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[-βG(x){ 1+α-2αG(x)}]-</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e>
                  </m:func>
                </m:den>
              </m:f>
            </m:e>
          </m:d>
        </m:oMath>
      </m:oMathPara>
    </w:p>
    <w:p w14:paraId="375FCBFD" w14:textId="7FDCD10B" w:rsidR="009744C6" w:rsidRPr="00237D1D" w:rsidRDefault="009744C6" w:rsidP="009744C6">
      <w:pPr>
        <w:rPr>
          <w:rFonts w:cstheme="minorHAnsi"/>
          <w:i/>
          <w:iCs/>
          <w:sz w:val="24"/>
          <w:szCs w:val="24"/>
        </w:rPr>
      </w:pPr>
      <m:oMath>
        <m:r>
          <w:rPr>
            <w:rFonts w:ascii="Cambria Math" w:hAnsi="Cambria Math" w:cstheme="minorHAnsi"/>
            <w:sz w:val="24"/>
            <w:szCs w:val="24"/>
          </w:rPr>
          <m:t>x</m:t>
        </m:r>
        <m:r>
          <m:rPr>
            <m:scr m:val="fraktur"/>
          </m:rPr>
          <w:rPr>
            <w:rFonts w:ascii="Cambria Math" w:hAnsi="Cambria Math" w:cstheme="minorHAnsi"/>
            <w:sz w:val="24"/>
            <w:szCs w:val="24"/>
          </w:rPr>
          <m:t>∈R</m:t>
        </m:r>
      </m:oMath>
      <w:r>
        <w:rPr>
          <w:rFonts w:cstheme="minorHAnsi"/>
          <w:sz w:val="24"/>
          <w:szCs w:val="24"/>
        </w:rPr>
        <w:t xml:space="preserve"> </w:t>
      </w:r>
      <w:r w:rsidR="00EF79BA" w:rsidRPr="00237D1D">
        <w:rPr>
          <w:rFonts w:cstheme="minorHAnsi"/>
          <w:sz w:val="24"/>
          <w:szCs w:val="24"/>
        </w:rPr>
        <w:t>with the boundary condition</w:t>
      </w:r>
      <w:r>
        <w:rPr>
          <w:rFonts w:cstheme="minorHAnsi"/>
          <w:sz w:val="24"/>
          <w:szCs w:val="24"/>
        </w:rPr>
        <w:t xml:space="preserve"> </w:t>
      </w:r>
      <m:oMath>
        <m:func>
          <m:funcPr>
            <m:ctrlPr>
              <w:rPr>
                <w:rFonts w:ascii="Cambria Math" w:hAnsi="Cambria Math" w:cstheme="minorHAnsi"/>
                <w:iCs/>
                <w:sz w:val="24"/>
                <w:szCs w:val="24"/>
              </w:rPr>
            </m:ctrlPr>
          </m:funcPr>
          <m:fName>
            <m:limLow>
              <m:limLowPr>
                <m:ctrlPr>
                  <w:rPr>
                    <w:rFonts w:ascii="Cambria Math" w:hAnsi="Cambria Math" w:cstheme="minorHAnsi"/>
                    <w:iCs/>
                    <w:sz w:val="24"/>
                    <w:szCs w:val="24"/>
                  </w:rPr>
                </m:ctrlPr>
              </m:limLowPr>
              <m:e>
                <m:r>
                  <m:rPr>
                    <m:sty m:val="p"/>
                  </m:rPr>
                  <w:rPr>
                    <w:rFonts w:ascii="Cambria Math" w:hAnsi="Cambria Math" w:cstheme="minorHAnsi"/>
                    <w:sz w:val="24"/>
                    <w:szCs w:val="24"/>
                  </w:rPr>
                  <m:t>lim</m:t>
                </m:r>
              </m:e>
              <m:lim>
                <m:r>
                  <w:rPr>
                    <w:rFonts w:ascii="Cambria Math" w:hAnsi="Cambria Math" w:cstheme="minorHAnsi"/>
                    <w:sz w:val="24"/>
                    <w:szCs w:val="24"/>
                  </w:rPr>
                  <m:t>x→∞</m:t>
                </m:r>
              </m:lim>
            </m:limLow>
          </m:fName>
          <m:e>
            <m:sSup>
              <m:sSupPr>
                <m:ctrlPr>
                  <w:rPr>
                    <w:rFonts w:ascii="Cambria Math" w:hAnsi="Cambria Math" w:cstheme="minorHAnsi"/>
                    <w:i/>
                    <w:iCs/>
                    <w:sz w:val="24"/>
                    <w:szCs w:val="24"/>
                  </w:rPr>
                </m:ctrlPr>
              </m:sSupPr>
              <m:e>
                <m:r>
                  <w:rPr>
                    <w:rFonts w:ascii="Cambria Math" w:hAnsi="Cambria Math" w:cstheme="minorHAnsi"/>
                    <w:sz w:val="24"/>
                    <w:szCs w:val="24"/>
                  </w:rPr>
                  <m:t>r</m:t>
                </m:r>
              </m:e>
              <m:sup>
                <m:r>
                  <m:rPr>
                    <m:sty m:val="p"/>
                  </m:rPr>
                  <w:rPr>
                    <w:rFonts w:ascii="Cambria Math" w:hAnsi="Cambria Math" w:cstheme="minorHAnsi"/>
                    <w:sz w:val="24"/>
                    <w:szCs w:val="24"/>
                  </w:rPr>
                  <m:t>PT-G</m:t>
                </m:r>
              </m:sup>
            </m:sSup>
            <m:r>
              <w:rPr>
                <w:rFonts w:ascii="Cambria Math" w:hAnsi="Cambria Math" w:cstheme="minorHAnsi"/>
                <w:sz w:val="24"/>
                <w:szCs w:val="24"/>
              </w:rPr>
              <m:t>(x)=</m:t>
            </m:r>
            <m:f>
              <m:fPr>
                <m:ctrlPr>
                  <w:rPr>
                    <w:rFonts w:ascii="Cambria Math" w:hAnsi="Cambria Math" w:cstheme="minorHAnsi"/>
                    <w:i/>
                    <w:sz w:val="24"/>
                    <w:szCs w:val="24"/>
                  </w:rPr>
                </m:ctrlPr>
              </m:fPr>
              <m:num>
                <m:r>
                  <w:rPr>
                    <w:rFonts w:ascii="Cambria Math" w:hAnsi="Cambria Math" w:cstheme="minorHAnsi"/>
                    <w:sz w:val="24"/>
                    <w:szCs w:val="24"/>
                  </w:rPr>
                  <m:t>β(1+α)</m:t>
                </m:r>
              </m:num>
              <m:den>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den>
            </m:f>
          </m:e>
        </m:func>
        <m:r>
          <w:rPr>
            <w:rFonts w:ascii="Cambria Math" w:hAnsi="Cambria Math" w:cstheme="minorHAnsi"/>
            <w:sz w:val="24"/>
            <w:szCs w:val="24"/>
          </w:rPr>
          <m:t xml:space="preserve"> </m:t>
        </m:r>
        <m:func>
          <m:funcPr>
            <m:ctrlPr>
              <w:rPr>
                <w:rFonts w:ascii="Cambria Math" w:hAnsi="Cambria Math" w:cstheme="minorHAnsi"/>
                <w:iCs/>
                <w:sz w:val="24"/>
                <w:szCs w:val="24"/>
              </w:rPr>
            </m:ctrlPr>
          </m:funcPr>
          <m:fName>
            <m:limLow>
              <m:limLowPr>
                <m:ctrlPr>
                  <w:rPr>
                    <w:rFonts w:ascii="Cambria Math" w:hAnsi="Cambria Math" w:cstheme="minorHAnsi"/>
                    <w:iCs/>
                    <w:sz w:val="24"/>
                    <w:szCs w:val="24"/>
                  </w:rPr>
                </m:ctrlPr>
              </m:limLowPr>
              <m:e>
                <m:r>
                  <m:rPr>
                    <m:sty m:val="p"/>
                  </m:rPr>
                  <w:rPr>
                    <w:rFonts w:ascii="Cambria Math" w:hAnsi="Cambria Math" w:cstheme="minorHAnsi"/>
                    <w:sz w:val="24"/>
                    <w:szCs w:val="24"/>
                  </w:rPr>
                  <m:t>lim</m:t>
                </m:r>
              </m:e>
              <m:lim>
                <m:r>
                  <w:rPr>
                    <w:rFonts w:ascii="Cambria Math" w:hAnsi="Cambria Math" w:cstheme="minorHAnsi"/>
                    <w:sz w:val="24"/>
                    <w:szCs w:val="24"/>
                  </w:rPr>
                  <m:t>x→∞</m:t>
                </m:r>
              </m:lim>
            </m:limLow>
          </m:fName>
          <m:e>
            <m:r>
              <w:rPr>
                <w:rFonts w:ascii="Cambria Math" w:hAnsi="Cambria Math" w:cstheme="minorHAnsi"/>
                <w:sz w:val="24"/>
                <w:szCs w:val="24"/>
              </w:rPr>
              <m:t>g(x)</m:t>
            </m:r>
          </m:e>
        </m:func>
        <m:r>
          <w:rPr>
            <w:rFonts w:ascii="Cambria Math" w:hAnsi="Cambria Math" w:cstheme="minorHAnsi"/>
            <w:sz w:val="24"/>
            <w:szCs w:val="24"/>
          </w:rPr>
          <m:t>.</m:t>
        </m:r>
      </m:oMath>
    </w:p>
    <w:p w14:paraId="3383CFF8" w14:textId="77777777" w:rsidR="00EF79BA" w:rsidRPr="00237D1D" w:rsidRDefault="00EF79BA" w:rsidP="007027BF">
      <w:pPr>
        <w:pStyle w:val="Heading1"/>
      </w:pPr>
      <w:r w:rsidRPr="00237D1D">
        <w:t>4. Maximum Likelihood Estimation</w:t>
      </w:r>
    </w:p>
    <w:p w14:paraId="01163C98" w14:textId="44FB5B02" w:rsidR="00A11E09" w:rsidRPr="00237D1D" w:rsidRDefault="00EF79BA" w:rsidP="00237D1D">
      <w:pPr>
        <w:rPr>
          <w:rFonts w:cstheme="minorHAnsi"/>
          <w:sz w:val="24"/>
          <w:szCs w:val="24"/>
        </w:rPr>
      </w:pPr>
      <w:r w:rsidRPr="00237D1D">
        <w:rPr>
          <w:rFonts w:cstheme="minorHAnsi"/>
          <w:sz w:val="24"/>
          <w:szCs w:val="24"/>
        </w:rPr>
        <w:t>Let</w:t>
      </w:r>
      <w:r w:rsidR="007027BF">
        <w:rPr>
          <w:rFonts w:cstheme="minorHAnsi"/>
          <w:sz w:val="24"/>
          <w:szCs w:val="24"/>
        </w:rPr>
        <w:t xml:space="preserve"> </w:t>
      </w:r>
      <m:oMath>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r>
          <w:rPr>
            <w:rFonts w:ascii="Cambria Math" w:hAnsi="Cambria Math" w:cstheme="minorHAnsi"/>
            <w:sz w:val="24"/>
            <w:szCs w:val="24"/>
          </w:rPr>
          <m:t>)</m:t>
        </m:r>
      </m:oMath>
      <w:r w:rsidRPr="00237D1D">
        <w:rPr>
          <w:rFonts w:cstheme="minorHAnsi"/>
          <w:sz w:val="24"/>
          <w:szCs w:val="24"/>
        </w:rPr>
        <w:t xml:space="preserve"> be a random sample of size </w:t>
      </w:r>
      <m:oMath>
        <m:r>
          <w:rPr>
            <w:rFonts w:ascii="Cambria Math" w:hAnsi="Cambria Math" w:cstheme="minorHAnsi"/>
            <w:sz w:val="24"/>
            <w:szCs w:val="24"/>
          </w:rPr>
          <m:t>n</m:t>
        </m:r>
      </m:oMath>
      <w:r w:rsidRPr="00237D1D">
        <w:rPr>
          <w:rFonts w:cstheme="minorHAnsi"/>
          <w:i/>
          <w:iCs/>
          <w:sz w:val="24"/>
          <w:szCs w:val="24"/>
        </w:rPr>
        <w:t xml:space="preserve"> </w:t>
      </w:r>
      <w:r w:rsidRPr="00237D1D">
        <w:rPr>
          <w:rFonts w:cstheme="minorHAnsi"/>
          <w:sz w:val="24"/>
          <w:szCs w:val="24"/>
        </w:rPr>
        <w:t>from PT-G with parameter vector</w:t>
      </w:r>
      <w:r w:rsidR="00AD2E62">
        <w:rPr>
          <w:rFonts w:cstheme="minorHAnsi"/>
          <w:sz w:val="24"/>
          <w:szCs w:val="24"/>
        </w:rPr>
        <w:t xml:space="preserve"> </w:t>
      </w:r>
      <m:oMath>
        <m:r>
          <m:rPr>
            <m:sty m:val="bi"/>
          </m:rPr>
          <w:rPr>
            <w:rFonts w:ascii="Cambria Math" w:hAnsi="Cambria Math" w:cstheme="minorHAnsi"/>
            <w:sz w:val="24"/>
            <w:szCs w:val="24"/>
          </w:rPr>
          <m:t>ρ</m:t>
        </m:r>
        <m:r>
          <w:rPr>
            <w:rFonts w:ascii="Cambria Math" w:hAnsi="Cambria Math" w:cstheme="minorHAnsi"/>
            <w:sz w:val="24"/>
            <w:szCs w:val="24"/>
          </w:rPr>
          <m:t>=(α,β,</m:t>
        </m:r>
        <m:r>
          <m:rPr>
            <m:sty m:val="bi"/>
          </m:rPr>
          <w:rPr>
            <w:rFonts w:ascii="Cambria Math" w:hAnsi="Cambria Math" w:cstheme="minorHAnsi"/>
            <w:sz w:val="24"/>
            <w:szCs w:val="24"/>
          </w:rPr>
          <m:t>η</m:t>
        </m:r>
        <m:r>
          <w:rPr>
            <w:rFonts w:ascii="Cambria Math" w:hAnsi="Cambria Math" w:cstheme="minorHAnsi"/>
            <w:sz w:val="24"/>
            <w:szCs w:val="24"/>
          </w:rPr>
          <m:t>)</m:t>
        </m:r>
      </m:oMath>
      <w:r w:rsidRPr="00237D1D">
        <w:rPr>
          <w:rFonts w:cstheme="minorHAnsi"/>
          <w:sz w:val="24"/>
          <w:szCs w:val="24"/>
        </w:rPr>
        <w:t>, where</w:t>
      </w:r>
      <w:r w:rsidR="00362FD1">
        <w:rPr>
          <w:rFonts w:cstheme="minorHAnsi"/>
          <w:sz w:val="24"/>
          <w:szCs w:val="24"/>
        </w:rPr>
        <w:t xml:space="preserve"> </w:t>
      </w:r>
      <m:oMath>
        <m:r>
          <m:rPr>
            <m:sty m:val="bi"/>
          </m:rPr>
          <w:rPr>
            <w:rFonts w:ascii="Cambria Math" w:hAnsi="Cambria Math" w:cstheme="minorHAnsi"/>
            <w:sz w:val="24"/>
            <w:szCs w:val="24"/>
          </w:rPr>
          <m:t>η</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2</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η</m:t>
            </m:r>
          </m:e>
          <m:sub>
            <m:r>
              <w:rPr>
                <w:rFonts w:ascii="Cambria Math" w:hAnsi="Cambria Math" w:cstheme="minorHAnsi"/>
                <w:sz w:val="24"/>
                <w:szCs w:val="24"/>
              </w:rPr>
              <m:t>q</m:t>
            </m:r>
          </m:sub>
        </m:sSub>
        <m:r>
          <w:rPr>
            <w:rFonts w:ascii="Cambria Math" w:hAnsi="Cambria Math" w:cstheme="minorHAnsi"/>
            <w:sz w:val="24"/>
            <w:szCs w:val="24"/>
          </w:rPr>
          <m:t>)</m:t>
        </m:r>
      </m:oMath>
      <w:r w:rsidRPr="00237D1D">
        <w:rPr>
          <w:rFonts w:cstheme="minorHAnsi"/>
          <w:sz w:val="24"/>
          <w:szCs w:val="24"/>
        </w:rPr>
        <w:t xml:space="preserve"> is the parameter vector of </w:t>
      </w:r>
      <m:oMath>
        <m:r>
          <w:rPr>
            <w:rFonts w:ascii="Cambria Math" w:hAnsi="Cambria Math" w:cstheme="minorHAnsi"/>
            <w:sz w:val="24"/>
            <w:szCs w:val="24"/>
          </w:rPr>
          <m:t>G</m:t>
        </m:r>
      </m:oMath>
      <w:r w:rsidRPr="00237D1D">
        <w:rPr>
          <w:rFonts w:cstheme="minorHAnsi"/>
          <w:sz w:val="24"/>
          <w:szCs w:val="24"/>
        </w:rPr>
        <w:t>. The log-likelihood function is written as</w:t>
      </w:r>
      <w:r w:rsidR="00871675">
        <w:rPr>
          <w:rFonts w:cstheme="minorHAnsi"/>
          <w:sz w:val="24"/>
          <w:szCs w:val="24"/>
        </w:rPr>
        <w:t xml:space="preserve"> </w:t>
      </w:r>
    </w:p>
    <w:p w14:paraId="7EC2F101" w14:textId="5D2D403C" w:rsidR="00EF79BA" w:rsidRPr="00237D1D" w:rsidRDefault="00724981" w:rsidP="00237D1D">
      <w:pPr>
        <w:rPr>
          <w:rFonts w:cstheme="minorHAnsi"/>
          <w:sz w:val="24"/>
          <w:szCs w:val="24"/>
        </w:rPr>
      </w:pPr>
      <m:oMathPara>
        <m:oMath>
          <m:r>
            <m:rPr>
              <m:scr m:val="script"/>
            </m:rPr>
            <w:rPr>
              <w:rFonts w:ascii="Cambria Math" w:hAnsi="Cambria Math" w:cstheme="minorHAnsi"/>
              <w:sz w:val="24"/>
              <w:szCs w:val="24"/>
            </w:rPr>
            <m:t>l=l</m:t>
          </m:r>
          <m:d>
            <m:dPr>
              <m:ctrlPr>
                <w:rPr>
                  <w:rFonts w:ascii="Cambria Math" w:hAnsi="Cambria Math" w:cstheme="minorHAnsi"/>
                  <w:i/>
                  <w:sz w:val="24"/>
                  <w:szCs w:val="24"/>
                </w:rPr>
              </m:ctrlPr>
            </m:dPr>
            <m:e>
              <m:r>
                <m:rPr>
                  <m:sty m:val="bi"/>
                </m:rPr>
                <w:rPr>
                  <w:rFonts w:ascii="Cambria Math" w:hAnsi="Cambria Math" w:cstheme="minorHAnsi"/>
                  <w:sz w:val="24"/>
                  <w:szCs w:val="24"/>
                </w:rPr>
                <m:t>ρ</m:t>
              </m:r>
            </m:e>
          </m:d>
          <m:r>
            <w:rPr>
              <w:rFonts w:ascii="Cambria Math" w:hAnsi="Cambria Math" w:cstheme="minorHAnsi"/>
              <w:sz w:val="24"/>
              <w:szCs w:val="24"/>
            </w:rPr>
            <m:t>=n</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r>
                <w:rPr>
                  <w:rFonts w:ascii="Cambria Math" w:hAnsi="Cambria Math" w:cstheme="minorHAnsi"/>
                  <w:sz w:val="24"/>
                  <w:szCs w:val="24"/>
                </w:rPr>
                <m:t>β-n</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r>
                    <w:rPr>
                      <w:rFonts w:ascii="Cambria Math" w:hAnsi="Cambria Math" w:cstheme="minorHAnsi"/>
                      <w:sz w:val="24"/>
                      <w:szCs w:val="24"/>
                    </w:rPr>
                    <m:t>)</m:t>
                  </m:r>
                </m:e>
              </m:func>
            </m:e>
          </m:func>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[g(</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r>
                    <m:rPr>
                      <m:sty m:val="bi"/>
                    </m:rPr>
                    <w:rPr>
                      <w:rFonts w:ascii="Cambria Math" w:hAnsi="Cambria Math" w:cstheme="minorHAnsi"/>
                      <w:sz w:val="24"/>
                      <w:szCs w:val="24"/>
                    </w:rPr>
                    <m:t>η</m:t>
                  </m:r>
                  <m:r>
                    <w:rPr>
                      <w:rFonts w:ascii="Cambria Math" w:hAnsi="Cambria Math" w:cstheme="minorHAnsi"/>
                      <w:sz w:val="24"/>
                      <w:szCs w:val="24"/>
                    </w:rPr>
                    <m:t>)]</m:t>
                  </m:r>
                </m:e>
              </m:func>
            </m:e>
          </m:nary>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[1+α-2αG(</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r>
                    <m:rPr>
                      <m:sty m:val="bi"/>
                    </m:rPr>
                    <w:rPr>
                      <w:rFonts w:ascii="Cambria Math" w:hAnsi="Cambria Math" w:cstheme="minorHAnsi"/>
                      <w:sz w:val="24"/>
                      <w:szCs w:val="24"/>
                    </w:rPr>
                    <m:t>η</m:t>
                  </m:r>
                  <m:r>
                    <w:rPr>
                      <w:rFonts w:ascii="Cambria Math" w:hAnsi="Cambria Math" w:cstheme="minorHAnsi"/>
                      <w:sz w:val="24"/>
                      <w:szCs w:val="24"/>
                    </w:rPr>
                    <m:t>)]-β</m:t>
                  </m:r>
                </m:e>
              </m:func>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w:rPr>
                  <w:rFonts w:ascii="Cambria Math" w:hAnsi="Cambria Math" w:cstheme="minorHAnsi"/>
                  <w:sz w:val="24"/>
                  <w:szCs w:val="24"/>
                </w:rPr>
                <m:t>G(</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r>
                <m:rPr>
                  <m:sty m:val="bi"/>
                </m:rPr>
                <w:rPr>
                  <w:rFonts w:ascii="Cambria Math" w:hAnsi="Cambria Math" w:cstheme="minorHAnsi"/>
                  <w:sz w:val="24"/>
                  <w:szCs w:val="24"/>
                </w:rPr>
                <m:t>η</m:t>
              </m:r>
              <m:r>
                <w:rPr>
                  <w:rFonts w:ascii="Cambria Math" w:hAnsi="Cambria Math" w:cstheme="minorHAnsi"/>
                  <w:sz w:val="24"/>
                  <w:szCs w:val="24"/>
                </w:rPr>
                <m:t>)[1+α-αG(</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r>
                <m:rPr>
                  <m:sty m:val="bi"/>
                </m:rPr>
                <w:rPr>
                  <w:rFonts w:ascii="Cambria Math" w:hAnsi="Cambria Math" w:cstheme="minorHAnsi"/>
                  <w:sz w:val="24"/>
                  <w:szCs w:val="24"/>
                </w:rPr>
                <m:t>η</m:t>
              </m:r>
              <m:r>
                <w:rPr>
                  <w:rFonts w:ascii="Cambria Math" w:hAnsi="Cambria Math" w:cstheme="minorHAnsi"/>
                  <w:sz w:val="24"/>
                  <w:szCs w:val="24"/>
                </w:rPr>
                <m:t>)]</m:t>
              </m:r>
            </m:e>
          </m:nary>
          <m:r>
            <w:rPr>
              <w:rFonts w:ascii="Cambria Math" w:hAnsi="Cambria Math" w:cstheme="minorHAnsi"/>
              <w:sz w:val="24"/>
              <w:szCs w:val="24"/>
            </w:rPr>
            <m:t>.</m:t>
          </m:r>
        </m:oMath>
      </m:oMathPara>
    </w:p>
    <w:p w14:paraId="6A6C5439" w14:textId="75D7B6F5" w:rsidR="00EF79BA" w:rsidRPr="00237D1D" w:rsidRDefault="006C3799" w:rsidP="00237D1D">
      <w:pPr>
        <w:rPr>
          <w:rFonts w:cstheme="minorHAnsi"/>
          <w:sz w:val="24"/>
          <w:szCs w:val="24"/>
        </w:rPr>
      </w:pPr>
      <w:r w:rsidRPr="00237D1D">
        <w:rPr>
          <w:rFonts w:cstheme="minorHAnsi"/>
          <w:sz w:val="24"/>
          <w:szCs w:val="24"/>
        </w:rPr>
        <w:t>This log</w:t>
      </w:r>
      <w:r w:rsidR="00EF79BA" w:rsidRPr="00237D1D">
        <w:rPr>
          <w:rFonts w:cstheme="minorHAnsi"/>
          <w:sz w:val="24"/>
          <w:szCs w:val="24"/>
        </w:rPr>
        <w:t>-likelihood</w:t>
      </w:r>
      <w:r w:rsidR="003E0A40">
        <w:rPr>
          <w:rFonts w:cstheme="minorHAnsi"/>
          <w:sz w:val="24"/>
          <w:szCs w:val="24"/>
        </w:rPr>
        <w:t xml:space="preserve"> </w:t>
      </w:r>
      <w:r w:rsidR="00EF79BA" w:rsidRPr="00237D1D">
        <w:rPr>
          <w:rFonts w:cstheme="minorHAnsi"/>
          <w:sz w:val="24"/>
          <w:szCs w:val="24"/>
        </w:rPr>
        <w:t>function</w:t>
      </w:r>
      <w:r w:rsidR="003E0A40">
        <w:rPr>
          <w:rFonts w:cstheme="minorHAnsi"/>
          <w:sz w:val="24"/>
          <w:szCs w:val="24"/>
        </w:rPr>
        <w:t xml:space="preserve"> </w:t>
      </w:r>
      <w:r w:rsidR="00EF79BA" w:rsidRPr="00237D1D">
        <w:rPr>
          <w:rFonts w:cstheme="minorHAnsi"/>
          <w:sz w:val="24"/>
          <w:szCs w:val="24"/>
        </w:rPr>
        <w:t>cannot</w:t>
      </w:r>
      <w:r w:rsidR="003E0A40">
        <w:rPr>
          <w:rFonts w:cstheme="minorHAnsi"/>
          <w:sz w:val="24"/>
          <w:szCs w:val="24"/>
        </w:rPr>
        <w:t xml:space="preserve"> </w:t>
      </w:r>
      <w:r w:rsidR="00EF79BA" w:rsidRPr="00237D1D">
        <w:rPr>
          <w:rFonts w:cstheme="minorHAnsi"/>
          <w:sz w:val="24"/>
          <w:szCs w:val="24"/>
        </w:rPr>
        <w:t>be</w:t>
      </w:r>
      <w:r w:rsidR="003E0A40">
        <w:rPr>
          <w:rFonts w:cstheme="minorHAnsi"/>
          <w:sz w:val="24"/>
          <w:szCs w:val="24"/>
        </w:rPr>
        <w:t xml:space="preserve"> </w:t>
      </w:r>
      <w:r w:rsidR="00EF79BA" w:rsidRPr="00237D1D">
        <w:rPr>
          <w:rFonts w:cstheme="minorHAnsi"/>
          <w:sz w:val="24"/>
          <w:szCs w:val="24"/>
        </w:rPr>
        <w:t>solved</w:t>
      </w:r>
      <w:r w:rsidR="003E0A40">
        <w:rPr>
          <w:rFonts w:cstheme="minorHAnsi"/>
          <w:sz w:val="24"/>
          <w:szCs w:val="24"/>
        </w:rPr>
        <w:t xml:space="preserve"> </w:t>
      </w:r>
      <w:r w:rsidR="00EF79BA" w:rsidRPr="00237D1D">
        <w:rPr>
          <w:rFonts w:cstheme="minorHAnsi"/>
          <w:sz w:val="24"/>
          <w:szCs w:val="24"/>
        </w:rPr>
        <w:t>analytically</w:t>
      </w:r>
      <w:r w:rsidR="003E0A40">
        <w:rPr>
          <w:rFonts w:cstheme="minorHAnsi"/>
          <w:sz w:val="24"/>
          <w:szCs w:val="24"/>
        </w:rPr>
        <w:t xml:space="preserve"> </w:t>
      </w:r>
      <w:r w:rsidR="00EF79BA" w:rsidRPr="00237D1D">
        <w:rPr>
          <w:rFonts w:cstheme="minorHAnsi"/>
          <w:sz w:val="24"/>
          <w:szCs w:val="24"/>
        </w:rPr>
        <w:t>because</w:t>
      </w:r>
      <w:r w:rsidR="003E0A40">
        <w:rPr>
          <w:rFonts w:cstheme="minorHAnsi"/>
          <w:sz w:val="24"/>
          <w:szCs w:val="24"/>
        </w:rPr>
        <w:t xml:space="preserve"> </w:t>
      </w:r>
      <w:r w:rsidR="00EF79BA" w:rsidRPr="00237D1D">
        <w:rPr>
          <w:rFonts w:cstheme="minorHAnsi"/>
          <w:sz w:val="24"/>
          <w:szCs w:val="24"/>
        </w:rPr>
        <w:t>of</w:t>
      </w:r>
      <w:r w:rsidR="003E0A40">
        <w:rPr>
          <w:rFonts w:cstheme="minorHAnsi"/>
          <w:sz w:val="24"/>
          <w:szCs w:val="24"/>
        </w:rPr>
        <w:t xml:space="preserve"> </w:t>
      </w:r>
      <w:r w:rsidR="00EF79BA" w:rsidRPr="00237D1D">
        <w:rPr>
          <w:rFonts w:cstheme="minorHAnsi"/>
          <w:sz w:val="24"/>
          <w:szCs w:val="24"/>
        </w:rPr>
        <w:t>its</w:t>
      </w:r>
      <w:r w:rsidR="003E0A40">
        <w:rPr>
          <w:rFonts w:cstheme="minorHAnsi"/>
          <w:sz w:val="24"/>
          <w:szCs w:val="24"/>
        </w:rPr>
        <w:t xml:space="preserve"> </w:t>
      </w:r>
      <w:r w:rsidR="00EF79BA" w:rsidRPr="00237D1D">
        <w:rPr>
          <w:rFonts w:cstheme="minorHAnsi"/>
          <w:sz w:val="24"/>
          <w:szCs w:val="24"/>
        </w:rPr>
        <w:t>complex</w:t>
      </w:r>
      <w:r w:rsidR="003E0A40">
        <w:rPr>
          <w:rFonts w:cstheme="minorHAnsi"/>
          <w:sz w:val="24"/>
          <w:szCs w:val="24"/>
        </w:rPr>
        <w:t xml:space="preserve"> </w:t>
      </w:r>
      <w:r w:rsidR="00EF79BA" w:rsidRPr="00237D1D">
        <w:rPr>
          <w:rFonts w:cstheme="minorHAnsi"/>
          <w:sz w:val="24"/>
          <w:szCs w:val="24"/>
        </w:rPr>
        <w:t>form</w:t>
      </w:r>
      <w:r w:rsidR="003E0A40">
        <w:rPr>
          <w:rFonts w:cstheme="minorHAnsi"/>
          <w:sz w:val="24"/>
          <w:szCs w:val="24"/>
        </w:rPr>
        <w:t xml:space="preserve"> </w:t>
      </w:r>
      <w:r w:rsidR="00EF79BA" w:rsidRPr="00237D1D">
        <w:rPr>
          <w:rFonts w:cstheme="minorHAnsi"/>
          <w:sz w:val="24"/>
          <w:szCs w:val="24"/>
        </w:rPr>
        <w:t>but</w:t>
      </w:r>
      <w:r w:rsidR="003E0A40">
        <w:rPr>
          <w:rFonts w:cstheme="minorHAnsi"/>
          <w:sz w:val="24"/>
          <w:szCs w:val="24"/>
        </w:rPr>
        <w:t xml:space="preserve"> </w:t>
      </w:r>
      <w:r w:rsidR="00EF79BA" w:rsidRPr="00237D1D">
        <w:rPr>
          <w:rFonts w:cstheme="minorHAnsi"/>
          <w:sz w:val="24"/>
          <w:szCs w:val="24"/>
        </w:rPr>
        <w:t>it</w:t>
      </w:r>
      <w:r w:rsidR="003E0A40">
        <w:rPr>
          <w:rFonts w:cstheme="minorHAnsi"/>
          <w:sz w:val="24"/>
          <w:szCs w:val="24"/>
        </w:rPr>
        <w:t xml:space="preserve"> </w:t>
      </w:r>
      <w:r w:rsidR="00EF79BA" w:rsidRPr="00237D1D">
        <w:rPr>
          <w:rFonts w:cstheme="minorHAnsi"/>
          <w:sz w:val="24"/>
          <w:szCs w:val="24"/>
        </w:rPr>
        <w:t>can</w:t>
      </w:r>
      <w:r w:rsidR="003E0A40">
        <w:rPr>
          <w:rFonts w:cstheme="minorHAnsi"/>
          <w:sz w:val="24"/>
          <w:szCs w:val="24"/>
        </w:rPr>
        <w:t xml:space="preserve"> </w:t>
      </w:r>
      <w:r w:rsidR="00EF79BA" w:rsidRPr="00237D1D">
        <w:rPr>
          <w:rFonts w:cstheme="minorHAnsi"/>
          <w:sz w:val="24"/>
          <w:szCs w:val="24"/>
        </w:rPr>
        <w:t>be</w:t>
      </w:r>
      <w:r w:rsidR="003E0A40">
        <w:rPr>
          <w:rFonts w:cstheme="minorHAnsi"/>
          <w:sz w:val="24"/>
          <w:szCs w:val="24"/>
        </w:rPr>
        <w:t xml:space="preserve"> </w:t>
      </w:r>
      <w:r w:rsidR="00EF79BA" w:rsidRPr="00237D1D">
        <w:rPr>
          <w:rFonts w:cstheme="minorHAnsi"/>
          <w:sz w:val="24"/>
          <w:szCs w:val="24"/>
        </w:rPr>
        <w:t>maximized numerically</w:t>
      </w:r>
      <w:r w:rsidR="003E0A40">
        <w:rPr>
          <w:rFonts w:cstheme="minorHAnsi"/>
          <w:sz w:val="24"/>
          <w:szCs w:val="24"/>
        </w:rPr>
        <w:t xml:space="preserve"> </w:t>
      </w:r>
      <w:r w:rsidR="00EF79BA" w:rsidRPr="00237D1D">
        <w:rPr>
          <w:rFonts w:cstheme="minorHAnsi"/>
          <w:sz w:val="24"/>
          <w:szCs w:val="24"/>
        </w:rPr>
        <w:t>by</w:t>
      </w:r>
      <w:r w:rsidR="003E0A40">
        <w:rPr>
          <w:rFonts w:cstheme="minorHAnsi"/>
          <w:sz w:val="24"/>
          <w:szCs w:val="24"/>
        </w:rPr>
        <w:t xml:space="preserve"> </w:t>
      </w:r>
      <w:r w:rsidR="00EF79BA" w:rsidRPr="00237D1D">
        <w:rPr>
          <w:rFonts w:cstheme="minorHAnsi"/>
          <w:sz w:val="24"/>
          <w:szCs w:val="24"/>
        </w:rPr>
        <w:t>employing</w:t>
      </w:r>
      <w:r w:rsidR="003E0A40">
        <w:rPr>
          <w:rFonts w:cstheme="minorHAnsi"/>
          <w:sz w:val="24"/>
          <w:szCs w:val="24"/>
        </w:rPr>
        <w:t xml:space="preserve"> </w:t>
      </w:r>
      <w:r w:rsidR="00EF79BA" w:rsidRPr="00237D1D">
        <w:rPr>
          <w:rFonts w:cstheme="minorHAnsi"/>
          <w:sz w:val="24"/>
          <w:szCs w:val="24"/>
        </w:rPr>
        <w:t>global</w:t>
      </w:r>
      <w:r w:rsidR="003E0A40">
        <w:rPr>
          <w:rFonts w:cstheme="minorHAnsi"/>
          <w:sz w:val="24"/>
          <w:szCs w:val="24"/>
        </w:rPr>
        <w:t xml:space="preserve"> </w:t>
      </w:r>
      <w:r w:rsidR="00EF79BA" w:rsidRPr="00237D1D">
        <w:rPr>
          <w:rFonts w:cstheme="minorHAnsi"/>
          <w:sz w:val="24"/>
          <w:szCs w:val="24"/>
        </w:rPr>
        <w:t>optimization</w:t>
      </w:r>
      <w:r w:rsidR="003E0A40">
        <w:rPr>
          <w:rFonts w:cstheme="minorHAnsi"/>
          <w:sz w:val="24"/>
          <w:szCs w:val="24"/>
        </w:rPr>
        <w:t xml:space="preserve"> </w:t>
      </w:r>
      <w:r w:rsidR="00EF79BA" w:rsidRPr="00237D1D">
        <w:rPr>
          <w:rFonts w:cstheme="minorHAnsi"/>
          <w:sz w:val="24"/>
          <w:szCs w:val="24"/>
        </w:rPr>
        <w:t>methods</w:t>
      </w:r>
      <w:r w:rsidR="003E0A40">
        <w:rPr>
          <w:rFonts w:cstheme="minorHAnsi"/>
          <w:sz w:val="24"/>
          <w:szCs w:val="24"/>
        </w:rPr>
        <w:t xml:space="preserve"> </w:t>
      </w:r>
      <w:r w:rsidR="00EF79BA" w:rsidRPr="00237D1D">
        <w:rPr>
          <w:rFonts w:cstheme="minorHAnsi"/>
          <w:sz w:val="24"/>
          <w:szCs w:val="24"/>
        </w:rPr>
        <w:t>available</w:t>
      </w:r>
      <w:r w:rsidR="003E0A40">
        <w:rPr>
          <w:rFonts w:cstheme="minorHAnsi"/>
          <w:sz w:val="24"/>
          <w:szCs w:val="24"/>
        </w:rPr>
        <w:t xml:space="preserve"> </w:t>
      </w:r>
      <w:r w:rsidR="00EF79BA" w:rsidRPr="00237D1D">
        <w:rPr>
          <w:rFonts w:cstheme="minorHAnsi"/>
          <w:sz w:val="24"/>
          <w:szCs w:val="24"/>
        </w:rPr>
        <w:t>with</w:t>
      </w:r>
      <w:r w:rsidR="003E0A40">
        <w:rPr>
          <w:rFonts w:cstheme="minorHAnsi"/>
          <w:sz w:val="24"/>
          <w:szCs w:val="24"/>
        </w:rPr>
        <w:t xml:space="preserve"> </w:t>
      </w:r>
      <w:r w:rsidR="00EF79BA" w:rsidRPr="00237D1D">
        <w:rPr>
          <w:rFonts w:cstheme="minorHAnsi"/>
          <w:sz w:val="24"/>
          <w:szCs w:val="24"/>
        </w:rPr>
        <w:t>the</w:t>
      </w:r>
      <w:r w:rsidR="003E0A40">
        <w:rPr>
          <w:rFonts w:cstheme="minorHAnsi"/>
          <w:sz w:val="24"/>
          <w:szCs w:val="24"/>
        </w:rPr>
        <w:t xml:space="preserve"> </w:t>
      </w:r>
      <w:r w:rsidR="00EF79BA" w:rsidRPr="00237D1D">
        <w:rPr>
          <w:rFonts w:cstheme="minorHAnsi"/>
          <w:sz w:val="24"/>
          <w:szCs w:val="24"/>
        </w:rPr>
        <w:t>software’s</w:t>
      </w:r>
      <w:r w:rsidR="003E0A40">
        <w:rPr>
          <w:rFonts w:cstheme="minorHAnsi"/>
          <w:sz w:val="24"/>
          <w:szCs w:val="24"/>
        </w:rPr>
        <w:t xml:space="preserve"> </w:t>
      </w:r>
      <w:r w:rsidR="00EF79BA" w:rsidRPr="00237D1D">
        <w:rPr>
          <w:rFonts w:cstheme="minorHAnsi"/>
          <w:sz w:val="24"/>
          <w:szCs w:val="24"/>
        </w:rPr>
        <w:t xml:space="preserve">R. </w:t>
      </w:r>
      <w:r w:rsidRPr="00237D1D">
        <w:rPr>
          <w:rFonts w:cstheme="minorHAnsi"/>
          <w:sz w:val="24"/>
          <w:szCs w:val="24"/>
        </w:rPr>
        <w:t>By taking</w:t>
      </w:r>
      <w:r w:rsidR="003E0A40">
        <w:rPr>
          <w:rFonts w:cstheme="minorHAnsi"/>
          <w:sz w:val="24"/>
          <w:szCs w:val="24"/>
        </w:rPr>
        <w:t xml:space="preserve"> </w:t>
      </w:r>
      <w:r w:rsidR="00EF79BA" w:rsidRPr="00237D1D">
        <w:rPr>
          <w:rFonts w:cstheme="minorHAnsi"/>
          <w:sz w:val="24"/>
          <w:szCs w:val="24"/>
        </w:rPr>
        <w:t>the partial</w:t>
      </w:r>
      <w:r>
        <w:rPr>
          <w:rFonts w:cstheme="minorHAnsi"/>
          <w:sz w:val="24"/>
          <w:szCs w:val="24"/>
        </w:rPr>
        <w:t xml:space="preserve"> </w:t>
      </w:r>
      <w:r w:rsidR="00EF79BA" w:rsidRPr="00237D1D">
        <w:rPr>
          <w:rFonts w:cstheme="minorHAnsi"/>
          <w:sz w:val="24"/>
          <w:szCs w:val="24"/>
        </w:rPr>
        <w:t>derivatives of the log-likelihood function with respect to the parameter</w:t>
      </w:r>
      <w:r w:rsidR="003E0A40">
        <w:rPr>
          <w:rFonts w:cstheme="minorHAnsi"/>
          <w:sz w:val="24"/>
          <w:szCs w:val="24"/>
        </w:rPr>
        <w:t xml:space="preserve"> </w:t>
      </w:r>
      <m:oMath>
        <m:r>
          <w:rPr>
            <w:rFonts w:ascii="Cambria Math" w:hAnsi="Cambria Math" w:cstheme="minorHAnsi"/>
            <w:sz w:val="24"/>
            <w:szCs w:val="24"/>
          </w:rPr>
          <m:t>α</m:t>
        </m:r>
      </m:oMath>
      <w:r w:rsidR="00EF79BA" w:rsidRPr="00237D1D">
        <w:rPr>
          <w:rFonts w:cstheme="minorHAnsi"/>
          <w:sz w:val="24"/>
          <w:szCs w:val="24"/>
        </w:rPr>
        <w:t xml:space="preserve">, </w:t>
      </w:r>
      <m:oMath>
        <m:r>
          <w:rPr>
            <w:rFonts w:ascii="Cambria Math" w:hAnsi="Cambria Math" w:cstheme="minorHAnsi"/>
            <w:sz w:val="24"/>
            <w:szCs w:val="24"/>
          </w:rPr>
          <m:t>β</m:t>
        </m:r>
      </m:oMath>
      <w:r w:rsidR="003E0A40">
        <w:rPr>
          <w:rFonts w:cstheme="minorHAnsi"/>
          <w:i/>
          <w:iCs/>
          <w:sz w:val="24"/>
          <w:szCs w:val="24"/>
        </w:rPr>
        <w:t xml:space="preserve"> </w:t>
      </w:r>
      <w:r w:rsidR="00EF79BA" w:rsidRPr="00237D1D">
        <w:rPr>
          <w:rFonts w:cstheme="minorHAnsi"/>
          <w:sz w:val="24"/>
          <w:szCs w:val="24"/>
        </w:rPr>
        <w:t xml:space="preserve">and </w:t>
      </w:r>
      <m:oMath>
        <m:r>
          <m:rPr>
            <m:sty m:val="bi"/>
          </m:rPr>
          <w:rPr>
            <w:rFonts w:ascii="Cambria Math" w:hAnsi="Cambria Math" w:cstheme="minorHAnsi"/>
            <w:sz w:val="24"/>
            <w:szCs w:val="24"/>
          </w:rPr>
          <m:t>η</m:t>
        </m:r>
      </m:oMath>
      <w:r w:rsidR="00EF79BA" w:rsidRPr="00237D1D">
        <w:rPr>
          <w:rFonts w:cstheme="minorHAnsi"/>
          <w:sz w:val="24"/>
          <w:szCs w:val="24"/>
        </w:rPr>
        <w:t>, we obtain the components of the</w:t>
      </w:r>
      <w:r w:rsidR="00AB70D2">
        <w:rPr>
          <w:rFonts w:cstheme="minorHAnsi"/>
          <w:sz w:val="24"/>
          <w:szCs w:val="24"/>
        </w:rPr>
        <w:t xml:space="preserve"> </w:t>
      </w:r>
      <w:r w:rsidR="00EF79BA" w:rsidRPr="00237D1D">
        <w:rPr>
          <w:rFonts w:cstheme="minorHAnsi"/>
          <w:sz w:val="24"/>
          <w:szCs w:val="24"/>
        </w:rPr>
        <w:t xml:space="preserve">score vector </w:t>
      </w:r>
      <m:oMath>
        <m:sSub>
          <m:sSubPr>
            <m:ctrlPr>
              <w:rPr>
                <w:rFonts w:ascii="Cambria Math" w:hAnsi="Cambria Math" w:cstheme="minorHAnsi"/>
                <w:i/>
                <w:iCs/>
                <w:sz w:val="24"/>
                <w:szCs w:val="24"/>
              </w:rPr>
            </m:ctrlPr>
          </m:sSubPr>
          <m:e>
            <m:r>
              <w:rPr>
                <w:rFonts w:ascii="Cambria Math" w:hAnsi="Cambria Math" w:cstheme="minorHAnsi"/>
                <w:sz w:val="24"/>
                <w:szCs w:val="24"/>
              </w:rPr>
              <m:t>U</m:t>
            </m:r>
          </m:e>
          <m:sub>
            <m:r>
              <m:rPr>
                <m:sty m:val="bi"/>
              </m:rPr>
              <w:rPr>
                <w:rFonts w:ascii="Cambria Math" w:hAnsi="Cambria Math" w:cstheme="minorHAnsi"/>
                <w:sz w:val="24"/>
                <w:szCs w:val="24"/>
              </w:rPr>
              <m:t>ρ</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rPr>
              <m:t>α</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rPr>
              <m:t>β</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rPr>
              <m:t>η</m:t>
            </m:r>
          </m:sub>
        </m:sSub>
        <m:r>
          <w:rPr>
            <w:rFonts w:ascii="Cambria Math" w:hAnsi="Cambria Math" w:cstheme="minorHAnsi"/>
            <w:sz w:val="24"/>
            <w:szCs w:val="24"/>
          </w:rPr>
          <m:t>)</m:t>
        </m:r>
      </m:oMath>
      <w:r w:rsidR="00EF79BA" w:rsidRPr="00237D1D">
        <w:rPr>
          <w:rFonts w:cstheme="minorHAnsi"/>
          <w:sz w:val="24"/>
          <w:szCs w:val="24"/>
        </w:rPr>
        <w:t>.</w:t>
      </w:r>
    </w:p>
    <w:p w14:paraId="1198DEF5" w14:textId="3FA46B0C" w:rsidR="00EF79BA" w:rsidRPr="00237D1D" w:rsidRDefault="00EF79BA" w:rsidP="00237D1D">
      <w:pPr>
        <w:rPr>
          <w:rFonts w:cstheme="minorHAnsi"/>
          <w:sz w:val="24"/>
          <w:szCs w:val="24"/>
        </w:rPr>
      </w:pPr>
      <w:r w:rsidRPr="00237D1D">
        <w:rPr>
          <w:rFonts w:cstheme="minorHAnsi"/>
          <w:sz w:val="24"/>
          <w:szCs w:val="24"/>
        </w:rPr>
        <w:t>The asymptotic variance-covariance matrix of the MLEs of parameters can obtained by inverting the Fisher</w:t>
      </w:r>
      <w:r w:rsidR="00D7134B">
        <w:rPr>
          <w:rFonts w:cstheme="minorHAnsi"/>
          <w:sz w:val="24"/>
          <w:szCs w:val="24"/>
        </w:rPr>
        <w:t xml:space="preserve"> </w:t>
      </w:r>
      <w:r w:rsidRPr="00237D1D">
        <w:rPr>
          <w:rFonts w:cstheme="minorHAnsi"/>
          <w:sz w:val="24"/>
          <w:szCs w:val="24"/>
        </w:rPr>
        <w:t xml:space="preserve">information matrix </w:t>
      </w:r>
      <m:oMath>
        <m:r>
          <m:rPr>
            <m:sty m:val="p"/>
          </m:rPr>
          <w:rPr>
            <w:rFonts w:ascii="Cambria Math" w:hAnsi="Cambria Math" w:cstheme="minorHAnsi"/>
            <w:sz w:val="24"/>
            <w:szCs w:val="24"/>
          </w:rPr>
          <m:t>I</m:t>
        </m:r>
        <m:r>
          <w:rPr>
            <w:rFonts w:ascii="Cambria Math" w:hAnsi="Cambria Math" w:cstheme="minorHAnsi"/>
            <w:sz w:val="24"/>
            <w:szCs w:val="24"/>
          </w:rPr>
          <m:t>(</m:t>
        </m:r>
        <m:r>
          <m:rPr>
            <m:sty m:val="bi"/>
          </m:rPr>
          <w:rPr>
            <w:rFonts w:ascii="Cambria Math" w:hAnsi="Cambria Math" w:cstheme="minorHAnsi"/>
            <w:sz w:val="24"/>
            <w:szCs w:val="24"/>
          </w:rPr>
          <m:t>ρ</m:t>
        </m:r>
      </m:oMath>
      <w:r w:rsidRPr="00237D1D">
        <w:rPr>
          <w:rFonts w:cstheme="minorHAnsi"/>
          <w:sz w:val="24"/>
          <w:szCs w:val="24"/>
        </w:rPr>
        <w:t>)</w:t>
      </w:r>
      <w:r w:rsidR="00017588">
        <w:rPr>
          <w:rFonts w:cstheme="minorHAnsi"/>
          <w:sz w:val="24"/>
          <w:szCs w:val="24"/>
        </w:rPr>
        <w:t xml:space="preserve"> </w:t>
      </w:r>
      <w:r w:rsidRPr="00237D1D">
        <w:rPr>
          <w:rFonts w:cstheme="minorHAnsi"/>
          <w:sz w:val="24"/>
          <w:szCs w:val="24"/>
        </w:rPr>
        <w:t>which in turn can be derived using the second partial derivatives of the log-likelihood</w:t>
      </w:r>
      <w:r w:rsidR="00017588">
        <w:rPr>
          <w:rFonts w:cstheme="minorHAnsi"/>
          <w:sz w:val="24"/>
          <w:szCs w:val="24"/>
        </w:rPr>
        <w:t xml:space="preserve"> </w:t>
      </w:r>
      <w:r w:rsidRPr="00237D1D">
        <w:rPr>
          <w:rFonts w:cstheme="minorHAnsi"/>
          <w:sz w:val="24"/>
          <w:szCs w:val="24"/>
        </w:rPr>
        <w:t xml:space="preserve">function with respect to each parameter. The </w:t>
      </w:r>
      <w:proofErr w:type="spellStart"/>
      <w:r w:rsidRPr="00237D1D">
        <w:rPr>
          <w:rFonts w:cstheme="minorHAnsi"/>
          <w:i/>
          <w:iCs/>
          <w:sz w:val="24"/>
          <w:szCs w:val="24"/>
        </w:rPr>
        <w:t>i</w:t>
      </w:r>
      <w:proofErr w:type="spellEnd"/>
      <w:r w:rsidRPr="00237D1D">
        <w:rPr>
          <w:rFonts w:cstheme="minorHAnsi"/>
          <w:i/>
          <w:iCs/>
          <w:sz w:val="24"/>
          <w:szCs w:val="24"/>
        </w:rPr>
        <w:t xml:space="preserve"> j </w:t>
      </w:r>
      <w:proofErr w:type="spellStart"/>
      <w:r w:rsidRPr="00D34A0A">
        <w:rPr>
          <w:rFonts w:cstheme="minorHAnsi"/>
          <w:i/>
          <w:iCs/>
          <w:sz w:val="24"/>
          <w:szCs w:val="24"/>
          <w:vertAlign w:val="superscript"/>
        </w:rPr>
        <w:t>th</w:t>
      </w:r>
      <w:proofErr w:type="spellEnd"/>
      <w:r w:rsidRPr="00237D1D">
        <w:rPr>
          <w:rFonts w:cstheme="minorHAnsi"/>
          <w:i/>
          <w:iCs/>
          <w:sz w:val="24"/>
          <w:szCs w:val="24"/>
        </w:rPr>
        <w:t xml:space="preserve"> </w:t>
      </w:r>
      <w:r w:rsidRPr="00237D1D">
        <w:rPr>
          <w:rFonts w:cstheme="minorHAnsi"/>
          <w:sz w:val="24"/>
          <w:szCs w:val="24"/>
        </w:rPr>
        <w:t xml:space="preserve">elements of </w:t>
      </w:r>
      <m:oMath>
        <m:sSub>
          <m:sSubPr>
            <m:ctrlPr>
              <w:rPr>
                <w:rFonts w:ascii="Cambria Math" w:hAnsi="Cambria Math" w:cstheme="minorHAnsi"/>
                <w:i/>
                <w:sz w:val="24"/>
                <w:szCs w:val="24"/>
              </w:rPr>
            </m:ctrlPr>
          </m:sSubPr>
          <m:e>
            <m:r>
              <m:rPr>
                <m:sty m:val="p"/>
              </m:rPr>
              <w:rPr>
                <w:rFonts w:ascii="Cambria Math" w:hAnsi="Cambria Math" w:cstheme="minorHAnsi"/>
                <w:sz w:val="24"/>
                <w:szCs w:val="24"/>
              </w:rPr>
              <m:t>I</m:t>
            </m:r>
          </m:e>
          <m:sub>
            <m:r>
              <w:rPr>
                <w:rFonts w:ascii="Cambria Math" w:hAnsi="Cambria Math" w:cstheme="minorHAnsi"/>
                <w:sz w:val="24"/>
                <w:szCs w:val="24"/>
              </w:rPr>
              <m:t>n</m:t>
            </m:r>
          </m:sub>
        </m:sSub>
        <m:r>
          <w:rPr>
            <w:rFonts w:ascii="Cambria Math" w:hAnsi="Cambria Math" w:cstheme="minorHAnsi"/>
            <w:sz w:val="24"/>
            <w:szCs w:val="24"/>
          </w:rPr>
          <m:t>(</m:t>
        </m:r>
        <m:r>
          <m:rPr>
            <m:sty m:val="bi"/>
          </m:rPr>
          <w:rPr>
            <w:rFonts w:ascii="Cambria Math" w:hAnsi="Cambria Math" w:cstheme="minorHAnsi"/>
            <w:sz w:val="24"/>
            <w:szCs w:val="24"/>
          </w:rPr>
          <m:t>ρ</m:t>
        </m:r>
        <m:r>
          <w:rPr>
            <w:rFonts w:ascii="Cambria Math" w:hAnsi="Cambria Math" w:cstheme="minorHAnsi"/>
            <w:sz w:val="24"/>
            <w:szCs w:val="24"/>
          </w:rPr>
          <m:t>)</m:t>
        </m:r>
      </m:oMath>
      <w:r w:rsidRPr="00237D1D">
        <w:rPr>
          <w:rFonts w:cstheme="minorHAnsi"/>
          <w:sz w:val="24"/>
          <w:szCs w:val="24"/>
        </w:rPr>
        <w:t xml:space="preserve"> are given by</w:t>
      </w:r>
    </w:p>
    <w:p w14:paraId="72A9285E" w14:textId="7366423D" w:rsidR="00EF79BA" w:rsidRPr="00237D1D" w:rsidRDefault="005F1223" w:rsidP="00237D1D">
      <w:pPr>
        <w:rPr>
          <w:rFonts w:cstheme="minorHAnsi"/>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I</m:t>
              </m:r>
            </m:e>
            <m:sub>
              <m:r>
                <w:rPr>
                  <w:rFonts w:ascii="Cambria Math" w:hAnsi="Cambria Math" w:cstheme="minorHAnsi"/>
                  <w:sz w:val="24"/>
                  <w:szCs w:val="24"/>
                </w:rPr>
                <m:t>ij</m:t>
              </m:r>
            </m:sub>
          </m:sSub>
          <m:r>
            <w:rPr>
              <w:rFonts w:ascii="Cambria Math" w:hAnsi="Cambria Math" w:cstheme="minorHAnsi"/>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vertAlign w:val="superscript"/>
                        </w:rPr>
                        <m:t>2</m:t>
                      </m:r>
                    </m:sup>
                  </m:sSup>
                  <m:r>
                    <w:rPr>
                      <w:rFonts w:ascii="Cambria Math" w:hAnsi="Cambria Math" w:cstheme="minorHAnsi"/>
                      <w:sz w:val="24"/>
                      <w:szCs w:val="24"/>
                    </w:rPr>
                    <m:t>l</m:t>
                  </m:r>
                  <m:d>
                    <m:dPr>
                      <m:ctrlPr>
                        <w:rPr>
                          <w:rFonts w:ascii="Cambria Math" w:hAnsi="Cambria Math" w:cstheme="minorHAnsi"/>
                          <w:i/>
                          <w:sz w:val="24"/>
                          <w:szCs w:val="24"/>
                        </w:rPr>
                      </m:ctrlPr>
                    </m:dPr>
                    <m:e>
                      <m:r>
                        <m:rPr>
                          <m:sty m:val="bi"/>
                        </m:rPr>
                        <w:rPr>
                          <w:rFonts w:ascii="Cambria Math" w:hAnsi="Cambria Math" w:cstheme="minorHAnsi"/>
                          <w:sz w:val="24"/>
                          <w:szCs w:val="24"/>
                        </w:rPr>
                        <m:t>ρ</m:t>
                      </m:r>
                    </m:e>
                  </m:d>
                </m:num>
                <m:den>
                  <m:sSub>
                    <m:sSubPr>
                      <m:ctrlPr>
                        <w:rPr>
                          <w:rFonts w:ascii="Cambria Math" w:hAnsi="Cambria Math" w:cstheme="minorHAnsi"/>
                          <w:i/>
                          <w:sz w:val="24"/>
                          <w:szCs w:val="24"/>
                        </w:rPr>
                      </m:ctrlPr>
                    </m:sSubPr>
                    <m:e>
                      <m:r>
                        <w:rPr>
                          <w:rFonts w:ascii="Cambria Math" w:hAnsi="Cambria Math" w:cstheme="minorHAnsi"/>
                          <w:sz w:val="24"/>
                          <w:szCs w:val="24"/>
                        </w:rPr>
                        <m:t>∂ρ</m:t>
                      </m:r>
                    </m:e>
                    <m:sub>
                      <m:r>
                        <w:rPr>
                          <w:rFonts w:ascii="Cambria Math" w:hAnsi="Cambria Math" w:cstheme="minorHAnsi"/>
                          <w:sz w:val="24"/>
                          <w:szCs w:val="24"/>
                          <w:vertAlign w:val="subscript"/>
                        </w:rPr>
                        <m:t>i</m:t>
                      </m:r>
                    </m:sub>
                  </m:s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∂ρ</m:t>
                      </m:r>
                    </m:e>
                    <m:sub>
                      <m:r>
                        <w:rPr>
                          <w:rFonts w:ascii="Cambria Math" w:hAnsi="Cambria Math" w:cstheme="minorHAnsi"/>
                          <w:sz w:val="24"/>
                          <w:szCs w:val="24"/>
                          <w:vertAlign w:val="subscript"/>
                        </w:rPr>
                        <m:t>j</m:t>
                      </m:r>
                    </m:sub>
                  </m:sSub>
                </m:den>
              </m:f>
            </m:e>
          </m:d>
          <m:r>
            <w:rPr>
              <w:rFonts w:ascii="Cambria Math" w:hAnsi="Cambria Math" w:cstheme="minorHAnsi"/>
              <w:sz w:val="24"/>
              <w:szCs w:val="24"/>
            </w:rPr>
            <m:t>,  i, j=1,2+q.</m:t>
          </m:r>
        </m:oMath>
      </m:oMathPara>
    </w:p>
    <w:p w14:paraId="7EEE4114" w14:textId="54BB91DD" w:rsidR="00EF79BA" w:rsidRDefault="00EF79BA" w:rsidP="00237D1D">
      <w:pPr>
        <w:rPr>
          <w:rFonts w:cstheme="minorHAnsi"/>
          <w:sz w:val="24"/>
          <w:szCs w:val="24"/>
        </w:rPr>
      </w:pPr>
      <w:r w:rsidRPr="00237D1D">
        <w:rPr>
          <w:rFonts w:cstheme="minorHAnsi"/>
          <w:sz w:val="24"/>
          <w:szCs w:val="24"/>
        </w:rPr>
        <w:t xml:space="preserve">The exact evaluation of the above expectations may be cumbersome. In practice one can estimate </w:t>
      </w:r>
      <m:oMath>
        <m:sSub>
          <m:sSubPr>
            <m:ctrlPr>
              <w:rPr>
                <w:rFonts w:ascii="Cambria Math" w:hAnsi="Cambria Math" w:cstheme="minorHAnsi"/>
                <w:i/>
                <w:sz w:val="24"/>
                <w:szCs w:val="24"/>
              </w:rPr>
            </m:ctrlPr>
          </m:sSubPr>
          <m:e>
            <m:r>
              <m:rPr>
                <m:sty m:val="p"/>
              </m:rPr>
              <w:rPr>
                <w:rFonts w:ascii="Cambria Math" w:hAnsi="Cambria Math" w:cstheme="minorHAnsi"/>
                <w:sz w:val="24"/>
                <w:szCs w:val="24"/>
              </w:rPr>
              <m:t>I</m:t>
            </m:r>
          </m:e>
          <m:sub>
            <m:r>
              <w:rPr>
                <w:rFonts w:ascii="Cambria Math" w:hAnsi="Cambria Math" w:cstheme="minorHAnsi"/>
                <w:sz w:val="24"/>
                <w:szCs w:val="24"/>
              </w:rPr>
              <m:t>n</m:t>
            </m:r>
          </m:sub>
        </m:sSub>
        <m:r>
          <w:rPr>
            <w:rFonts w:ascii="Cambria Math" w:hAnsi="Cambria Math" w:cstheme="minorHAnsi"/>
            <w:sz w:val="24"/>
            <w:szCs w:val="24"/>
          </w:rPr>
          <m:t>(</m:t>
        </m:r>
        <m:r>
          <m:rPr>
            <m:sty m:val="bi"/>
          </m:rPr>
          <w:rPr>
            <w:rFonts w:ascii="Cambria Math" w:hAnsi="Cambria Math" w:cstheme="minorHAnsi"/>
            <w:sz w:val="24"/>
            <w:szCs w:val="24"/>
          </w:rPr>
          <m:t>ρ</m:t>
        </m:r>
        <m:r>
          <w:rPr>
            <w:rFonts w:ascii="Cambria Math" w:hAnsi="Cambria Math" w:cstheme="minorHAnsi"/>
            <w:sz w:val="24"/>
            <w:szCs w:val="24"/>
          </w:rPr>
          <m:t>)</m:t>
        </m:r>
      </m:oMath>
      <w:r w:rsidR="00094229">
        <w:rPr>
          <w:rFonts w:cstheme="minorHAnsi"/>
          <w:sz w:val="24"/>
          <w:szCs w:val="24"/>
        </w:rPr>
        <w:t xml:space="preserve"> </w:t>
      </w:r>
      <w:r w:rsidR="00D30BD8" w:rsidRPr="00A8558E">
        <w:rPr>
          <w:rFonts w:cstheme="minorHAnsi"/>
          <w:color w:val="000000" w:themeColor="text1"/>
          <w:sz w:val="24"/>
          <w:szCs w:val="24"/>
        </w:rPr>
        <w:t>by the</w:t>
      </w:r>
      <w:r w:rsidR="00D30BD8">
        <w:rPr>
          <w:rFonts w:cstheme="minorHAnsi"/>
          <w:color w:val="000000" w:themeColor="text1"/>
          <w:sz w:val="24"/>
          <w:szCs w:val="24"/>
        </w:rPr>
        <w:t xml:space="preserve"> </w:t>
      </w:r>
      <w:r w:rsidRPr="00237D1D">
        <w:rPr>
          <w:rFonts w:cstheme="minorHAnsi"/>
          <w:sz w:val="24"/>
          <w:szCs w:val="24"/>
        </w:rPr>
        <w:t>observed Fisher’s information matrix</w:t>
      </w:r>
      <w:r w:rsidR="003E0A40">
        <w:rPr>
          <w:rFonts w:cstheme="minorHAnsi"/>
          <w:sz w:val="24"/>
          <w:szCs w:val="24"/>
        </w:rPr>
        <w:t xml:space="preserve"> </w:t>
      </w:r>
      <m:oMath>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p"/>
                  </m:rPr>
                  <w:rPr>
                    <w:rFonts w:ascii="Cambria Math" w:hAnsi="Cambria Math" w:cstheme="minorHAnsi"/>
                    <w:sz w:val="24"/>
                    <w:szCs w:val="24"/>
                  </w:rPr>
                  <m:t>I</m:t>
                </m:r>
              </m:e>
            </m:acc>
          </m:e>
          <m:sub>
            <m:r>
              <w:rPr>
                <w:rFonts w:ascii="Cambria Math" w:hAnsi="Cambria Math" w:cstheme="minorHAnsi"/>
                <w:sz w:val="24"/>
                <w:szCs w:val="24"/>
              </w:rPr>
              <m:t>n</m:t>
            </m:r>
          </m:sub>
        </m:sSub>
        <m:r>
          <w:rPr>
            <w:rFonts w:ascii="Cambria Math" w:hAnsi="Cambria Math" w:cstheme="minorHAnsi"/>
            <w:sz w:val="24"/>
            <w:szCs w:val="24"/>
          </w:rPr>
          <m:t xml:space="preserve"> (</m:t>
        </m:r>
        <m:acc>
          <m:accPr>
            <m:ctrlPr>
              <w:rPr>
                <w:rFonts w:ascii="Cambria Math" w:hAnsi="Cambria Math" w:cstheme="minorHAnsi"/>
                <w:b/>
                <w:bCs/>
                <w:i/>
                <w:sz w:val="24"/>
                <w:szCs w:val="24"/>
              </w:rPr>
            </m:ctrlPr>
          </m:accPr>
          <m:e>
            <m:r>
              <m:rPr>
                <m:sty m:val="bi"/>
              </m:rPr>
              <w:rPr>
                <w:rFonts w:ascii="Cambria Math" w:hAnsi="Cambria Math" w:cstheme="minorHAnsi"/>
                <w:sz w:val="24"/>
                <w:szCs w:val="24"/>
              </w:rPr>
              <m:t>ρ</m:t>
            </m:r>
          </m:e>
        </m:acc>
        <m:r>
          <w:rPr>
            <w:rFonts w:ascii="Cambria Math" w:hAnsi="Cambria Math" w:cstheme="minorHAnsi"/>
            <w:sz w:val="24"/>
            <w:szCs w:val="24"/>
          </w:rPr>
          <m:t>)=(</m:t>
        </m:r>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p"/>
                  </m:rPr>
                  <w:rPr>
                    <w:rFonts w:ascii="Cambria Math" w:hAnsi="Cambria Math" w:cstheme="minorHAnsi"/>
                    <w:sz w:val="24"/>
                    <w:szCs w:val="24"/>
                  </w:rPr>
                  <m:t>I</m:t>
                </m:r>
              </m:e>
            </m:acc>
          </m:e>
          <m:sub>
            <m:r>
              <w:rPr>
                <w:rFonts w:ascii="Cambria Math" w:hAnsi="Cambria Math" w:cstheme="minorHAnsi"/>
                <w:sz w:val="24"/>
                <w:szCs w:val="24"/>
              </w:rPr>
              <m:t>ij</m:t>
            </m:r>
          </m:sub>
        </m:sSub>
        <m:r>
          <w:rPr>
            <w:rFonts w:ascii="Cambria Math" w:hAnsi="Cambria Math" w:cstheme="minorHAnsi"/>
            <w:sz w:val="24"/>
            <w:szCs w:val="24"/>
          </w:rPr>
          <m:t>)</m:t>
        </m:r>
      </m:oMath>
      <w:r w:rsidR="003E0A40">
        <w:rPr>
          <w:rFonts w:cstheme="minorHAnsi"/>
          <w:sz w:val="24"/>
          <w:szCs w:val="24"/>
        </w:rPr>
        <w:t xml:space="preserve"> </w:t>
      </w:r>
      <w:r w:rsidRPr="00237D1D">
        <w:rPr>
          <w:rFonts w:cstheme="minorHAnsi"/>
          <w:sz w:val="24"/>
          <w:szCs w:val="24"/>
        </w:rPr>
        <w:t>defined as</w:t>
      </w:r>
    </w:p>
    <w:p w14:paraId="71EE6D44" w14:textId="0C9137E5" w:rsidR="002C56B8" w:rsidRPr="00237D1D" w:rsidRDefault="00EB51DE" w:rsidP="00237D1D">
      <w:pPr>
        <w:rPr>
          <w:rFonts w:cstheme="minorHAnsi"/>
          <w:sz w:val="24"/>
          <w:szCs w:val="24"/>
        </w:rPr>
      </w:pPr>
      <m:oMathPara>
        <m:oMath>
          <m:sSub>
            <m:sSubPr>
              <m:ctrlPr>
                <w:rPr>
                  <w:rFonts w:ascii="Cambria Math" w:hAnsi="Cambria Math" w:cstheme="minorHAnsi"/>
                  <w:iCs/>
                  <w:sz w:val="24"/>
                  <w:szCs w:val="24"/>
                </w:rPr>
              </m:ctrlPr>
            </m:sSubPr>
            <m:e>
              <m:acc>
                <m:accPr>
                  <m:ctrlPr>
                    <w:rPr>
                      <w:rFonts w:ascii="Cambria Math" w:hAnsi="Cambria Math" w:cstheme="minorHAnsi"/>
                      <w:sz w:val="24"/>
                      <w:szCs w:val="24"/>
                    </w:rPr>
                  </m:ctrlPr>
                </m:accPr>
                <m:e>
                  <m:r>
                    <m:rPr>
                      <m:sty m:val="p"/>
                    </m:rPr>
                    <w:rPr>
                      <w:rFonts w:ascii="Cambria Math" w:hAnsi="Cambria Math" w:cstheme="minorHAnsi"/>
                      <w:sz w:val="24"/>
                      <w:szCs w:val="24"/>
                    </w:rPr>
                    <m:t>I</m:t>
                  </m:r>
                </m:e>
              </m:acc>
            </m:e>
            <m:sub>
              <m:r>
                <w:rPr>
                  <w:rFonts w:ascii="Cambria Math" w:hAnsi="Cambria Math" w:cstheme="minorHAnsi"/>
                  <w:sz w:val="24"/>
                  <w:szCs w:val="24"/>
                </w:rPr>
                <m:t>ij</m:t>
              </m:r>
            </m:sub>
          </m:sSub>
          <m:r>
            <w:rPr>
              <w:rFonts w:ascii="Cambria Math" w:hAnsi="Cambria Math" w:cstheme="minorHAnsi"/>
              <w:sz w:val="24"/>
              <w:szCs w:val="24"/>
            </w:rPr>
            <m:t>≈</m:t>
          </m:r>
          <m:sSub>
            <m:sSubPr>
              <m:ctrlPr>
                <w:rPr>
                  <w:rFonts w:ascii="Cambria Math" w:hAnsi="Cambria Math" w:cstheme="minorHAnsi"/>
                  <w:i/>
                  <w:iCs/>
                  <w:sz w:val="24"/>
                  <w:szCs w:val="24"/>
                </w:rPr>
              </m:ctrlPr>
            </m:sSubPr>
            <m:e>
              <m:d>
                <m:dPr>
                  <m:ctrlPr>
                    <w:rPr>
                      <w:rFonts w:ascii="Cambria Math" w:hAnsi="Cambria Math" w:cstheme="minorHAnsi"/>
                      <w:i/>
                      <w:iCs/>
                      <w:sz w:val="24"/>
                      <w:szCs w:val="24"/>
                    </w:rPr>
                  </m:ctrlPr>
                </m:dPr>
                <m:e>
                  <m:r>
                    <w:rPr>
                      <w:rFonts w:ascii="Cambria Math" w:hAnsi="Cambria Math" w:cstheme="minorHAnsi"/>
                      <w:sz w:val="24"/>
                      <w:szCs w:val="24"/>
                    </w:rPr>
                    <m:t>-</m:t>
                  </m:r>
                  <m:f>
                    <m:fPr>
                      <m:type m:val="lin"/>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vertAlign w:val="superscript"/>
                            </w:rPr>
                            <m:t>2</m:t>
                          </m:r>
                        </m:sup>
                      </m:sSup>
                      <m:r>
                        <w:rPr>
                          <w:rFonts w:ascii="Cambria Math" w:hAnsi="Cambria Math" w:cstheme="minorHAnsi"/>
                          <w:sz w:val="24"/>
                          <w:szCs w:val="24"/>
                        </w:rPr>
                        <m:t>l</m:t>
                      </m:r>
                      <m:d>
                        <m:dPr>
                          <m:ctrlPr>
                            <w:rPr>
                              <w:rFonts w:ascii="Cambria Math" w:hAnsi="Cambria Math" w:cstheme="minorHAnsi"/>
                              <w:i/>
                              <w:sz w:val="24"/>
                              <w:szCs w:val="24"/>
                            </w:rPr>
                          </m:ctrlPr>
                        </m:dPr>
                        <m:e>
                          <m:r>
                            <m:rPr>
                              <m:sty m:val="bi"/>
                            </m:rPr>
                            <w:rPr>
                              <w:rFonts w:ascii="Cambria Math" w:hAnsi="Cambria Math" w:cstheme="minorHAnsi"/>
                              <w:sz w:val="24"/>
                              <w:szCs w:val="24"/>
                            </w:rPr>
                            <m:t>ρ</m:t>
                          </m:r>
                        </m:e>
                      </m:d>
                    </m:num>
                    <m:den>
                      <m:sSub>
                        <m:sSubPr>
                          <m:ctrlPr>
                            <w:rPr>
                              <w:rFonts w:ascii="Cambria Math" w:hAnsi="Cambria Math" w:cstheme="minorHAnsi"/>
                              <w:i/>
                              <w:sz w:val="24"/>
                              <w:szCs w:val="24"/>
                            </w:rPr>
                          </m:ctrlPr>
                        </m:sSubPr>
                        <m:e>
                          <m:r>
                            <w:rPr>
                              <w:rFonts w:ascii="Cambria Math" w:hAnsi="Cambria Math" w:cstheme="minorHAnsi"/>
                              <w:sz w:val="24"/>
                              <w:szCs w:val="24"/>
                            </w:rPr>
                            <m:t>∂ρ</m:t>
                          </m:r>
                        </m:e>
                        <m:sub>
                          <m:r>
                            <w:rPr>
                              <w:rFonts w:ascii="Cambria Math" w:hAnsi="Cambria Math" w:cstheme="minorHAnsi"/>
                              <w:sz w:val="24"/>
                              <w:szCs w:val="24"/>
                              <w:vertAlign w:val="subscript"/>
                            </w:rPr>
                            <m:t>i</m:t>
                          </m:r>
                        </m:sub>
                      </m:s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∂ρ</m:t>
                          </m:r>
                        </m:e>
                        <m:sub>
                          <m:r>
                            <w:rPr>
                              <w:rFonts w:ascii="Cambria Math" w:hAnsi="Cambria Math" w:cstheme="minorHAnsi"/>
                              <w:sz w:val="24"/>
                              <w:szCs w:val="24"/>
                              <w:vertAlign w:val="subscript"/>
                            </w:rPr>
                            <m:t>j</m:t>
                          </m:r>
                        </m:sub>
                      </m:sSub>
                    </m:den>
                  </m:f>
                </m:e>
              </m:d>
            </m:e>
            <m:sub>
              <m:r>
                <m:rPr>
                  <m:sty m:val="bi"/>
                </m:rPr>
                <w:rPr>
                  <w:rFonts w:ascii="Cambria Math" w:hAnsi="Cambria Math" w:cstheme="minorHAnsi"/>
                  <w:sz w:val="24"/>
                  <w:szCs w:val="24"/>
                </w:rPr>
                <m:t>η=</m:t>
              </m:r>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η</m:t>
                  </m:r>
                </m:e>
              </m:acc>
            </m:sub>
          </m:sSub>
          <m:r>
            <w:rPr>
              <w:rFonts w:ascii="Cambria Math" w:hAnsi="Cambria Math" w:cstheme="minorHAnsi"/>
              <w:sz w:val="24"/>
              <w:szCs w:val="24"/>
            </w:rPr>
            <m:t>,  i,j=1,2+q.</m:t>
          </m:r>
        </m:oMath>
      </m:oMathPara>
    </w:p>
    <w:p w14:paraId="3CC0637C" w14:textId="1F5A41B6" w:rsidR="00EF79BA" w:rsidRPr="00237D1D" w:rsidRDefault="00EF79BA" w:rsidP="00237D1D">
      <w:pPr>
        <w:rPr>
          <w:rFonts w:cstheme="minorHAnsi"/>
          <w:sz w:val="24"/>
          <w:szCs w:val="24"/>
        </w:rPr>
      </w:pPr>
      <w:r w:rsidRPr="00237D1D">
        <w:rPr>
          <w:rFonts w:cstheme="minorHAnsi"/>
          <w:sz w:val="24"/>
          <w:szCs w:val="24"/>
        </w:rPr>
        <w:lastRenderedPageBreak/>
        <w:t>Using the general theory of MLEs under some regularity conditions on the parameters as</w:t>
      </w:r>
      <w:r w:rsidR="00A234CB">
        <w:rPr>
          <w:rFonts w:cstheme="minorHAnsi"/>
          <w:sz w:val="24"/>
          <w:szCs w:val="24"/>
        </w:rPr>
        <w:t xml:space="preserve"> </w:t>
      </w:r>
      <m:oMath>
        <m:r>
          <w:rPr>
            <w:rFonts w:ascii="Cambria Math" w:hAnsi="Cambria Math" w:cstheme="minorHAnsi"/>
            <w:sz w:val="24"/>
            <w:szCs w:val="24"/>
          </w:rPr>
          <m:t>n</m:t>
        </m:r>
        <m:r>
          <w:rPr>
            <w:rFonts w:ascii="Cambria Math" w:hAnsi="Cambria Math" w:cstheme="minorHAnsi"/>
            <w:sz w:val="24"/>
            <w:szCs w:val="24"/>
          </w:rPr>
          <m:t>→∞</m:t>
        </m:r>
      </m:oMath>
      <w:r w:rsidR="00A234CB">
        <w:rPr>
          <w:rFonts w:cstheme="minorHAnsi"/>
          <w:i/>
          <w:iCs/>
          <w:sz w:val="24"/>
          <w:szCs w:val="24"/>
        </w:rPr>
        <w:t xml:space="preserve"> </w:t>
      </w:r>
      <w:r w:rsidRPr="00237D1D">
        <w:rPr>
          <w:rFonts w:cstheme="minorHAnsi"/>
          <w:sz w:val="24"/>
          <w:szCs w:val="24"/>
        </w:rPr>
        <w:t>the asymptotic</w:t>
      </w:r>
      <w:r w:rsidR="000A6F0A">
        <w:rPr>
          <w:rFonts w:cstheme="minorHAnsi"/>
          <w:sz w:val="24"/>
          <w:szCs w:val="24"/>
        </w:rPr>
        <w:t xml:space="preserve"> </w:t>
      </w:r>
      <w:r w:rsidRPr="00237D1D">
        <w:rPr>
          <w:rFonts w:cstheme="minorHAnsi"/>
          <w:sz w:val="24"/>
          <w:szCs w:val="24"/>
        </w:rPr>
        <w:t>distribution of</w:t>
      </w:r>
      <w:r w:rsidR="00E64084">
        <w:rPr>
          <w:rFonts w:cstheme="minorHAnsi"/>
          <w:sz w:val="24"/>
          <w:szCs w:val="24"/>
        </w:rPr>
        <w:t xml:space="preserve"> </w:t>
      </w:r>
      <m:oMath>
        <m:rad>
          <m:radPr>
            <m:degHide m:val="1"/>
            <m:ctrlPr>
              <w:rPr>
                <w:rFonts w:ascii="Cambria Math" w:hAnsi="Cambria Math" w:cstheme="minorHAnsi"/>
                <w:i/>
                <w:iCs/>
                <w:sz w:val="24"/>
                <w:szCs w:val="24"/>
              </w:rPr>
            </m:ctrlPr>
          </m:radPr>
          <m:deg/>
          <m:e>
            <m:r>
              <w:rPr>
                <w:rFonts w:ascii="Cambria Math" w:hAnsi="Cambria Math" w:cstheme="minorHAnsi"/>
                <w:sz w:val="24"/>
                <w:szCs w:val="24"/>
              </w:rPr>
              <m:t>n</m:t>
            </m:r>
          </m:e>
        </m:rad>
        <m:r>
          <w:rPr>
            <w:rFonts w:ascii="Cambria Math" w:hAnsi="Cambria Math" w:cstheme="minorHAnsi"/>
            <w:sz w:val="24"/>
            <w:szCs w:val="24"/>
          </w:rPr>
          <m:t>(</m:t>
        </m:r>
        <m:acc>
          <m:accPr>
            <m:ctrlPr>
              <w:rPr>
                <w:rFonts w:ascii="Cambria Math" w:hAnsi="Cambria Math" w:cstheme="minorHAnsi"/>
                <w:i/>
                <w:sz w:val="24"/>
                <w:szCs w:val="24"/>
              </w:rPr>
            </m:ctrlPr>
          </m:accPr>
          <m:e>
            <m:r>
              <m:rPr>
                <m:sty m:val="bi"/>
              </m:rPr>
              <w:rPr>
                <w:rFonts w:ascii="Cambria Math" w:hAnsi="Cambria Math" w:cstheme="minorHAnsi"/>
                <w:sz w:val="24"/>
                <w:szCs w:val="24"/>
              </w:rPr>
              <m:t>ρ</m:t>
            </m:r>
          </m:e>
        </m:acc>
        <m:r>
          <w:rPr>
            <w:rFonts w:ascii="Cambria Math" w:hAnsi="Cambria Math" w:cstheme="minorHAnsi"/>
            <w:sz w:val="24"/>
            <w:szCs w:val="24"/>
          </w:rPr>
          <m:t>-</m:t>
        </m:r>
        <m:r>
          <m:rPr>
            <m:sty m:val="bi"/>
          </m:rPr>
          <w:rPr>
            <w:rFonts w:ascii="Cambria Math" w:hAnsi="Cambria Math" w:cstheme="minorHAnsi"/>
            <w:sz w:val="24"/>
            <w:szCs w:val="24"/>
          </w:rPr>
          <m:t>ρ</m:t>
        </m:r>
        <m:r>
          <w:rPr>
            <w:rFonts w:ascii="Cambria Math" w:hAnsi="Cambria Math" w:cstheme="minorHAnsi"/>
            <w:sz w:val="24"/>
            <w:szCs w:val="24"/>
          </w:rPr>
          <m:t>)</m:t>
        </m:r>
      </m:oMath>
      <w:r w:rsidR="003E0A40">
        <w:rPr>
          <w:rFonts w:cstheme="minorHAnsi"/>
          <w:sz w:val="24"/>
          <w:szCs w:val="24"/>
        </w:rPr>
        <w:t xml:space="preserve"> </w:t>
      </w:r>
      <w:r w:rsidRPr="00237D1D">
        <w:rPr>
          <w:rFonts w:cstheme="minorHAnsi"/>
          <w:sz w:val="24"/>
          <w:szCs w:val="24"/>
        </w:rPr>
        <w:t>is</w:t>
      </w:r>
      <w:r w:rsidR="003E0A40">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N</m:t>
            </m:r>
          </m:e>
          <m:sub>
            <m:r>
              <w:rPr>
                <w:rFonts w:ascii="Cambria Math" w:hAnsi="Cambria Math" w:cstheme="minorHAnsi"/>
                <w:sz w:val="24"/>
                <w:szCs w:val="24"/>
              </w:rPr>
              <m:t>k</m:t>
            </m:r>
          </m:sub>
        </m:sSub>
        <m:r>
          <w:rPr>
            <w:rFonts w:ascii="Cambria Math" w:hAnsi="Cambria Math" w:cstheme="minorHAnsi"/>
            <w:sz w:val="24"/>
            <w:szCs w:val="24"/>
          </w:rPr>
          <m:t>(0,</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n</m:t>
            </m:r>
          </m:sub>
        </m:sSub>
        <m:r>
          <w:rPr>
            <w:rFonts w:ascii="Cambria Math" w:hAnsi="Cambria Math" w:cstheme="minorHAnsi"/>
            <w:sz w:val="24"/>
            <w:szCs w:val="24"/>
          </w:rPr>
          <m:t>)</m:t>
        </m:r>
      </m:oMath>
      <w:r w:rsidR="003E0A40">
        <w:rPr>
          <w:rFonts w:cstheme="minorHAnsi"/>
          <w:sz w:val="24"/>
          <w:szCs w:val="24"/>
        </w:rPr>
        <w:t xml:space="preserve"> </w:t>
      </w:r>
      <w:r w:rsidRPr="00237D1D">
        <w:rPr>
          <w:rFonts w:cstheme="minorHAnsi"/>
          <w:sz w:val="24"/>
          <w:szCs w:val="24"/>
        </w:rPr>
        <w:t>where</w:t>
      </w:r>
      <w:r w:rsidR="004D47AF">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n</m:t>
            </m:r>
          </m:sub>
        </m:sSub>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jj</m:t>
            </m:r>
          </m:sub>
        </m:sSub>
        <m:r>
          <w:rPr>
            <w:rFonts w:ascii="Cambria Math" w:hAnsi="Cambria Math" w:cstheme="minorHAnsi"/>
            <w:sz w:val="24"/>
            <w:szCs w:val="24"/>
          </w:rPr>
          <m:t>)=</m:t>
        </m:r>
        <m:sSubSup>
          <m:sSubSupPr>
            <m:ctrlPr>
              <w:rPr>
                <w:rFonts w:ascii="Cambria Math" w:hAnsi="Cambria Math" w:cstheme="minorHAnsi"/>
                <w:iCs/>
                <w:sz w:val="24"/>
                <w:szCs w:val="24"/>
              </w:rPr>
            </m:ctrlPr>
          </m:sSubSupPr>
          <m:e>
            <m:r>
              <m:rPr>
                <m:sty m:val="p"/>
              </m:rPr>
              <w:rPr>
                <w:rFonts w:ascii="Cambria Math" w:hAnsi="Cambria Math" w:cstheme="minorHAnsi"/>
                <w:sz w:val="24"/>
                <w:szCs w:val="24"/>
              </w:rPr>
              <m:t>I</m:t>
            </m:r>
          </m:e>
          <m:sub>
            <m:r>
              <w:rPr>
                <w:rFonts w:ascii="Cambria Math" w:hAnsi="Cambria Math" w:cstheme="minorHAnsi"/>
                <w:sz w:val="24"/>
                <w:szCs w:val="24"/>
              </w:rPr>
              <m:t>n</m:t>
            </m:r>
          </m:sub>
          <m:sup>
            <m:r>
              <w:rPr>
                <w:rFonts w:ascii="Cambria Math" w:hAnsi="Cambria Math" w:cstheme="minorHAnsi"/>
                <w:sz w:val="24"/>
                <w:szCs w:val="24"/>
              </w:rPr>
              <m:t>-</m:t>
            </m:r>
            <m:r>
              <w:rPr>
                <w:rFonts w:ascii="Cambria Math" w:hAnsi="Cambria Math" w:cstheme="minorHAnsi"/>
                <w:sz w:val="24"/>
                <w:szCs w:val="24"/>
                <w:vertAlign w:val="superscript"/>
              </w:rPr>
              <m:t>1</m:t>
            </m:r>
          </m:sup>
        </m:sSubSup>
        <m:r>
          <w:rPr>
            <w:rFonts w:ascii="Cambria Math" w:hAnsi="Cambria Math" w:cstheme="minorHAnsi"/>
            <w:sz w:val="24"/>
            <w:szCs w:val="24"/>
          </w:rPr>
          <m:t>(</m:t>
        </m:r>
        <m:r>
          <m:rPr>
            <m:sty m:val="bi"/>
          </m:rPr>
          <w:rPr>
            <w:rFonts w:ascii="Cambria Math" w:hAnsi="Cambria Math" w:cstheme="minorHAnsi"/>
            <w:sz w:val="24"/>
            <w:szCs w:val="24"/>
          </w:rPr>
          <m:t>ρ</m:t>
        </m:r>
        <m:r>
          <w:rPr>
            <w:rFonts w:ascii="Cambria Math" w:hAnsi="Cambria Math" w:cstheme="minorHAnsi"/>
            <w:sz w:val="24"/>
            <w:szCs w:val="24"/>
          </w:rPr>
          <m:t>)</m:t>
        </m:r>
      </m:oMath>
      <w:r w:rsidRPr="00237D1D">
        <w:rPr>
          <w:rFonts w:cstheme="minorHAnsi"/>
          <w:sz w:val="24"/>
          <w:szCs w:val="24"/>
        </w:rPr>
        <w:t xml:space="preserve">. The asymptotic behaviour remains valid if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w:rPr>
                <w:rFonts w:ascii="Cambria Math" w:hAnsi="Cambria Math" w:cstheme="minorHAnsi"/>
                <w:sz w:val="24"/>
                <w:szCs w:val="24"/>
              </w:rPr>
              <m:t>n</m:t>
            </m:r>
          </m:sub>
        </m:sSub>
      </m:oMath>
      <w:r w:rsidR="003E0A40">
        <w:rPr>
          <w:rFonts w:cstheme="minorHAnsi"/>
          <w:i/>
          <w:iCs/>
          <w:sz w:val="24"/>
          <w:szCs w:val="24"/>
        </w:rPr>
        <w:t xml:space="preserve"> </w:t>
      </w:r>
      <w:r w:rsidRPr="00237D1D">
        <w:rPr>
          <w:rFonts w:cstheme="minorHAnsi"/>
          <w:sz w:val="24"/>
          <w:szCs w:val="24"/>
        </w:rPr>
        <w:t>is</w:t>
      </w:r>
      <w:r w:rsidR="008C4685">
        <w:rPr>
          <w:rFonts w:cstheme="minorHAnsi"/>
          <w:sz w:val="24"/>
          <w:szCs w:val="24"/>
        </w:rPr>
        <w:t xml:space="preserve"> </w:t>
      </w:r>
      <w:r w:rsidRPr="00237D1D">
        <w:rPr>
          <w:rFonts w:cstheme="minorHAnsi"/>
          <w:sz w:val="24"/>
          <w:szCs w:val="24"/>
        </w:rPr>
        <w:t xml:space="preserve">replaced by </w:t>
      </w:r>
      <m:oMath>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V</m:t>
                </m:r>
              </m:e>
            </m:acc>
          </m:e>
          <m:sub>
            <m:r>
              <w:rPr>
                <w:rFonts w:ascii="Cambria Math" w:hAnsi="Cambria Math" w:cstheme="minorHAnsi"/>
                <w:sz w:val="24"/>
                <w:szCs w:val="24"/>
              </w:rPr>
              <m:t>n</m:t>
            </m:r>
          </m:sub>
        </m:sSub>
        <m:r>
          <w:rPr>
            <w:rFonts w:ascii="Cambria Math" w:hAnsi="Cambria Math" w:cstheme="minorHAnsi"/>
            <w:sz w:val="24"/>
            <w:szCs w:val="24"/>
          </w:rPr>
          <m:t>=</m:t>
        </m:r>
        <m:sSup>
          <m:sSupPr>
            <m:ctrlPr>
              <w:rPr>
                <w:rFonts w:ascii="Cambria Math" w:hAnsi="Cambria Math" w:cstheme="minorHAnsi"/>
                <w:iCs/>
                <w:sz w:val="24"/>
                <w:szCs w:val="24"/>
              </w:rPr>
            </m:ctrlPr>
          </m:sSupPr>
          <m:e>
            <m:acc>
              <m:accPr>
                <m:ctrlPr>
                  <w:rPr>
                    <w:rFonts w:ascii="Cambria Math" w:hAnsi="Cambria Math" w:cstheme="minorHAnsi"/>
                    <w:iCs/>
                    <w:sz w:val="24"/>
                    <w:szCs w:val="24"/>
                  </w:rPr>
                </m:ctrlPr>
              </m:accPr>
              <m:e>
                <m:r>
                  <m:rPr>
                    <m:sty m:val="p"/>
                  </m:rPr>
                  <w:rPr>
                    <w:rFonts w:ascii="Cambria Math" w:hAnsi="Cambria Math" w:cstheme="minorHAnsi"/>
                    <w:sz w:val="24"/>
                    <w:szCs w:val="24"/>
                  </w:rPr>
                  <m:t>I</m:t>
                </m:r>
              </m:e>
            </m:acc>
          </m:e>
          <m:sup>
            <m:r>
              <w:rPr>
                <w:rFonts w:ascii="Cambria Math" w:hAnsi="Cambria Math" w:cstheme="minorHAnsi"/>
                <w:sz w:val="24"/>
                <w:szCs w:val="24"/>
              </w:rPr>
              <m:t>-</m:t>
            </m:r>
            <m:r>
              <w:rPr>
                <w:rFonts w:ascii="Cambria Math" w:hAnsi="Cambria Math" w:cstheme="minorHAnsi"/>
                <w:sz w:val="24"/>
                <w:szCs w:val="24"/>
              </w:rPr>
              <m:t>1</m:t>
            </m:r>
          </m:sup>
        </m:sSup>
        <m:r>
          <w:rPr>
            <w:rFonts w:ascii="Cambria Math" w:hAnsi="Cambria Math" w:cstheme="minorHAnsi"/>
            <w:sz w:val="24"/>
            <w:szCs w:val="24"/>
          </w:rPr>
          <m:t>(</m:t>
        </m:r>
        <m:acc>
          <m:accPr>
            <m:ctrlPr>
              <w:rPr>
                <w:rFonts w:ascii="Cambria Math" w:hAnsi="Cambria Math" w:cstheme="minorHAnsi"/>
                <w:i/>
                <w:sz w:val="24"/>
                <w:szCs w:val="24"/>
              </w:rPr>
            </m:ctrlPr>
          </m:accPr>
          <m:e>
            <m:r>
              <m:rPr>
                <m:sty m:val="bi"/>
              </m:rPr>
              <w:rPr>
                <w:rFonts w:ascii="Cambria Math" w:hAnsi="Cambria Math" w:cstheme="minorHAnsi"/>
                <w:sz w:val="24"/>
                <w:szCs w:val="24"/>
              </w:rPr>
              <m:t>ρ</m:t>
            </m:r>
          </m:e>
        </m:acc>
        <m:r>
          <w:rPr>
            <w:rFonts w:ascii="Cambria Math" w:hAnsi="Cambria Math" w:cstheme="minorHAnsi"/>
            <w:sz w:val="24"/>
            <w:szCs w:val="24"/>
          </w:rPr>
          <m:t>)</m:t>
        </m:r>
      </m:oMath>
      <w:r w:rsidRPr="00237D1D">
        <w:rPr>
          <w:rFonts w:cstheme="minorHAnsi"/>
          <w:sz w:val="24"/>
          <w:szCs w:val="24"/>
        </w:rPr>
        <w:t xml:space="preserve">. Using this result large sample standard errors of </w:t>
      </w:r>
      <w:proofErr w:type="spellStart"/>
      <w:r w:rsidRPr="00237D1D">
        <w:rPr>
          <w:rFonts w:cstheme="minorHAnsi"/>
          <w:i/>
          <w:iCs/>
          <w:sz w:val="24"/>
          <w:szCs w:val="24"/>
        </w:rPr>
        <w:t>j</w:t>
      </w:r>
      <w:r w:rsidRPr="00237D1D">
        <w:rPr>
          <w:rFonts w:cstheme="minorHAnsi"/>
          <w:sz w:val="24"/>
          <w:szCs w:val="24"/>
          <w:vertAlign w:val="superscript"/>
        </w:rPr>
        <w:t>th</w:t>
      </w:r>
      <w:proofErr w:type="spellEnd"/>
      <w:r w:rsidRPr="00237D1D">
        <w:rPr>
          <w:rFonts w:cstheme="minorHAnsi"/>
          <w:sz w:val="24"/>
          <w:szCs w:val="24"/>
        </w:rPr>
        <w:t xml:space="preserve"> parameter</w:t>
      </w:r>
      <w:r w:rsidR="003E0A40">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ρ</m:t>
            </m:r>
          </m:e>
          <m:sub>
            <m:r>
              <w:rPr>
                <w:rFonts w:ascii="Cambria Math" w:hAnsi="Cambria Math" w:cstheme="minorHAnsi"/>
                <w:sz w:val="24"/>
                <w:szCs w:val="24"/>
              </w:rPr>
              <m:t>j</m:t>
            </m:r>
          </m:sub>
        </m:sSub>
      </m:oMath>
      <w:r w:rsidR="003E0A40">
        <w:rPr>
          <w:rFonts w:cstheme="minorHAnsi"/>
          <w:i/>
          <w:iCs/>
          <w:sz w:val="24"/>
          <w:szCs w:val="24"/>
        </w:rPr>
        <w:t xml:space="preserve"> </w:t>
      </w:r>
      <w:r w:rsidRPr="00237D1D">
        <w:rPr>
          <w:rFonts w:cstheme="minorHAnsi"/>
          <w:sz w:val="24"/>
          <w:szCs w:val="24"/>
        </w:rPr>
        <w:t>is given by</w:t>
      </w:r>
      <w:r w:rsidR="00A8165A">
        <w:rPr>
          <w:rFonts w:cstheme="minorHAnsi"/>
          <w:sz w:val="24"/>
          <w:szCs w:val="24"/>
        </w:rPr>
        <w:t xml:space="preserve"> </w:t>
      </w:r>
      <m:oMath>
        <m:rad>
          <m:radPr>
            <m:degHide m:val="1"/>
            <m:ctrlPr>
              <w:rPr>
                <w:rFonts w:ascii="Cambria Math" w:hAnsi="Cambria Math" w:cstheme="minorHAnsi"/>
                <w:i/>
                <w:iCs/>
                <w:sz w:val="24"/>
                <w:szCs w:val="24"/>
              </w:rPr>
            </m:ctrlPr>
          </m:radPr>
          <m:deg/>
          <m:e>
            <m:sSub>
              <m:sSubPr>
                <m:ctrlPr>
                  <w:rPr>
                    <w:rFonts w:ascii="Cambria Math" w:hAnsi="Cambria Math" w:cstheme="minorHAnsi"/>
                    <w:i/>
                    <w:iCs/>
                    <w:sz w:val="24"/>
                    <w:szCs w:val="24"/>
                  </w:rPr>
                </m:ctrlPr>
              </m:sSubPr>
              <m:e>
                <m:acc>
                  <m:accPr>
                    <m:ctrlPr>
                      <w:rPr>
                        <w:rFonts w:ascii="Cambria Math" w:hAnsi="Cambria Math" w:cstheme="minorHAnsi"/>
                        <w:i/>
                        <w:iCs/>
                        <w:sz w:val="24"/>
                        <w:szCs w:val="24"/>
                      </w:rPr>
                    </m:ctrlPr>
                  </m:accPr>
                  <m:e>
                    <m:r>
                      <w:rPr>
                        <w:rFonts w:ascii="Cambria Math" w:hAnsi="Cambria Math" w:cstheme="minorHAnsi"/>
                        <w:sz w:val="24"/>
                        <w:szCs w:val="24"/>
                      </w:rPr>
                      <m:t>v</m:t>
                    </m:r>
                  </m:e>
                </m:acc>
              </m:e>
              <m:sub>
                <m:r>
                  <w:rPr>
                    <w:rFonts w:ascii="Cambria Math" w:hAnsi="Cambria Math" w:cstheme="minorHAnsi"/>
                    <w:sz w:val="24"/>
                    <w:szCs w:val="24"/>
                  </w:rPr>
                  <m:t>jj</m:t>
                </m:r>
              </m:sub>
            </m:sSub>
          </m:e>
        </m:rad>
      </m:oMath>
      <w:r w:rsidRPr="00237D1D">
        <w:rPr>
          <w:rFonts w:cstheme="minorHAnsi"/>
          <w:sz w:val="24"/>
          <w:szCs w:val="24"/>
        </w:rPr>
        <w:t>.</w:t>
      </w:r>
    </w:p>
    <w:p w14:paraId="42CBE87B" w14:textId="77777777" w:rsidR="00EF79BA" w:rsidRPr="00237D1D" w:rsidRDefault="00EF79BA" w:rsidP="00A8165A">
      <w:pPr>
        <w:pStyle w:val="Heading2"/>
      </w:pPr>
      <w:r w:rsidRPr="00237D1D">
        <w:t>4.1 Simulation</w:t>
      </w:r>
    </w:p>
    <w:p w14:paraId="62837D68" w14:textId="307BDA31" w:rsidR="00EF79BA" w:rsidRPr="00237D1D" w:rsidRDefault="00EF79BA" w:rsidP="00237D1D">
      <w:pPr>
        <w:rPr>
          <w:rFonts w:cstheme="minorHAnsi"/>
          <w:sz w:val="24"/>
          <w:szCs w:val="24"/>
        </w:rPr>
      </w:pPr>
      <w:proofErr w:type="gramStart"/>
      <w:r w:rsidRPr="00237D1D">
        <w:rPr>
          <w:rFonts w:cstheme="minorHAnsi"/>
          <w:sz w:val="24"/>
          <w:szCs w:val="24"/>
        </w:rPr>
        <w:t>In order to</w:t>
      </w:r>
      <w:proofErr w:type="gramEnd"/>
      <w:r w:rsidRPr="00237D1D">
        <w:rPr>
          <w:rFonts w:cstheme="minorHAnsi"/>
          <w:sz w:val="24"/>
          <w:szCs w:val="24"/>
        </w:rPr>
        <w:t xml:space="preserve"> assess the performance of the MLEs, a simulation study is performed utilizing the statistical software </w:t>
      </w:r>
      <w:r w:rsidRPr="00A8165A">
        <w:rPr>
          <w:rFonts w:cstheme="minorHAnsi"/>
          <w:b/>
          <w:bCs/>
          <w:sz w:val="24"/>
          <w:szCs w:val="24"/>
        </w:rPr>
        <w:t>R</w:t>
      </w:r>
      <w:r w:rsidR="00A8165A">
        <w:rPr>
          <w:rFonts w:cstheme="minorHAnsi"/>
          <w:sz w:val="24"/>
          <w:szCs w:val="24"/>
        </w:rPr>
        <w:t xml:space="preserve"> </w:t>
      </w:r>
      <w:r w:rsidRPr="00237D1D">
        <w:rPr>
          <w:rFonts w:cstheme="minorHAnsi"/>
          <w:sz w:val="24"/>
          <w:szCs w:val="24"/>
        </w:rPr>
        <w:t xml:space="preserve">through the package (stats4), command </w:t>
      </w:r>
      <w:proofErr w:type="spellStart"/>
      <w:r w:rsidRPr="00237D1D">
        <w:rPr>
          <w:rFonts w:cstheme="minorHAnsi"/>
          <w:i/>
          <w:iCs/>
          <w:sz w:val="24"/>
          <w:szCs w:val="24"/>
        </w:rPr>
        <w:t>mle</w:t>
      </w:r>
      <w:proofErr w:type="spellEnd"/>
      <w:r w:rsidRPr="00237D1D">
        <w:rPr>
          <w:rFonts w:cstheme="minorHAnsi"/>
          <w:sz w:val="24"/>
          <w:szCs w:val="24"/>
        </w:rPr>
        <w:t xml:space="preserve">. Then 1000 replications of samples of size </w:t>
      </w:r>
      <m:oMath>
        <m:r>
          <w:rPr>
            <w:rFonts w:ascii="Cambria Math" w:hAnsi="Cambria Math" w:cstheme="minorHAnsi"/>
            <w:sz w:val="24"/>
            <w:szCs w:val="24"/>
          </w:rPr>
          <m:t>n=</m:t>
        </m:r>
        <m:r>
          <w:rPr>
            <w:rFonts w:ascii="Cambria Math" w:hAnsi="Cambria Math" w:cstheme="minorHAnsi"/>
            <w:sz w:val="24"/>
            <w:szCs w:val="24"/>
          </w:rPr>
          <m:t>20, 25,...,100</m:t>
        </m:r>
      </m:oMath>
      <w:r w:rsidRPr="00237D1D">
        <w:rPr>
          <w:rFonts w:cstheme="minorHAnsi"/>
          <w:sz w:val="24"/>
          <w:szCs w:val="24"/>
        </w:rPr>
        <w:t xml:space="preserve"> from PT-E</w:t>
      </w:r>
      <w:r w:rsidR="009E674A">
        <w:rPr>
          <w:rFonts w:cstheme="minorHAnsi"/>
          <w:sz w:val="24"/>
          <w:szCs w:val="24"/>
        </w:rPr>
        <w:t xml:space="preserve"> </w:t>
      </w:r>
      <m:oMath>
        <m:r>
          <w:rPr>
            <w:rFonts w:ascii="Cambria Math" w:hAnsi="Cambria Math" w:cstheme="minorHAnsi"/>
            <w:sz w:val="24"/>
            <w:szCs w:val="24"/>
          </w:rPr>
          <m:t>(α,β,λ)</m:t>
        </m:r>
      </m:oMath>
      <w:r w:rsidRPr="00237D1D">
        <w:rPr>
          <w:rFonts w:cstheme="minorHAnsi"/>
          <w:sz w:val="24"/>
          <w:szCs w:val="24"/>
        </w:rPr>
        <w:t xml:space="preserve"> in section 1.1 model for the following three cases are generated:</w:t>
      </w:r>
    </w:p>
    <w:p w14:paraId="5C791D6F" w14:textId="269E5048" w:rsidR="00EF79BA" w:rsidRPr="006B65B0" w:rsidRDefault="006B65B0" w:rsidP="006B65B0">
      <w:pPr>
        <w:pStyle w:val="ListParagraph"/>
        <w:numPr>
          <w:ilvl w:val="0"/>
          <w:numId w:val="23"/>
        </w:numPr>
        <w:rPr>
          <w:rFonts w:cstheme="minorHAnsi"/>
          <w:sz w:val="24"/>
          <w:szCs w:val="24"/>
        </w:rPr>
      </w:pPr>
      <m:oMath>
        <m:r>
          <w:rPr>
            <w:rFonts w:ascii="Cambria Math" w:hAnsi="Cambria Math" w:cstheme="minorHAnsi"/>
            <w:sz w:val="24"/>
            <w:szCs w:val="24"/>
          </w:rPr>
          <m:t>α=0.5,β</m:t>
        </m:r>
        <m:r>
          <w:rPr>
            <w:rFonts w:ascii="Cambria Math" w:hAnsi="Cambria Math" w:cstheme="minorHAnsi"/>
            <w:sz w:val="24"/>
            <w:szCs w:val="24"/>
          </w:rPr>
          <m:t>=0.5,λ=0.5,</m:t>
        </m:r>
      </m:oMath>
    </w:p>
    <w:p w14:paraId="1D353A53" w14:textId="76144FC6" w:rsidR="00101815" w:rsidRPr="006B65B0" w:rsidRDefault="00101815" w:rsidP="00101815">
      <w:pPr>
        <w:pStyle w:val="ListParagraph"/>
        <w:numPr>
          <w:ilvl w:val="0"/>
          <w:numId w:val="23"/>
        </w:numPr>
        <w:rPr>
          <w:rFonts w:cstheme="minorHAnsi"/>
          <w:sz w:val="24"/>
          <w:szCs w:val="24"/>
        </w:rPr>
      </w:pPr>
      <m:oMath>
        <m:r>
          <w:rPr>
            <w:rFonts w:ascii="Cambria Math" w:hAnsi="Cambria Math" w:cstheme="minorHAnsi"/>
            <w:sz w:val="24"/>
            <w:szCs w:val="24"/>
          </w:rPr>
          <m:t>α=0.</m:t>
        </m:r>
        <m:r>
          <w:rPr>
            <w:rFonts w:ascii="Cambria Math" w:hAnsi="Cambria Math" w:cstheme="minorHAnsi"/>
            <w:sz w:val="24"/>
            <w:szCs w:val="24"/>
          </w:rPr>
          <m:t>6</m:t>
        </m:r>
        <m:r>
          <w:rPr>
            <w:rFonts w:ascii="Cambria Math" w:hAnsi="Cambria Math" w:cstheme="minorHAnsi"/>
            <w:sz w:val="24"/>
            <w:szCs w:val="24"/>
          </w:rPr>
          <m:t>,β=0.</m:t>
        </m:r>
        <m:r>
          <w:rPr>
            <w:rFonts w:ascii="Cambria Math" w:hAnsi="Cambria Math" w:cstheme="minorHAnsi"/>
            <w:sz w:val="24"/>
            <w:szCs w:val="24"/>
          </w:rPr>
          <m:t>7</m:t>
        </m:r>
        <m:r>
          <w:rPr>
            <w:rFonts w:ascii="Cambria Math" w:hAnsi="Cambria Math" w:cstheme="minorHAnsi"/>
            <w:sz w:val="24"/>
            <w:szCs w:val="24"/>
          </w:rPr>
          <m:t>,λ=0.</m:t>
        </m:r>
        <m:r>
          <w:rPr>
            <w:rFonts w:ascii="Cambria Math" w:hAnsi="Cambria Math" w:cstheme="minorHAnsi"/>
            <w:sz w:val="24"/>
            <w:szCs w:val="24"/>
          </w:rPr>
          <m:t>8</m:t>
        </m:r>
        <m:r>
          <w:rPr>
            <w:rFonts w:ascii="Cambria Math" w:hAnsi="Cambria Math" w:cstheme="minorHAnsi"/>
            <w:sz w:val="24"/>
            <w:szCs w:val="24"/>
          </w:rPr>
          <m:t xml:space="preserve"> </m:t>
        </m:r>
        <m:r>
          <m:rPr>
            <m:sty m:val="p"/>
          </m:rPr>
          <w:rPr>
            <w:rFonts w:ascii="Cambria Math" w:hAnsi="Cambria Math" w:cstheme="minorHAnsi"/>
            <w:sz w:val="24"/>
            <w:szCs w:val="24"/>
          </w:rPr>
          <m:t>and</m:t>
        </m:r>
      </m:oMath>
    </w:p>
    <w:p w14:paraId="04455937" w14:textId="4274F374" w:rsidR="00B75C0E" w:rsidRPr="006B65B0" w:rsidRDefault="00B75C0E" w:rsidP="00B75C0E">
      <w:pPr>
        <w:pStyle w:val="ListParagraph"/>
        <w:numPr>
          <w:ilvl w:val="0"/>
          <w:numId w:val="23"/>
        </w:numPr>
        <w:rPr>
          <w:rFonts w:cstheme="minorHAnsi"/>
          <w:sz w:val="24"/>
          <w:szCs w:val="24"/>
        </w:rPr>
      </w:pPr>
      <m:oMath>
        <m:r>
          <w:rPr>
            <w:rFonts w:ascii="Cambria Math" w:hAnsi="Cambria Math" w:cstheme="minorHAnsi"/>
            <w:sz w:val="24"/>
            <w:szCs w:val="24"/>
          </w:rPr>
          <m:t>α=0.</m:t>
        </m:r>
        <m:r>
          <w:rPr>
            <w:rFonts w:ascii="Cambria Math" w:hAnsi="Cambria Math" w:cstheme="minorHAnsi"/>
            <w:sz w:val="24"/>
            <w:szCs w:val="24"/>
          </w:rPr>
          <m:t>6</m:t>
        </m:r>
        <m:r>
          <w:rPr>
            <w:rFonts w:ascii="Cambria Math" w:hAnsi="Cambria Math" w:cstheme="minorHAnsi"/>
            <w:sz w:val="24"/>
            <w:szCs w:val="24"/>
          </w:rPr>
          <m:t>,β=0.</m:t>
        </m:r>
        <m:r>
          <w:rPr>
            <w:rFonts w:ascii="Cambria Math" w:hAnsi="Cambria Math" w:cstheme="minorHAnsi"/>
            <w:sz w:val="24"/>
            <w:szCs w:val="24"/>
          </w:rPr>
          <m:t>7</m:t>
        </m:r>
        <m:r>
          <w:rPr>
            <w:rFonts w:ascii="Cambria Math" w:hAnsi="Cambria Math" w:cstheme="minorHAnsi"/>
            <w:sz w:val="24"/>
            <w:szCs w:val="24"/>
          </w:rPr>
          <m:t>,λ=0.</m:t>
        </m:r>
        <m:r>
          <w:rPr>
            <w:rFonts w:ascii="Cambria Math" w:hAnsi="Cambria Math" w:cstheme="minorHAnsi"/>
            <w:sz w:val="24"/>
            <w:szCs w:val="24"/>
          </w:rPr>
          <m:t>9.</m:t>
        </m:r>
      </m:oMath>
    </w:p>
    <w:p w14:paraId="455F3F9B" w14:textId="7F127DAB" w:rsidR="00EF79BA" w:rsidRPr="00237D1D" w:rsidRDefault="00EF79BA" w:rsidP="00237D1D">
      <w:pPr>
        <w:rPr>
          <w:rFonts w:cstheme="minorHAnsi"/>
          <w:sz w:val="24"/>
          <w:szCs w:val="24"/>
        </w:rPr>
      </w:pPr>
      <w:r w:rsidRPr="00237D1D">
        <w:rPr>
          <w:rFonts w:cstheme="minorHAnsi"/>
          <w:sz w:val="24"/>
          <w:szCs w:val="24"/>
        </w:rPr>
        <w:t xml:space="preserve">To maximize the log likelihood function, the </w:t>
      </w:r>
      <w:proofErr w:type="spellStart"/>
      <w:r w:rsidRPr="00B75C0E">
        <w:rPr>
          <w:rFonts w:cstheme="minorHAnsi"/>
          <w:b/>
          <w:bCs/>
          <w:sz w:val="24"/>
          <w:szCs w:val="24"/>
        </w:rPr>
        <w:t>MaxBFGS</w:t>
      </w:r>
      <w:proofErr w:type="spellEnd"/>
      <w:r w:rsidRPr="00237D1D">
        <w:rPr>
          <w:rFonts w:cstheme="minorHAnsi"/>
          <w:sz w:val="24"/>
          <w:szCs w:val="24"/>
        </w:rPr>
        <w:t xml:space="preserve"> subroutine is used with analytical derivatives. The evaluation of the estimates was performed based on the following quantities for each sample size: the empirical biases, and mean squared errors (MSEs) are calculated utilizing the R package from the MC replications, where</w:t>
      </w:r>
    </w:p>
    <w:p w14:paraId="59675F9C" w14:textId="78FDAAA9" w:rsidR="00EF79BA" w:rsidRPr="00237D1D" w:rsidRDefault="00044482" w:rsidP="00237D1D">
      <w:pPr>
        <w:rPr>
          <w:rFonts w:cstheme="minorHAnsi"/>
          <w:sz w:val="24"/>
          <w:szCs w:val="24"/>
        </w:rPr>
      </w:pPr>
      <m:oMathPara>
        <m:oMath>
          <m:r>
            <w:rPr>
              <w:rFonts w:ascii="Cambria Math" w:hAnsi="Cambria Math" w:cstheme="minorHAnsi"/>
              <w:sz w:val="24"/>
              <w:szCs w:val="24"/>
            </w:rPr>
            <m:t>Bias</m:t>
          </m:r>
          <m:d>
            <m:dPr>
              <m:ctrlPr>
                <w:rPr>
                  <w:rFonts w:ascii="Cambria Math" w:hAnsi="Cambria Math" w:cstheme="minorHAnsi"/>
                  <w:i/>
                  <w:sz w:val="24"/>
                  <w:szCs w:val="24"/>
                </w:rPr>
              </m:ctrlPr>
            </m:dPr>
            <m:e>
              <m:r>
                <w:rPr>
                  <w:rFonts w:ascii="Cambria Math" w:hAnsi="Cambria Math" w:cstheme="minorHAnsi"/>
                  <w:sz w:val="24"/>
                  <w:szCs w:val="24"/>
                </w:rPr>
                <m:t>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1000</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j=1</m:t>
              </m:r>
            </m:sub>
            <m:sup>
              <m:r>
                <w:rPr>
                  <w:rFonts w:ascii="Cambria Math" w:hAnsi="Cambria Math" w:cstheme="minorHAnsi"/>
                  <w:sz w:val="24"/>
                  <w:szCs w:val="24"/>
                </w:rPr>
                <m:t>1000</m:t>
              </m:r>
            </m:sup>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θ</m:t>
                          </m:r>
                        </m:e>
                      </m:acc>
                    </m:e>
                    <m:sub>
                      <m:r>
                        <w:rPr>
                          <w:rFonts w:ascii="Cambria Math" w:hAnsi="Cambria Math" w:cstheme="minorHAnsi"/>
                          <w:sz w:val="24"/>
                          <w:szCs w:val="24"/>
                          <w:vertAlign w:val="subscript"/>
                        </w:rPr>
                        <m:t>j</m:t>
                      </m:r>
                    </m:sub>
                  </m:sSub>
                  <m:r>
                    <w:rPr>
                      <w:rFonts w:ascii="Cambria Math" w:hAnsi="Cambria Math" w:cstheme="minorHAnsi"/>
                      <w:sz w:val="24"/>
                      <w:szCs w:val="24"/>
                    </w:rPr>
                    <m:t xml:space="preserve"> -θ</m:t>
                  </m:r>
                </m:e>
              </m:d>
              <m:sSub>
                <m:sSubPr>
                  <m:ctrlPr>
                    <w:rPr>
                      <w:rFonts w:ascii="Cambria Math" w:hAnsi="Cambria Math" w:cstheme="minorHAnsi"/>
                      <w:i/>
                      <w:sz w:val="24"/>
                      <w:szCs w:val="24"/>
                    </w:rPr>
                  </m:ctrlPr>
                </m:sSubPr>
                <m:e>
                  <m:r>
                    <w:rPr>
                      <w:rFonts w:ascii="Cambria Math" w:hAnsi="Cambria Math" w:cstheme="minorHAnsi"/>
                      <w:sz w:val="24"/>
                      <w:szCs w:val="24"/>
                    </w:rPr>
                    <m:t>ρ</m:t>
                  </m:r>
                </m:e>
                <m:sub>
                  <m:r>
                    <w:rPr>
                      <w:rFonts w:ascii="Cambria Math" w:hAnsi="Cambria Math" w:cstheme="minorHAnsi"/>
                      <w:sz w:val="24"/>
                      <w:szCs w:val="24"/>
                    </w:rPr>
                    <m:t>j</m:t>
                  </m:r>
                </m:sub>
              </m:sSub>
            </m:e>
          </m:nary>
          <m:r>
            <m:rPr>
              <m:sty m:val="p"/>
            </m:rPr>
            <w:rPr>
              <w:rFonts w:ascii="Cambria Math" w:hAnsi="Cambria Math" w:cstheme="minorHAnsi"/>
              <w:sz w:val="24"/>
              <w:szCs w:val="24"/>
            </w:rPr>
            <m:t>and</m:t>
          </m:r>
          <m:r>
            <w:rPr>
              <w:rFonts w:ascii="Cambria Math" w:hAnsi="Cambria Math" w:cstheme="minorHAnsi"/>
              <w:sz w:val="24"/>
              <w:szCs w:val="24"/>
            </w:rPr>
            <m:t xml:space="preserve"> </m:t>
          </m:r>
          <m:r>
            <w:rPr>
              <w:rFonts w:ascii="Cambria Math" w:hAnsi="Cambria Math" w:cstheme="minorHAnsi"/>
              <w:sz w:val="24"/>
              <w:szCs w:val="24"/>
            </w:rPr>
            <m:t>MSE</m:t>
          </m:r>
          <m:d>
            <m:dPr>
              <m:ctrlPr>
                <w:rPr>
                  <w:rFonts w:ascii="Cambria Math" w:hAnsi="Cambria Math" w:cstheme="minorHAnsi"/>
                  <w:i/>
                  <w:sz w:val="24"/>
                  <w:szCs w:val="24"/>
                </w:rPr>
              </m:ctrlPr>
            </m:dPr>
            <m:e>
              <m:r>
                <w:rPr>
                  <w:rFonts w:ascii="Cambria Math" w:hAnsi="Cambria Math" w:cstheme="minorHAnsi"/>
                  <w:sz w:val="24"/>
                  <w:szCs w:val="24"/>
                </w:rPr>
                <m:t>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1000</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j=1</m:t>
              </m:r>
            </m:sub>
            <m:sup>
              <m:r>
                <w:rPr>
                  <w:rFonts w:ascii="Cambria Math" w:hAnsi="Cambria Math" w:cstheme="minorHAnsi"/>
                  <w:sz w:val="24"/>
                  <w:szCs w:val="24"/>
                </w:rPr>
                <m:t>1000</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θ</m:t>
                              </m:r>
                            </m:e>
                          </m:acc>
                        </m:e>
                        <m:sub>
                          <m:r>
                            <w:rPr>
                              <w:rFonts w:ascii="Cambria Math" w:hAnsi="Cambria Math" w:cstheme="minorHAnsi"/>
                              <w:sz w:val="24"/>
                              <w:szCs w:val="24"/>
                              <w:vertAlign w:val="subscript"/>
                            </w:rPr>
                            <m:t>j</m:t>
                          </m:r>
                        </m:sub>
                      </m:sSub>
                      <m:r>
                        <w:rPr>
                          <w:rFonts w:ascii="Cambria Math" w:hAnsi="Cambria Math" w:cstheme="minorHAnsi"/>
                          <w:sz w:val="24"/>
                          <w:szCs w:val="24"/>
                        </w:rPr>
                        <m:t xml:space="preserve"> -θ</m:t>
                      </m:r>
                    </m:e>
                  </m:d>
                </m:e>
                <m:sup>
                  <m:r>
                    <w:rPr>
                      <w:rFonts w:ascii="Cambria Math" w:hAnsi="Cambria Math" w:cstheme="minorHAnsi"/>
                      <w:sz w:val="24"/>
                      <w:szCs w:val="24"/>
                    </w:rPr>
                    <m:t>2</m:t>
                  </m:r>
                </m:sup>
              </m:sSup>
            </m:e>
          </m:nary>
        </m:oMath>
      </m:oMathPara>
    </w:p>
    <w:p w14:paraId="3BBC4191" w14:textId="5FC32886" w:rsidR="00EF79BA" w:rsidRPr="00237D1D" w:rsidRDefault="00EF79BA" w:rsidP="00237D1D">
      <w:pPr>
        <w:rPr>
          <w:rFonts w:cstheme="minorHAnsi"/>
          <w:sz w:val="24"/>
          <w:szCs w:val="24"/>
        </w:rPr>
      </w:pPr>
      <w:r w:rsidRPr="00237D1D">
        <w:rPr>
          <w:rFonts w:cstheme="minorHAnsi"/>
          <w:sz w:val="24"/>
          <w:szCs w:val="24"/>
        </w:rPr>
        <w:t xml:space="preserve">The simulation results are graphically presented in the Figures 3, 4 and 5. From these figures it is observed that the bias and MSE decrease as the sample size </w:t>
      </w:r>
      <m:oMath>
        <m:r>
          <w:rPr>
            <w:rFonts w:ascii="Cambria Math" w:hAnsi="Cambria Math" w:cstheme="minorHAnsi"/>
            <w:sz w:val="24"/>
            <w:szCs w:val="24"/>
          </w:rPr>
          <m:t>n</m:t>
        </m:r>
      </m:oMath>
      <w:r w:rsidRPr="00237D1D">
        <w:rPr>
          <w:rFonts w:cstheme="minorHAnsi"/>
          <w:i/>
          <w:iCs/>
          <w:sz w:val="24"/>
          <w:szCs w:val="24"/>
        </w:rPr>
        <w:t xml:space="preserve"> </w:t>
      </w:r>
      <w:r w:rsidRPr="00237D1D">
        <w:rPr>
          <w:rFonts w:cstheme="minorHAnsi"/>
          <w:sz w:val="24"/>
          <w:szCs w:val="24"/>
        </w:rPr>
        <w:t>grows in all cases showing consistency and asymptotic unbiasedness of the mles. It is also noted that the bias for the parameter is always negative unlike for the others. But the bias in all cases converges to zero very quickly as the sample size exceeds 30.</w:t>
      </w:r>
    </w:p>
    <w:p w14:paraId="6D904FDE" w14:textId="59D0A6B4" w:rsidR="00452BAE" w:rsidRPr="00237D1D" w:rsidRDefault="00EF79BA" w:rsidP="00FF0B88">
      <w:pPr>
        <w:pStyle w:val="NoSpacing"/>
      </w:pPr>
      <w:r w:rsidRPr="00237D1D">
        <w:rPr>
          <w:noProof/>
        </w:rPr>
        <w:drawing>
          <wp:inline distT="0" distB="0" distL="0" distR="0" wp14:anchorId="3680D4F1" wp14:editId="5A4425B9">
            <wp:extent cx="3525520" cy="3282315"/>
            <wp:effectExtent l="0" t="0" r="0" b="0"/>
            <wp:docPr id="50" name="Picture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5520" cy="3282315"/>
                    </a:xfrm>
                    <a:prstGeom prst="rect">
                      <a:avLst/>
                    </a:prstGeom>
                    <a:noFill/>
                    <a:ln>
                      <a:noFill/>
                    </a:ln>
                  </pic:spPr>
                </pic:pic>
              </a:graphicData>
            </a:graphic>
          </wp:inline>
        </w:drawing>
      </w:r>
    </w:p>
    <w:p w14:paraId="29BBACC7" w14:textId="76C03764" w:rsidR="00EF79BA" w:rsidRPr="00237D1D" w:rsidRDefault="0007502E" w:rsidP="00FF0B88">
      <w:pPr>
        <w:pStyle w:val="NoSpacing"/>
      </w:pPr>
      <w:r w:rsidRPr="00237D1D">
        <w:lastRenderedPageBreak/>
        <w:t xml:space="preserve">Fig 3: The biases and MSEs of the model parameter estimated versus </w:t>
      </w:r>
      <m:oMath>
        <m:r>
          <w:rPr>
            <w:rFonts w:ascii="Cambria Math" w:hAnsi="Cambria Math"/>
          </w:rPr>
          <m:t>n</m:t>
        </m:r>
      </m:oMath>
      <w:r w:rsidRPr="00237D1D">
        <w:rPr>
          <w:i/>
          <w:iCs/>
        </w:rPr>
        <w:t xml:space="preserve"> </w:t>
      </w:r>
      <w:r w:rsidRPr="00237D1D">
        <w:t>based on case I.</w:t>
      </w:r>
    </w:p>
    <w:p w14:paraId="745C7E70" w14:textId="3756CF67" w:rsidR="00EF79BA" w:rsidRPr="00237D1D" w:rsidRDefault="0007502E" w:rsidP="00FF0B88">
      <w:pPr>
        <w:pStyle w:val="NoSpacing"/>
      </w:pPr>
      <w:r w:rsidRPr="00237D1D">
        <w:rPr>
          <w:noProof/>
        </w:rPr>
        <w:drawing>
          <wp:inline distT="0" distB="0" distL="0" distR="0" wp14:anchorId="7B6A31C3" wp14:editId="0368198E">
            <wp:extent cx="3525520" cy="3218815"/>
            <wp:effectExtent l="0" t="0" r="0" b="635"/>
            <wp:docPr id="51" name="Picture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5520" cy="3218815"/>
                    </a:xfrm>
                    <a:prstGeom prst="rect">
                      <a:avLst/>
                    </a:prstGeom>
                    <a:noFill/>
                    <a:ln>
                      <a:noFill/>
                    </a:ln>
                  </pic:spPr>
                </pic:pic>
              </a:graphicData>
            </a:graphic>
          </wp:inline>
        </w:drawing>
      </w:r>
    </w:p>
    <w:p w14:paraId="045080E1" w14:textId="47686E8A" w:rsidR="00EF79BA" w:rsidRPr="00237D1D" w:rsidRDefault="0007502E" w:rsidP="00FF0B88">
      <w:pPr>
        <w:pStyle w:val="NoSpacing"/>
      </w:pPr>
      <w:r w:rsidRPr="00237D1D">
        <w:t xml:space="preserve">Fig 4: The biases and MSEs of the model parameter estimated versus </w:t>
      </w:r>
      <m:oMath>
        <m:r>
          <w:rPr>
            <w:rFonts w:ascii="Cambria Math" w:hAnsi="Cambria Math"/>
          </w:rPr>
          <m:t>n</m:t>
        </m:r>
      </m:oMath>
      <w:r w:rsidRPr="00237D1D">
        <w:rPr>
          <w:i/>
          <w:iCs/>
        </w:rPr>
        <w:t xml:space="preserve"> </w:t>
      </w:r>
      <w:r w:rsidRPr="00237D1D">
        <w:t>based on case II.</w:t>
      </w:r>
    </w:p>
    <w:p w14:paraId="7B87C644" w14:textId="2DF84958" w:rsidR="000F40F7" w:rsidRPr="00237D1D" w:rsidRDefault="0007502E" w:rsidP="00FF0B88">
      <w:pPr>
        <w:pStyle w:val="NoSpacing"/>
      </w:pPr>
      <w:r w:rsidRPr="00237D1D">
        <w:rPr>
          <w:noProof/>
        </w:rPr>
        <w:drawing>
          <wp:inline distT="0" distB="0" distL="0" distR="0" wp14:anchorId="2435B9F7" wp14:editId="4BA90CEA">
            <wp:extent cx="3498850" cy="3218815"/>
            <wp:effectExtent l="0" t="0" r="6350" b="635"/>
            <wp:docPr id="52" name="Picture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98850" cy="3218815"/>
                    </a:xfrm>
                    <a:prstGeom prst="rect">
                      <a:avLst/>
                    </a:prstGeom>
                    <a:noFill/>
                    <a:ln>
                      <a:noFill/>
                    </a:ln>
                  </pic:spPr>
                </pic:pic>
              </a:graphicData>
            </a:graphic>
          </wp:inline>
        </w:drawing>
      </w:r>
    </w:p>
    <w:p w14:paraId="52E78ACA" w14:textId="2C56AE5D" w:rsidR="00094B74" w:rsidRPr="00237D1D" w:rsidRDefault="00094B74" w:rsidP="00FF0B88">
      <w:pPr>
        <w:pStyle w:val="NoSpacing"/>
      </w:pPr>
      <w:r w:rsidRPr="00237D1D">
        <w:t>Fig 5: The biases and MSEs of the model parameter estimated versus</w:t>
      </w:r>
      <w:r w:rsidR="003E0A40">
        <w:t xml:space="preserve"> </w:t>
      </w:r>
      <m:oMath>
        <m:r>
          <w:rPr>
            <w:rFonts w:ascii="Cambria Math" w:hAnsi="Cambria Math"/>
          </w:rPr>
          <m:t>n</m:t>
        </m:r>
      </m:oMath>
      <w:r w:rsidR="003E0A40">
        <w:rPr>
          <w:i/>
          <w:iCs/>
        </w:rPr>
        <w:t xml:space="preserve"> </w:t>
      </w:r>
      <w:r w:rsidRPr="00237D1D">
        <w:t>based on case III.</w:t>
      </w:r>
    </w:p>
    <w:p w14:paraId="17C43D8E" w14:textId="77777777" w:rsidR="00094B74" w:rsidRPr="00237D1D" w:rsidRDefault="00094B74" w:rsidP="00237D1D">
      <w:pPr>
        <w:rPr>
          <w:rFonts w:cstheme="minorHAnsi"/>
          <w:sz w:val="24"/>
          <w:szCs w:val="24"/>
        </w:rPr>
      </w:pPr>
    </w:p>
    <w:p w14:paraId="5E7A1FB7" w14:textId="77777777" w:rsidR="00094B74" w:rsidRPr="00237D1D" w:rsidRDefault="00094B74" w:rsidP="00FF0B88">
      <w:pPr>
        <w:pStyle w:val="Heading1"/>
      </w:pPr>
      <w:r w:rsidRPr="00237D1D">
        <w:t>4 Real life applications</w:t>
      </w:r>
    </w:p>
    <w:p w14:paraId="68274553" w14:textId="5318E6E4" w:rsidR="00094B74" w:rsidRPr="00237D1D" w:rsidRDefault="00094B74" w:rsidP="00237D1D">
      <w:pPr>
        <w:rPr>
          <w:rFonts w:cstheme="minorHAnsi"/>
          <w:sz w:val="24"/>
          <w:szCs w:val="24"/>
        </w:rPr>
      </w:pPr>
      <w:r w:rsidRPr="00237D1D">
        <w:rPr>
          <w:rFonts w:cstheme="minorHAnsi"/>
          <w:sz w:val="24"/>
          <w:szCs w:val="24"/>
        </w:rPr>
        <w:t>Here we consider fitting of two failure time data sets to show that the distributions from the proposed</w:t>
      </w:r>
      <w:r w:rsidR="00B639AD">
        <w:rPr>
          <w:rFonts w:cstheme="minorHAnsi"/>
          <w:sz w:val="24"/>
          <w:szCs w:val="24"/>
        </w:rPr>
        <w:t xml:space="preserve"> </w:t>
      </w:r>
      <m:oMath>
        <m:r>
          <m:rPr>
            <m:sty m:val="p"/>
          </m:rPr>
          <w:rPr>
            <w:rFonts w:ascii="Cambria Math" w:hAnsi="Cambria Math" w:cstheme="minorHAnsi"/>
            <w:sz w:val="24"/>
            <w:szCs w:val="24"/>
          </w:rPr>
          <m:t>PT-E</m:t>
        </m:r>
        <m:r>
          <w:rPr>
            <w:rFonts w:ascii="Cambria Math" w:hAnsi="Cambria Math" w:cstheme="minorHAnsi"/>
            <w:sz w:val="24"/>
            <w:szCs w:val="24"/>
          </w:rPr>
          <m:t xml:space="preserve"> (α,β,λ)</m:t>
        </m:r>
      </m:oMath>
      <w:r w:rsidR="00B639AD">
        <w:rPr>
          <w:rFonts w:cstheme="minorHAnsi"/>
          <w:sz w:val="24"/>
          <w:szCs w:val="24"/>
        </w:rPr>
        <w:t xml:space="preserve"> </w:t>
      </w:r>
      <w:r w:rsidRPr="00237D1D">
        <w:rPr>
          <w:rFonts w:cstheme="minorHAnsi"/>
          <w:sz w:val="24"/>
          <w:szCs w:val="24"/>
        </w:rPr>
        <w:t>family can provide better model than the corresponding distributions exponential (Exp), moment</w:t>
      </w:r>
      <w:r w:rsidR="00B639AD">
        <w:rPr>
          <w:rFonts w:cstheme="minorHAnsi"/>
          <w:sz w:val="24"/>
          <w:szCs w:val="24"/>
        </w:rPr>
        <w:t xml:space="preserve"> </w:t>
      </w:r>
      <w:r w:rsidRPr="00237D1D">
        <w:rPr>
          <w:rFonts w:cstheme="minorHAnsi"/>
          <w:sz w:val="24"/>
          <w:szCs w:val="24"/>
        </w:rPr>
        <w:t xml:space="preserve">exponential (ME), Marshall-Olkin exponential (MO-E) (Marshall and Olkin, 1997), generalized Marshall-Olkin exponential (GMO-E) (Jayakumar and Mathew, 2008), Kumaraswamy exponential (Kw-E) (Cordeiro and de Castro, 2011), Beta exponential (B-E) (Eugene </w:t>
      </w:r>
      <w:r w:rsidRPr="00237D1D">
        <w:rPr>
          <w:rFonts w:cstheme="minorHAnsi"/>
          <w:i/>
          <w:iCs/>
          <w:sz w:val="24"/>
          <w:szCs w:val="24"/>
        </w:rPr>
        <w:t>et al</w:t>
      </w:r>
      <w:r w:rsidRPr="00237D1D">
        <w:rPr>
          <w:rFonts w:cstheme="minorHAnsi"/>
          <w:sz w:val="24"/>
          <w:szCs w:val="24"/>
        </w:rPr>
        <w:t xml:space="preserve">., 2002 ), </w:t>
      </w:r>
      <w:r w:rsidRPr="00237D1D">
        <w:rPr>
          <w:rFonts w:cstheme="minorHAnsi"/>
          <w:sz w:val="24"/>
          <w:szCs w:val="24"/>
        </w:rPr>
        <w:lastRenderedPageBreak/>
        <w:t xml:space="preserve">Marshall-Olkin Kumaraswamy exponential (MOKw-E) (Handique </w:t>
      </w:r>
      <w:r w:rsidRPr="00237D1D">
        <w:rPr>
          <w:rFonts w:cstheme="minorHAnsi"/>
          <w:i/>
          <w:iCs/>
          <w:sz w:val="24"/>
          <w:szCs w:val="24"/>
        </w:rPr>
        <w:t>et al</w:t>
      </w:r>
      <w:r w:rsidRPr="00237D1D">
        <w:rPr>
          <w:rFonts w:cstheme="minorHAnsi"/>
          <w:sz w:val="24"/>
          <w:szCs w:val="24"/>
        </w:rPr>
        <w:t xml:space="preserve">., 2017), Kumaraswamy Marshall-Olkin exponential (KwMO-E) (Alizadeh </w:t>
      </w:r>
      <w:r w:rsidRPr="00237D1D">
        <w:rPr>
          <w:rFonts w:cstheme="minorHAnsi"/>
          <w:i/>
          <w:iCs/>
          <w:sz w:val="24"/>
          <w:szCs w:val="24"/>
        </w:rPr>
        <w:t>et al</w:t>
      </w:r>
      <w:r w:rsidRPr="00237D1D">
        <w:rPr>
          <w:rFonts w:cstheme="minorHAnsi"/>
          <w:sz w:val="24"/>
          <w:szCs w:val="24"/>
        </w:rPr>
        <w:t xml:space="preserve">., 2015), beta Poisson exponential (Handique </w:t>
      </w:r>
      <w:r w:rsidRPr="00237D1D">
        <w:rPr>
          <w:rFonts w:cstheme="minorHAnsi"/>
          <w:i/>
          <w:iCs/>
          <w:sz w:val="24"/>
          <w:szCs w:val="24"/>
        </w:rPr>
        <w:t>et al</w:t>
      </w:r>
      <w:r w:rsidRPr="00237D1D">
        <w:rPr>
          <w:rFonts w:cstheme="minorHAnsi"/>
          <w:sz w:val="24"/>
          <w:szCs w:val="24"/>
        </w:rPr>
        <w:t xml:space="preserve">., 2020) and Kumaraswamy Poisson exponential (Chakraborty </w:t>
      </w:r>
      <w:r w:rsidRPr="00237D1D">
        <w:rPr>
          <w:rFonts w:cstheme="minorHAnsi"/>
          <w:i/>
          <w:iCs/>
          <w:sz w:val="24"/>
          <w:szCs w:val="24"/>
        </w:rPr>
        <w:t>et al</w:t>
      </w:r>
      <w:r w:rsidRPr="00237D1D">
        <w:rPr>
          <w:rFonts w:cstheme="minorHAnsi"/>
          <w:sz w:val="24"/>
          <w:szCs w:val="24"/>
        </w:rPr>
        <w:t>., 2020) distribution.</w:t>
      </w:r>
    </w:p>
    <w:p w14:paraId="459B64BB" w14:textId="77777777" w:rsidR="00094B74" w:rsidRPr="00237D1D" w:rsidRDefault="00094B74" w:rsidP="00237D1D">
      <w:pPr>
        <w:rPr>
          <w:rFonts w:cstheme="minorHAnsi"/>
          <w:sz w:val="24"/>
          <w:szCs w:val="24"/>
        </w:rPr>
      </w:pPr>
      <w:r w:rsidRPr="00237D1D">
        <w:rPr>
          <w:rFonts w:cstheme="minorHAnsi"/>
          <w:sz w:val="24"/>
          <w:szCs w:val="24"/>
        </w:rPr>
        <w:t xml:space="preserve">The first data is about survival times (in days) of 72 guinea pigs infected with virulent tubercle bacilli, </w:t>
      </w:r>
      <w:proofErr w:type="gramStart"/>
      <w:r w:rsidRPr="00237D1D">
        <w:rPr>
          <w:rFonts w:cstheme="minorHAnsi"/>
          <w:sz w:val="24"/>
          <w:szCs w:val="24"/>
        </w:rPr>
        <w:t>observed</w:t>
      </w:r>
      <w:proofErr w:type="gramEnd"/>
      <w:r w:rsidRPr="00237D1D">
        <w:rPr>
          <w:rFonts w:cstheme="minorHAnsi"/>
          <w:sz w:val="24"/>
          <w:szCs w:val="24"/>
        </w:rPr>
        <w:t xml:space="preserve"> and reported by Bjerkedal (1960), while the second one represents the lifetime data relating to relief times (in minutes) of patients receiving an analgesic. The data was reported by Gross and Clark (1975</w:t>
      </w:r>
      <w:proofErr w:type="gramStart"/>
      <w:r w:rsidRPr="00237D1D">
        <w:rPr>
          <w:rFonts w:cstheme="minorHAnsi"/>
          <w:sz w:val="24"/>
          <w:szCs w:val="24"/>
        </w:rPr>
        <w:t>)</w:t>
      </w:r>
      <w:proofErr w:type="gramEnd"/>
      <w:r w:rsidRPr="00237D1D">
        <w:rPr>
          <w:rFonts w:cstheme="minorHAnsi"/>
          <w:sz w:val="24"/>
          <w:szCs w:val="24"/>
        </w:rPr>
        <w:t xml:space="preserve"> and it has twenty (20) observations. The descriptive statistics of the data sets are tabulated in Table 4 and both the data are positively skewed.</w:t>
      </w:r>
    </w:p>
    <w:p w14:paraId="75744321" w14:textId="77777777" w:rsidR="00094B74" w:rsidRPr="00237D1D" w:rsidRDefault="00094B74" w:rsidP="00782AA7">
      <w:pPr>
        <w:spacing w:after="0"/>
        <w:rPr>
          <w:rFonts w:cstheme="minorHAnsi"/>
          <w:sz w:val="24"/>
          <w:szCs w:val="24"/>
        </w:rPr>
      </w:pPr>
      <w:r w:rsidRPr="00237D1D">
        <w:rPr>
          <w:rFonts w:cstheme="minorHAnsi"/>
          <w:sz w:val="24"/>
          <w:szCs w:val="24"/>
        </w:rPr>
        <w:t>Table 4: Descriptive Statistics for the data sets</w:t>
      </w:r>
    </w:p>
    <w:tbl>
      <w:tblPr>
        <w:tblStyle w:val="TableGrid"/>
        <w:tblW w:w="0" w:type="auto"/>
        <w:tblLook w:val="04A0" w:firstRow="1" w:lastRow="0" w:firstColumn="1" w:lastColumn="0" w:noHBand="0" w:noVBand="1"/>
      </w:tblPr>
      <w:tblGrid>
        <w:gridCol w:w="875"/>
        <w:gridCol w:w="836"/>
        <w:gridCol w:w="885"/>
        <w:gridCol w:w="894"/>
        <w:gridCol w:w="963"/>
        <w:gridCol w:w="879"/>
        <w:gridCol w:w="1160"/>
        <w:gridCol w:w="1001"/>
        <w:gridCol w:w="859"/>
        <w:gridCol w:w="859"/>
        <w:gridCol w:w="859"/>
      </w:tblGrid>
      <w:tr w:rsidR="00132394" w14:paraId="77C0788B" w14:textId="77777777" w:rsidTr="00E8095A">
        <w:tc>
          <w:tcPr>
            <w:tcW w:w="898" w:type="dxa"/>
          </w:tcPr>
          <w:p w14:paraId="4686C555" w14:textId="5A538CDA" w:rsidR="00E8095A" w:rsidRDefault="00E8095A" w:rsidP="00E8095A">
            <w:pPr>
              <w:rPr>
                <w:rFonts w:cstheme="minorHAnsi"/>
                <w:sz w:val="24"/>
                <w:szCs w:val="24"/>
              </w:rPr>
            </w:pPr>
            <w:r>
              <w:rPr>
                <w:rFonts w:cstheme="minorHAnsi"/>
                <w:sz w:val="24"/>
                <w:szCs w:val="24"/>
              </w:rPr>
              <w:t>Data sets</w:t>
            </w:r>
          </w:p>
        </w:tc>
        <w:tc>
          <w:tcPr>
            <w:tcW w:w="878" w:type="dxa"/>
          </w:tcPr>
          <w:p w14:paraId="3B4D36DB" w14:textId="53514FE0" w:rsidR="00E8095A" w:rsidRDefault="00132394" w:rsidP="00E8095A">
            <w:pPr>
              <w:rPr>
                <w:rFonts w:cstheme="minorHAnsi"/>
                <w:sz w:val="24"/>
                <w:szCs w:val="24"/>
              </w:rPr>
            </w:pPr>
            <m:oMathPara>
              <m:oMath>
                <m:r>
                  <w:rPr>
                    <w:rFonts w:ascii="Cambria Math" w:hAnsi="Cambria Math" w:cstheme="minorHAnsi"/>
                    <w:sz w:val="24"/>
                    <w:szCs w:val="24"/>
                  </w:rPr>
                  <m:t>n</m:t>
                </m:r>
              </m:oMath>
            </m:oMathPara>
          </w:p>
        </w:tc>
        <w:tc>
          <w:tcPr>
            <w:tcW w:w="898" w:type="dxa"/>
          </w:tcPr>
          <w:p w14:paraId="1C3E3565" w14:textId="3FF8D23D" w:rsidR="00E8095A" w:rsidRDefault="00E8095A" w:rsidP="00E8095A">
            <w:pPr>
              <w:rPr>
                <w:rFonts w:cstheme="minorHAnsi"/>
                <w:sz w:val="24"/>
                <w:szCs w:val="24"/>
              </w:rPr>
            </w:pPr>
            <w:r>
              <w:rPr>
                <w:rFonts w:cstheme="minorHAnsi"/>
                <w:sz w:val="24"/>
                <w:szCs w:val="24"/>
              </w:rPr>
              <w:t>Min.</w:t>
            </w:r>
          </w:p>
        </w:tc>
        <w:tc>
          <w:tcPr>
            <w:tcW w:w="906" w:type="dxa"/>
          </w:tcPr>
          <w:p w14:paraId="19932242" w14:textId="28B7CB47" w:rsidR="00E8095A" w:rsidRDefault="00E8095A" w:rsidP="00E8095A">
            <w:pPr>
              <w:rPr>
                <w:rFonts w:cstheme="minorHAnsi"/>
                <w:sz w:val="24"/>
                <w:szCs w:val="24"/>
              </w:rPr>
            </w:pPr>
            <w:r>
              <w:rPr>
                <w:rFonts w:cstheme="minorHAnsi"/>
                <w:sz w:val="24"/>
                <w:szCs w:val="24"/>
              </w:rPr>
              <w:t>Mean</w:t>
            </w:r>
          </w:p>
        </w:tc>
        <w:tc>
          <w:tcPr>
            <w:tcW w:w="963" w:type="dxa"/>
          </w:tcPr>
          <w:p w14:paraId="3C960B27" w14:textId="025BCFC4" w:rsidR="00E8095A" w:rsidRDefault="00E8095A" w:rsidP="00E8095A">
            <w:pPr>
              <w:rPr>
                <w:rFonts w:cstheme="minorHAnsi"/>
                <w:sz w:val="24"/>
                <w:szCs w:val="24"/>
              </w:rPr>
            </w:pPr>
            <w:r>
              <w:rPr>
                <w:rFonts w:cstheme="minorHAnsi"/>
                <w:sz w:val="24"/>
                <w:szCs w:val="24"/>
              </w:rPr>
              <w:t>Median</w:t>
            </w:r>
          </w:p>
        </w:tc>
        <w:tc>
          <w:tcPr>
            <w:tcW w:w="891" w:type="dxa"/>
          </w:tcPr>
          <w:p w14:paraId="6336B474" w14:textId="38DD6323" w:rsidR="00E8095A" w:rsidRDefault="00E8095A" w:rsidP="00E8095A">
            <w:pPr>
              <w:rPr>
                <w:rFonts w:cstheme="minorHAnsi"/>
                <w:sz w:val="24"/>
                <w:szCs w:val="24"/>
              </w:rPr>
            </w:pPr>
            <w:proofErr w:type="spellStart"/>
            <w:r>
              <w:rPr>
                <w:rFonts w:cstheme="minorHAnsi"/>
                <w:sz w:val="24"/>
                <w:szCs w:val="24"/>
              </w:rPr>
              <w:t>s.d.</w:t>
            </w:r>
            <w:proofErr w:type="spellEnd"/>
          </w:p>
        </w:tc>
        <w:tc>
          <w:tcPr>
            <w:tcW w:w="1160" w:type="dxa"/>
          </w:tcPr>
          <w:p w14:paraId="44B5A573" w14:textId="494D5BB4" w:rsidR="00E8095A" w:rsidRDefault="00E8095A" w:rsidP="00E8095A">
            <w:pPr>
              <w:rPr>
                <w:rFonts w:cstheme="minorHAnsi"/>
                <w:sz w:val="24"/>
                <w:szCs w:val="24"/>
              </w:rPr>
            </w:pPr>
            <w:r>
              <w:rPr>
                <w:rFonts w:cstheme="minorHAnsi"/>
                <w:sz w:val="24"/>
                <w:szCs w:val="24"/>
              </w:rPr>
              <w:t xml:space="preserve">Skewness </w:t>
            </w:r>
          </w:p>
        </w:tc>
        <w:tc>
          <w:tcPr>
            <w:tcW w:w="869" w:type="dxa"/>
          </w:tcPr>
          <w:p w14:paraId="0799086B" w14:textId="3B786D13" w:rsidR="00E8095A" w:rsidRDefault="00E8095A" w:rsidP="00E8095A">
            <w:pPr>
              <w:rPr>
                <w:rFonts w:cstheme="minorHAnsi"/>
                <w:sz w:val="24"/>
                <w:szCs w:val="24"/>
              </w:rPr>
            </w:pPr>
            <w:r>
              <w:rPr>
                <w:rFonts w:cstheme="minorHAnsi"/>
                <w:sz w:val="24"/>
                <w:szCs w:val="24"/>
              </w:rPr>
              <w:t>K</w:t>
            </w:r>
            <w:r>
              <w:rPr>
                <w:rFonts w:cstheme="minorHAnsi"/>
                <w:sz w:val="24"/>
                <w:szCs w:val="24"/>
              </w:rPr>
              <w:t>urtosis</w:t>
            </w:r>
          </w:p>
        </w:tc>
        <w:tc>
          <w:tcPr>
            <w:tcW w:w="869" w:type="dxa"/>
          </w:tcPr>
          <w:p w14:paraId="14E4A9F8" w14:textId="27172803" w:rsidR="00E8095A" w:rsidRDefault="00E8095A" w:rsidP="00E8095A">
            <w:pPr>
              <w:rPr>
                <w:rFonts w:cstheme="minorHAnsi"/>
                <w:sz w:val="24"/>
                <w:szCs w:val="24"/>
              </w:rPr>
            </w:pPr>
            <w:r>
              <w:rPr>
                <w:rFonts w:cstheme="minorHAnsi"/>
                <w:sz w:val="24"/>
                <w:szCs w:val="24"/>
              </w:rPr>
              <w:t>1</w:t>
            </w:r>
            <w:r w:rsidRPr="00E8095A">
              <w:rPr>
                <w:rFonts w:cstheme="minorHAnsi"/>
                <w:sz w:val="24"/>
                <w:szCs w:val="24"/>
                <w:vertAlign w:val="superscript"/>
              </w:rPr>
              <w:t>st</w:t>
            </w:r>
            <w:r>
              <w:rPr>
                <w:rFonts w:cstheme="minorHAnsi"/>
                <w:sz w:val="24"/>
                <w:szCs w:val="24"/>
              </w:rPr>
              <w:t xml:space="preserve"> Qu.</w:t>
            </w:r>
          </w:p>
        </w:tc>
        <w:tc>
          <w:tcPr>
            <w:tcW w:w="869" w:type="dxa"/>
          </w:tcPr>
          <w:p w14:paraId="2359524E" w14:textId="3E66C678" w:rsidR="00E8095A" w:rsidRDefault="00E8095A" w:rsidP="00E8095A">
            <w:pPr>
              <w:rPr>
                <w:rFonts w:cstheme="minorHAnsi"/>
                <w:sz w:val="24"/>
                <w:szCs w:val="24"/>
              </w:rPr>
            </w:pPr>
            <w:r>
              <w:rPr>
                <w:rFonts w:cstheme="minorHAnsi"/>
                <w:sz w:val="24"/>
                <w:szCs w:val="24"/>
              </w:rPr>
              <w:t>3</w:t>
            </w:r>
            <w:r w:rsidRPr="00E8095A">
              <w:rPr>
                <w:rFonts w:cstheme="minorHAnsi"/>
                <w:sz w:val="24"/>
                <w:szCs w:val="24"/>
                <w:vertAlign w:val="superscript"/>
              </w:rPr>
              <w:t>rd</w:t>
            </w:r>
            <w:r>
              <w:rPr>
                <w:rFonts w:cstheme="minorHAnsi"/>
                <w:sz w:val="24"/>
                <w:szCs w:val="24"/>
              </w:rPr>
              <w:t xml:space="preserve"> Qu</w:t>
            </w:r>
          </w:p>
        </w:tc>
        <w:tc>
          <w:tcPr>
            <w:tcW w:w="869" w:type="dxa"/>
          </w:tcPr>
          <w:p w14:paraId="34B7518E" w14:textId="07D8B919" w:rsidR="00E8095A" w:rsidRDefault="00E8095A" w:rsidP="00E8095A">
            <w:pPr>
              <w:rPr>
                <w:rFonts w:cstheme="minorHAnsi"/>
                <w:sz w:val="24"/>
                <w:szCs w:val="24"/>
              </w:rPr>
            </w:pPr>
            <w:r>
              <w:rPr>
                <w:rFonts w:cstheme="minorHAnsi"/>
                <w:sz w:val="24"/>
                <w:szCs w:val="24"/>
              </w:rPr>
              <w:t>Max.</w:t>
            </w:r>
          </w:p>
        </w:tc>
      </w:tr>
      <w:tr w:rsidR="00132394" w14:paraId="21F81A4F" w14:textId="77777777" w:rsidTr="00E8095A">
        <w:tc>
          <w:tcPr>
            <w:tcW w:w="898" w:type="dxa"/>
          </w:tcPr>
          <w:p w14:paraId="2DDD6309" w14:textId="15FD3D35" w:rsidR="005928CE" w:rsidRDefault="00E8095A" w:rsidP="00237D1D">
            <w:pPr>
              <w:rPr>
                <w:rFonts w:cstheme="minorHAnsi"/>
                <w:sz w:val="24"/>
                <w:szCs w:val="24"/>
              </w:rPr>
            </w:pPr>
            <w:r>
              <w:rPr>
                <w:rFonts w:cstheme="minorHAnsi"/>
                <w:sz w:val="24"/>
                <w:szCs w:val="24"/>
              </w:rPr>
              <w:t>I</w:t>
            </w:r>
          </w:p>
        </w:tc>
        <w:tc>
          <w:tcPr>
            <w:tcW w:w="878" w:type="dxa"/>
          </w:tcPr>
          <w:p w14:paraId="212D1189" w14:textId="2EB9857C" w:rsidR="005928CE" w:rsidRDefault="007C5E33" w:rsidP="00237D1D">
            <w:pPr>
              <w:rPr>
                <w:rFonts w:cstheme="minorHAnsi"/>
                <w:sz w:val="24"/>
                <w:szCs w:val="24"/>
              </w:rPr>
            </w:pPr>
            <w:r>
              <w:rPr>
                <w:rFonts w:cstheme="minorHAnsi"/>
                <w:sz w:val="24"/>
                <w:szCs w:val="24"/>
              </w:rPr>
              <w:t>72</w:t>
            </w:r>
          </w:p>
        </w:tc>
        <w:tc>
          <w:tcPr>
            <w:tcW w:w="898" w:type="dxa"/>
          </w:tcPr>
          <w:p w14:paraId="59067043" w14:textId="0608D4EB" w:rsidR="005928CE" w:rsidRDefault="007C5E33" w:rsidP="00237D1D">
            <w:pPr>
              <w:rPr>
                <w:rFonts w:cstheme="minorHAnsi"/>
                <w:sz w:val="24"/>
                <w:szCs w:val="24"/>
              </w:rPr>
            </w:pPr>
            <w:r>
              <w:rPr>
                <w:rFonts w:cstheme="minorHAnsi"/>
                <w:sz w:val="24"/>
                <w:szCs w:val="24"/>
              </w:rPr>
              <w:t>0.100</w:t>
            </w:r>
          </w:p>
        </w:tc>
        <w:tc>
          <w:tcPr>
            <w:tcW w:w="906" w:type="dxa"/>
          </w:tcPr>
          <w:p w14:paraId="670D9CB8" w14:textId="711F16FF" w:rsidR="005928CE" w:rsidRDefault="007C5E33" w:rsidP="00237D1D">
            <w:pPr>
              <w:rPr>
                <w:rFonts w:cstheme="minorHAnsi"/>
                <w:sz w:val="24"/>
                <w:szCs w:val="24"/>
              </w:rPr>
            </w:pPr>
            <w:r>
              <w:rPr>
                <w:rFonts w:cstheme="minorHAnsi"/>
                <w:sz w:val="24"/>
                <w:szCs w:val="24"/>
              </w:rPr>
              <w:t>1.851</w:t>
            </w:r>
          </w:p>
        </w:tc>
        <w:tc>
          <w:tcPr>
            <w:tcW w:w="963" w:type="dxa"/>
          </w:tcPr>
          <w:p w14:paraId="10422BA5" w14:textId="1BFF5991" w:rsidR="005928CE" w:rsidRDefault="007C5E33" w:rsidP="00237D1D">
            <w:pPr>
              <w:rPr>
                <w:rFonts w:cstheme="minorHAnsi"/>
                <w:sz w:val="24"/>
                <w:szCs w:val="24"/>
              </w:rPr>
            </w:pPr>
            <w:r>
              <w:rPr>
                <w:rFonts w:cstheme="minorHAnsi"/>
                <w:sz w:val="24"/>
                <w:szCs w:val="24"/>
              </w:rPr>
              <w:t>1.560</w:t>
            </w:r>
          </w:p>
        </w:tc>
        <w:tc>
          <w:tcPr>
            <w:tcW w:w="891" w:type="dxa"/>
          </w:tcPr>
          <w:p w14:paraId="55910287" w14:textId="391C0A1A" w:rsidR="005928CE" w:rsidRDefault="007C5E33" w:rsidP="00237D1D">
            <w:pPr>
              <w:rPr>
                <w:rFonts w:cstheme="minorHAnsi"/>
                <w:sz w:val="24"/>
                <w:szCs w:val="24"/>
              </w:rPr>
            </w:pPr>
            <w:r>
              <w:rPr>
                <w:rFonts w:cstheme="minorHAnsi"/>
                <w:sz w:val="24"/>
                <w:szCs w:val="24"/>
              </w:rPr>
              <w:t>1.200</w:t>
            </w:r>
          </w:p>
        </w:tc>
        <w:tc>
          <w:tcPr>
            <w:tcW w:w="1160" w:type="dxa"/>
          </w:tcPr>
          <w:p w14:paraId="371AC79D" w14:textId="5D87BF93" w:rsidR="005928CE" w:rsidRDefault="007C5E33" w:rsidP="00237D1D">
            <w:pPr>
              <w:rPr>
                <w:rFonts w:cstheme="minorHAnsi"/>
                <w:sz w:val="24"/>
                <w:szCs w:val="24"/>
              </w:rPr>
            </w:pPr>
            <w:r>
              <w:rPr>
                <w:rFonts w:cstheme="minorHAnsi"/>
                <w:sz w:val="24"/>
                <w:szCs w:val="24"/>
              </w:rPr>
              <w:t>1.788</w:t>
            </w:r>
          </w:p>
        </w:tc>
        <w:tc>
          <w:tcPr>
            <w:tcW w:w="869" w:type="dxa"/>
          </w:tcPr>
          <w:p w14:paraId="1968B252" w14:textId="688C34A1" w:rsidR="005928CE" w:rsidRDefault="007C5E33" w:rsidP="00237D1D">
            <w:pPr>
              <w:rPr>
                <w:rFonts w:cstheme="minorHAnsi"/>
                <w:sz w:val="24"/>
                <w:szCs w:val="24"/>
              </w:rPr>
            </w:pPr>
            <w:r>
              <w:rPr>
                <w:rFonts w:cstheme="minorHAnsi"/>
                <w:sz w:val="24"/>
                <w:szCs w:val="24"/>
              </w:rPr>
              <w:t>4.157</w:t>
            </w:r>
          </w:p>
        </w:tc>
        <w:tc>
          <w:tcPr>
            <w:tcW w:w="869" w:type="dxa"/>
          </w:tcPr>
          <w:p w14:paraId="608DB6EC" w14:textId="33E0BF2A" w:rsidR="005928CE" w:rsidRDefault="007C5E33" w:rsidP="00237D1D">
            <w:pPr>
              <w:rPr>
                <w:rFonts w:cstheme="minorHAnsi"/>
                <w:sz w:val="24"/>
                <w:szCs w:val="24"/>
              </w:rPr>
            </w:pPr>
            <w:r>
              <w:rPr>
                <w:rFonts w:cstheme="minorHAnsi"/>
                <w:sz w:val="24"/>
                <w:szCs w:val="24"/>
              </w:rPr>
              <w:t>1.080</w:t>
            </w:r>
          </w:p>
        </w:tc>
        <w:tc>
          <w:tcPr>
            <w:tcW w:w="869" w:type="dxa"/>
          </w:tcPr>
          <w:p w14:paraId="37AF7259" w14:textId="3D80EB1C" w:rsidR="005928CE" w:rsidRDefault="007C5E33" w:rsidP="00237D1D">
            <w:pPr>
              <w:rPr>
                <w:rFonts w:cstheme="minorHAnsi"/>
                <w:sz w:val="24"/>
                <w:szCs w:val="24"/>
              </w:rPr>
            </w:pPr>
            <w:r>
              <w:rPr>
                <w:rFonts w:cstheme="minorHAnsi"/>
                <w:sz w:val="24"/>
                <w:szCs w:val="24"/>
              </w:rPr>
              <w:t>2.303</w:t>
            </w:r>
          </w:p>
        </w:tc>
        <w:tc>
          <w:tcPr>
            <w:tcW w:w="869" w:type="dxa"/>
          </w:tcPr>
          <w:p w14:paraId="60C28869" w14:textId="2E8367FF" w:rsidR="005928CE" w:rsidRDefault="007C5E33" w:rsidP="00237D1D">
            <w:pPr>
              <w:rPr>
                <w:rFonts w:cstheme="minorHAnsi"/>
                <w:sz w:val="24"/>
                <w:szCs w:val="24"/>
              </w:rPr>
            </w:pPr>
            <w:r>
              <w:rPr>
                <w:rFonts w:cstheme="minorHAnsi"/>
                <w:sz w:val="24"/>
                <w:szCs w:val="24"/>
              </w:rPr>
              <w:t>7.000</w:t>
            </w:r>
          </w:p>
        </w:tc>
      </w:tr>
      <w:tr w:rsidR="00132394" w14:paraId="0920E4CA" w14:textId="77777777" w:rsidTr="00E8095A">
        <w:tc>
          <w:tcPr>
            <w:tcW w:w="898" w:type="dxa"/>
          </w:tcPr>
          <w:p w14:paraId="46160D55" w14:textId="72E9817D" w:rsidR="005928CE" w:rsidRDefault="007C5E33" w:rsidP="00237D1D">
            <w:pPr>
              <w:rPr>
                <w:rFonts w:cstheme="minorHAnsi"/>
                <w:sz w:val="24"/>
                <w:szCs w:val="24"/>
              </w:rPr>
            </w:pPr>
            <w:r>
              <w:rPr>
                <w:rFonts w:cstheme="minorHAnsi"/>
                <w:sz w:val="24"/>
                <w:szCs w:val="24"/>
              </w:rPr>
              <w:t>II</w:t>
            </w:r>
          </w:p>
        </w:tc>
        <w:tc>
          <w:tcPr>
            <w:tcW w:w="878" w:type="dxa"/>
          </w:tcPr>
          <w:p w14:paraId="570A5E67" w14:textId="069C37C0" w:rsidR="005928CE" w:rsidRDefault="007C5E33" w:rsidP="00237D1D">
            <w:pPr>
              <w:rPr>
                <w:rFonts w:cstheme="minorHAnsi"/>
                <w:sz w:val="24"/>
                <w:szCs w:val="24"/>
              </w:rPr>
            </w:pPr>
            <w:r>
              <w:rPr>
                <w:rFonts w:cstheme="minorHAnsi"/>
                <w:sz w:val="24"/>
                <w:szCs w:val="24"/>
              </w:rPr>
              <w:t>20</w:t>
            </w:r>
          </w:p>
        </w:tc>
        <w:tc>
          <w:tcPr>
            <w:tcW w:w="898" w:type="dxa"/>
          </w:tcPr>
          <w:p w14:paraId="43D47E2B" w14:textId="115C1A34" w:rsidR="005928CE" w:rsidRDefault="007C5E33" w:rsidP="00237D1D">
            <w:pPr>
              <w:rPr>
                <w:rFonts w:cstheme="minorHAnsi"/>
                <w:sz w:val="24"/>
                <w:szCs w:val="24"/>
              </w:rPr>
            </w:pPr>
            <w:r>
              <w:rPr>
                <w:rFonts w:cstheme="minorHAnsi"/>
                <w:sz w:val="24"/>
                <w:szCs w:val="24"/>
              </w:rPr>
              <w:t>1.100</w:t>
            </w:r>
          </w:p>
        </w:tc>
        <w:tc>
          <w:tcPr>
            <w:tcW w:w="906" w:type="dxa"/>
          </w:tcPr>
          <w:p w14:paraId="49F90EEA" w14:textId="235420DE" w:rsidR="005928CE" w:rsidRDefault="007C5E33" w:rsidP="00237D1D">
            <w:pPr>
              <w:rPr>
                <w:rFonts w:cstheme="minorHAnsi"/>
                <w:sz w:val="24"/>
                <w:szCs w:val="24"/>
              </w:rPr>
            </w:pPr>
            <w:r>
              <w:rPr>
                <w:rFonts w:cstheme="minorHAnsi"/>
                <w:sz w:val="24"/>
                <w:szCs w:val="24"/>
              </w:rPr>
              <w:t>1.900</w:t>
            </w:r>
          </w:p>
        </w:tc>
        <w:tc>
          <w:tcPr>
            <w:tcW w:w="963" w:type="dxa"/>
          </w:tcPr>
          <w:p w14:paraId="72BDF1EF" w14:textId="10D99A1C" w:rsidR="005928CE" w:rsidRDefault="007C5E33" w:rsidP="00237D1D">
            <w:pPr>
              <w:rPr>
                <w:rFonts w:cstheme="minorHAnsi"/>
                <w:sz w:val="24"/>
                <w:szCs w:val="24"/>
              </w:rPr>
            </w:pPr>
            <w:r>
              <w:rPr>
                <w:rFonts w:cstheme="minorHAnsi"/>
                <w:sz w:val="24"/>
                <w:szCs w:val="24"/>
              </w:rPr>
              <w:t>1.700</w:t>
            </w:r>
          </w:p>
        </w:tc>
        <w:tc>
          <w:tcPr>
            <w:tcW w:w="891" w:type="dxa"/>
          </w:tcPr>
          <w:p w14:paraId="7BF7503D" w14:textId="40514722" w:rsidR="005928CE" w:rsidRDefault="007C5E33" w:rsidP="00237D1D">
            <w:pPr>
              <w:rPr>
                <w:rFonts w:cstheme="minorHAnsi"/>
                <w:sz w:val="24"/>
                <w:szCs w:val="24"/>
              </w:rPr>
            </w:pPr>
            <w:r>
              <w:rPr>
                <w:rFonts w:cstheme="minorHAnsi"/>
                <w:sz w:val="24"/>
                <w:szCs w:val="24"/>
              </w:rPr>
              <w:t>0.704</w:t>
            </w:r>
          </w:p>
        </w:tc>
        <w:tc>
          <w:tcPr>
            <w:tcW w:w="1160" w:type="dxa"/>
          </w:tcPr>
          <w:p w14:paraId="59CE1C16" w14:textId="1A47C879" w:rsidR="005928CE" w:rsidRDefault="007C5E33" w:rsidP="00237D1D">
            <w:pPr>
              <w:rPr>
                <w:rFonts w:cstheme="minorHAnsi"/>
                <w:sz w:val="24"/>
                <w:szCs w:val="24"/>
              </w:rPr>
            </w:pPr>
            <w:r>
              <w:rPr>
                <w:rFonts w:cstheme="minorHAnsi"/>
                <w:sz w:val="24"/>
                <w:szCs w:val="24"/>
              </w:rPr>
              <w:t>1.592</w:t>
            </w:r>
          </w:p>
        </w:tc>
        <w:tc>
          <w:tcPr>
            <w:tcW w:w="869" w:type="dxa"/>
          </w:tcPr>
          <w:p w14:paraId="53184F6F" w14:textId="3B0C0596" w:rsidR="005928CE" w:rsidRDefault="007C5E33" w:rsidP="00237D1D">
            <w:pPr>
              <w:rPr>
                <w:rFonts w:cstheme="minorHAnsi"/>
                <w:sz w:val="24"/>
                <w:szCs w:val="24"/>
              </w:rPr>
            </w:pPr>
            <w:r>
              <w:rPr>
                <w:rFonts w:cstheme="minorHAnsi"/>
                <w:sz w:val="24"/>
                <w:szCs w:val="24"/>
              </w:rPr>
              <w:t>2.346</w:t>
            </w:r>
          </w:p>
        </w:tc>
        <w:tc>
          <w:tcPr>
            <w:tcW w:w="869" w:type="dxa"/>
          </w:tcPr>
          <w:p w14:paraId="66AC2E30" w14:textId="4F5DCB10" w:rsidR="005928CE" w:rsidRDefault="007C5E33" w:rsidP="00237D1D">
            <w:pPr>
              <w:rPr>
                <w:rFonts w:cstheme="minorHAnsi"/>
                <w:sz w:val="24"/>
                <w:szCs w:val="24"/>
              </w:rPr>
            </w:pPr>
            <w:r>
              <w:rPr>
                <w:rFonts w:cstheme="minorHAnsi"/>
                <w:sz w:val="24"/>
                <w:szCs w:val="24"/>
              </w:rPr>
              <w:t>1.475</w:t>
            </w:r>
          </w:p>
        </w:tc>
        <w:tc>
          <w:tcPr>
            <w:tcW w:w="869" w:type="dxa"/>
          </w:tcPr>
          <w:p w14:paraId="7674D19C" w14:textId="5ABCFAF9" w:rsidR="005928CE" w:rsidRDefault="007C5E33" w:rsidP="00237D1D">
            <w:pPr>
              <w:rPr>
                <w:rFonts w:cstheme="minorHAnsi"/>
                <w:sz w:val="24"/>
                <w:szCs w:val="24"/>
              </w:rPr>
            </w:pPr>
            <w:r>
              <w:rPr>
                <w:rFonts w:cstheme="minorHAnsi"/>
                <w:sz w:val="24"/>
                <w:szCs w:val="24"/>
              </w:rPr>
              <w:t>20.50</w:t>
            </w:r>
          </w:p>
        </w:tc>
        <w:tc>
          <w:tcPr>
            <w:tcW w:w="869" w:type="dxa"/>
          </w:tcPr>
          <w:p w14:paraId="7A9A3645" w14:textId="4B9CD9D1" w:rsidR="005928CE" w:rsidRDefault="007C5E33" w:rsidP="00237D1D">
            <w:pPr>
              <w:rPr>
                <w:rFonts w:cstheme="minorHAnsi"/>
                <w:sz w:val="24"/>
                <w:szCs w:val="24"/>
              </w:rPr>
            </w:pPr>
            <w:r>
              <w:rPr>
                <w:rFonts w:cstheme="minorHAnsi"/>
                <w:sz w:val="24"/>
                <w:szCs w:val="24"/>
              </w:rPr>
              <w:t>4.100</w:t>
            </w:r>
          </w:p>
        </w:tc>
      </w:tr>
    </w:tbl>
    <w:p w14:paraId="1E925C2E" w14:textId="77777777" w:rsidR="005928CE" w:rsidRDefault="005928CE" w:rsidP="00237D1D">
      <w:pPr>
        <w:rPr>
          <w:rFonts w:cstheme="minorHAnsi"/>
          <w:sz w:val="24"/>
          <w:szCs w:val="24"/>
        </w:rPr>
      </w:pPr>
    </w:p>
    <w:p w14:paraId="61DE2860" w14:textId="5CB4C910" w:rsidR="00094B74" w:rsidRPr="00237D1D" w:rsidRDefault="00094B74" w:rsidP="00237D1D">
      <w:pPr>
        <w:rPr>
          <w:rFonts w:cstheme="minorHAnsi"/>
          <w:sz w:val="24"/>
          <w:szCs w:val="24"/>
        </w:rPr>
      </w:pPr>
      <w:r w:rsidRPr="00237D1D">
        <w:rPr>
          <w:rFonts w:cstheme="minorHAnsi"/>
          <w:sz w:val="24"/>
          <w:szCs w:val="24"/>
        </w:rPr>
        <w:t xml:space="preserve">The total time on test (TTT) plot (see </w:t>
      </w:r>
      <w:proofErr w:type="spellStart"/>
      <w:r w:rsidRPr="00237D1D">
        <w:rPr>
          <w:rFonts w:cstheme="minorHAnsi"/>
          <w:sz w:val="24"/>
          <w:szCs w:val="24"/>
        </w:rPr>
        <w:t>Aarset</w:t>
      </w:r>
      <w:proofErr w:type="spellEnd"/>
      <w:r w:rsidRPr="00237D1D">
        <w:rPr>
          <w:rFonts w:cstheme="minorHAnsi"/>
          <w:sz w:val="24"/>
          <w:szCs w:val="24"/>
        </w:rPr>
        <w:t xml:space="preserve">, 1987) for the data sets shown in the Fig. 6 indicate that </w:t>
      </w:r>
      <w:proofErr w:type="gramStart"/>
      <w:r w:rsidRPr="00237D1D">
        <w:rPr>
          <w:rFonts w:cstheme="minorHAnsi"/>
          <w:sz w:val="24"/>
          <w:szCs w:val="24"/>
        </w:rPr>
        <w:t>the both</w:t>
      </w:r>
      <w:proofErr w:type="gramEnd"/>
      <w:r w:rsidRPr="00237D1D">
        <w:rPr>
          <w:rFonts w:cstheme="minorHAnsi"/>
          <w:sz w:val="24"/>
          <w:szCs w:val="24"/>
        </w:rPr>
        <w:t xml:space="preserve"> data sets have increasing hazard rate.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566"/>
      </w:tblGrid>
      <w:tr w:rsidR="006E7678" w:rsidRPr="00237D1D" w14:paraId="77AA5F4F" w14:textId="77777777" w:rsidTr="00132394">
        <w:tc>
          <w:tcPr>
            <w:tcW w:w="0" w:type="auto"/>
          </w:tcPr>
          <w:p w14:paraId="16E1C586" w14:textId="08C2018B" w:rsidR="006E7678" w:rsidRPr="00237D1D" w:rsidRDefault="006E7678" w:rsidP="00132394">
            <w:pPr>
              <w:pStyle w:val="NoSpacing"/>
            </w:pPr>
            <w:r w:rsidRPr="00237D1D">
              <w:rPr>
                <w:noProof/>
              </w:rPr>
              <w:drawing>
                <wp:inline distT="0" distB="0" distL="0" distR="0" wp14:anchorId="706F45BD" wp14:editId="2F614CEB">
                  <wp:extent cx="2761488" cy="2743200"/>
                  <wp:effectExtent l="0" t="0" r="1270" b="0"/>
                  <wp:docPr id="54" name="Picture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1488" cy="2743200"/>
                          </a:xfrm>
                          <a:prstGeom prst="rect">
                            <a:avLst/>
                          </a:prstGeom>
                          <a:noFill/>
                          <a:ln>
                            <a:noFill/>
                          </a:ln>
                        </pic:spPr>
                      </pic:pic>
                    </a:graphicData>
                  </a:graphic>
                </wp:inline>
              </w:drawing>
            </w:r>
          </w:p>
        </w:tc>
        <w:tc>
          <w:tcPr>
            <w:tcW w:w="0" w:type="auto"/>
          </w:tcPr>
          <w:p w14:paraId="6E636F1B" w14:textId="39F545C4" w:rsidR="006E7678" w:rsidRPr="00237D1D" w:rsidRDefault="006E7678" w:rsidP="00132394">
            <w:pPr>
              <w:pStyle w:val="NoSpacing"/>
            </w:pPr>
            <w:r w:rsidRPr="00237D1D">
              <w:rPr>
                <w:noProof/>
              </w:rPr>
              <w:drawing>
                <wp:inline distT="0" distB="0" distL="0" distR="0" wp14:anchorId="35AEF93B" wp14:editId="42D09A07">
                  <wp:extent cx="2761488" cy="2743200"/>
                  <wp:effectExtent l="0" t="0" r="1270" b="0"/>
                  <wp:docPr id="53" name="Picture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1488" cy="2743200"/>
                          </a:xfrm>
                          <a:prstGeom prst="rect">
                            <a:avLst/>
                          </a:prstGeom>
                          <a:noFill/>
                          <a:ln>
                            <a:noFill/>
                          </a:ln>
                        </pic:spPr>
                      </pic:pic>
                    </a:graphicData>
                  </a:graphic>
                </wp:inline>
              </w:drawing>
            </w:r>
          </w:p>
        </w:tc>
      </w:tr>
    </w:tbl>
    <w:p w14:paraId="22BFE2FD" w14:textId="32502C5C" w:rsidR="00094B74" w:rsidRPr="00237D1D" w:rsidRDefault="00094B74" w:rsidP="00132394">
      <w:pPr>
        <w:pStyle w:val="NoSpacing"/>
      </w:pPr>
      <w:r w:rsidRPr="00237D1D">
        <w:t>Fig 6: TTT-plots for the Data set I and Data set II</w:t>
      </w:r>
    </w:p>
    <w:p w14:paraId="3673BDE8" w14:textId="77777777" w:rsidR="00094B74" w:rsidRPr="00237D1D" w:rsidRDefault="00094B74" w:rsidP="00237D1D">
      <w:pPr>
        <w:rPr>
          <w:rFonts w:cstheme="minorHAnsi"/>
          <w:sz w:val="24"/>
          <w:szCs w:val="24"/>
        </w:rPr>
      </w:pPr>
    </w:p>
    <w:p w14:paraId="11493763" w14:textId="77777777" w:rsidR="00094B74" w:rsidRPr="00237D1D" w:rsidRDefault="00094B74" w:rsidP="00237D1D">
      <w:pPr>
        <w:rPr>
          <w:rFonts w:cstheme="minorHAnsi"/>
          <w:sz w:val="24"/>
          <w:szCs w:val="24"/>
        </w:rPr>
      </w:pPr>
      <w:r w:rsidRPr="00237D1D">
        <w:rPr>
          <w:rFonts w:cstheme="minorHAnsi"/>
          <w:sz w:val="24"/>
          <w:szCs w:val="24"/>
        </w:rPr>
        <w:t xml:space="preserve">The </w:t>
      </w:r>
      <w:proofErr w:type="spellStart"/>
      <w:r w:rsidRPr="00237D1D">
        <w:rPr>
          <w:rFonts w:cstheme="minorHAnsi"/>
          <w:sz w:val="24"/>
          <w:szCs w:val="24"/>
        </w:rPr>
        <w:t>mle’s</w:t>
      </w:r>
      <w:proofErr w:type="spellEnd"/>
      <w:r w:rsidRPr="00237D1D">
        <w:rPr>
          <w:rFonts w:cstheme="minorHAnsi"/>
          <w:sz w:val="24"/>
          <w:szCs w:val="24"/>
        </w:rPr>
        <w:t xml:space="preserve"> of the parameters with corresponding standard errors in the parentheses for all the fitted models along are given in Table 5 and Table 7 for data set I and data set II respectively. While the various model selection criteria namely the AIC, BIC, CAIC, HQIC, A, W and KS statistic with p-value for the fitted models of the data sets I and II are presented respectively in Table 6 and Table 8.</w:t>
      </w:r>
    </w:p>
    <w:p w14:paraId="40DE9D18" w14:textId="77777777" w:rsidR="00094B74" w:rsidRPr="00237D1D" w:rsidRDefault="00094B74" w:rsidP="00237D1D">
      <w:pPr>
        <w:rPr>
          <w:rFonts w:cstheme="minorHAnsi"/>
          <w:sz w:val="24"/>
          <w:szCs w:val="24"/>
        </w:rPr>
      </w:pPr>
      <w:r w:rsidRPr="00237D1D">
        <w:rPr>
          <w:rFonts w:cstheme="minorHAnsi"/>
          <w:sz w:val="24"/>
          <w:szCs w:val="24"/>
        </w:rPr>
        <w:t xml:space="preserve">We have considered some </w:t>
      </w:r>
      <w:proofErr w:type="spellStart"/>
      <w:proofErr w:type="gramStart"/>
      <w:r w:rsidRPr="00237D1D">
        <w:rPr>
          <w:rFonts w:cstheme="minorHAnsi"/>
          <w:sz w:val="24"/>
          <w:szCs w:val="24"/>
        </w:rPr>
        <w:t>well known</w:t>
      </w:r>
      <w:proofErr w:type="spellEnd"/>
      <w:proofErr w:type="gramEnd"/>
      <w:r w:rsidRPr="00237D1D">
        <w:rPr>
          <w:rFonts w:cstheme="minorHAnsi"/>
          <w:sz w:val="24"/>
          <w:szCs w:val="24"/>
        </w:rPr>
        <w:t xml:space="preserve"> model selection criteria namely the AIC, BIC, CAIC and HQIC and the Kolmogorov-Smirnov (K-S) statistics, Anderson-Darling (A) and Cramer von-mises (W) for goodness of fit to compare the fitted models. We have also provided the asymptotic standard errors and confidence intervals of the mles of the parameters for each competing models. Visual comparison </w:t>
      </w:r>
      <w:r w:rsidRPr="00237D1D">
        <w:rPr>
          <w:rFonts w:cstheme="minorHAnsi"/>
          <w:sz w:val="24"/>
          <w:szCs w:val="24"/>
        </w:rPr>
        <w:lastRenderedPageBreak/>
        <w:t>fitted density and the fitted cdf are presented in Figures 7 and 8. These plots reveal that the proposed distributions provide a good fit to these data.</w:t>
      </w:r>
    </w:p>
    <w:p w14:paraId="373D6A2D" w14:textId="77777777" w:rsidR="00094B74" w:rsidRPr="00237D1D" w:rsidRDefault="00094B74" w:rsidP="00237D1D">
      <w:pPr>
        <w:rPr>
          <w:rFonts w:cstheme="minorHAnsi"/>
          <w:sz w:val="24"/>
          <w:szCs w:val="24"/>
        </w:rPr>
      </w:pPr>
      <w:r w:rsidRPr="00237D1D">
        <w:rPr>
          <w:rFonts w:cstheme="minorHAnsi"/>
          <w:sz w:val="24"/>
          <w:szCs w:val="24"/>
        </w:rPr>
        <w:t xml:space="preserve">From these findings based on the lowest values different criteria the PT-E is found to be a better model than the models Exp, ME, MO-E, GMO-E, Kw-E, B-E, MOKw-E, KwMO-E, BP-E and </w:t>
      </w:r>
      <w:proofErr w:type="spellStart"/>
      <w:r w:rsidRPr="00237D1D">
        <w:rPr>
          <w:rFonts w:cstheme="minorHAnsi"/>
          <w:sz w:val="24"/>
          <w:szCs w:val="24"/>
        </w:rPr>
        <w:t>KwP</w:t>
      </w:r>
      <w:proofErr w:type="spellEnd"/>
      <w:r w:rsidRPr="00237D1D">
        <w:rPr>
          <w:rFonts w:cstheme="minorHAnsi"/>
          <w:sz w:val="24"/>
          <w:szCs w:val="24"/>
        </w:rPr>
        <w:t xml:space="preserve">-E for both the data sets. </w:t>
      </w:r>
      <w:proofErr w:type="gramStart"/>
      <w:r w:rsidRPr="00237D1D">
        <w:rPr>
          <w:rFonts w:cstheme="minorHAnsi"/>
          <w:sz w:val="24"/>
          <w:szCs w:val="24"/>
        </w:rPr>
        <w:t>More over</w:t>
      </w:r>
      <w:proofErr w:type="gramEnd"/>
      <w:r w:rsidRPr="00237D1D">
        <w:rPr>
          <w:rFonts w:cstheme="minorHAnsi"/>
          <w:sz w:val="24"/>
          <w:szCs w:val="24"/>
        </w:rPr>
        <w:t xml:space="preserve"> visual comparison of the closeness of the fitted density with the observed histogram and fitted cdf with the observed ogive of the data sets I and II are presented in the Figures 7 and 8 respectively also indicate that the proposed distributions provide comparatively closer fit to these data sets.</w:t>
      </w:r>
    </w:p>
    <w:p w14:paraId="4A1F0CA0" w14:textId="77777777" w:rsidR="00094B74" w:rsidRPr="00237D1D" w:rsidRDefault="00094B74" w:rsidP="00986E29">
      <w:pPr>
        <w:spacing w:after="0"/>
        <w:rPr>
          <w:rFonts w:cstheme="minorHAnsi"/>
          <w:sz w:val="24"/>
          <w:szCs w:val="24"/>
        </w:rPr>
      </w:pPr>
      <w:r w:rsidRPr="00237D1D">
        <w:rPr>
          <w:rFonts w:cstheme="minorHAnsi"/>
          <w:sz w:val="24"/>
          <w:szCs w:val="24"/>
        </w:rPr>
        <w:t>Table 5: MLEs, standard errors (in parentheses) values for the guinea Pigs survival time’s data set</w:t>
      </w:r>
    </w:p>
    <w:tbl>
      <w:tblPr>
        <w:tblStyle w:val="TableGrid"/>
        <w:tblW w:w="0" w:type="auto"/>
        <w:tblLook w:val="0020" w:firstRow="1" w:lastRow="0" w:firstColumn="0" w:lastColumn="0" w:noHBand="0" w:noVBand="0"/>
      </w:tblPr>
      <w:tblGrid>
        <w:gridCol w:w="1239"/>
        <w:gridCol w:w="909"/>
        <w:gridCol w:w="909"/>
        <w:gridCol w:w="1031"/>
        <w:gridCol w:w="909"/>
        <w:gridCol w:w="909"/>
      </w:tblGrid>
      <w:tr w:rsidR="00293091" w:rsidRPr="00237D1D" w14:paraId="110895F9" w14:textId="77777777" w:rsidTr="00293091">
        <w:trPr>
          <w:trHeight w:val="229"/>
        </w:trPr>
        <w:tc>
          <w:tcPr>
            <w:tcW w:w="0" w:type="auto"/>
          </w:tcPr>
          <w:p w14:paraId="53E0280F" w14:textId="6B828AFC" w:rsidR="00293091" w:rsidRPr="00237D1D" w:rsidRDefault="00293091" w:rsidP="00293091">
            <w:pPr>
              <w:rPr>
                <w:rFonts w:cstheme="minorHAnsi"/>
                <w:sz w:val="24"/>
                <w:szCs w:val="24"/>
              </w:rPr>
            </w:pPr>
            <w:r w:rsidRPr="00237D1D">
              <w:rPr>
                <w:rFonts w:cstheme="minorHAnsi"/>
                <w:sz w:val="24"/>
                <w:szCs w:val="24"/>
              </w:rPr>
              <w:t>Models</w:t>
            </w:r>
            <w:r>
              <w:rPr>
                <w:rFonts w:cstheme="minorHAnsi"/>
                <w:sz w:val="24"/>
                <w:szCs w:val="24"/>
              </w:rPr>
              <w:t xml:space="preserve">    </w:t>
            </w:r>
            <w:r w:rsidRPr="00237D1D">
              <w:rPr>
                <w:rFonts w:cstheme="minorHAnsi"/>
                <w:sz w:val="24"/>
                <w:szCs w:val="24"/>
              </w:rPr>
              <w:t xml:space="preserve"> </w:t>
            </w:r>
          </w:p>
        </w:tc>
        <w:tc>
          <w:tcPr>
            <w:tcW w:w="0" w:type="auto"/>
          </w:tcPr>
          <w:p w14:paraId="596D9C1E" w14:textId="0A1AC562" w:rsidR="00293091" w:rsidRPr="00237D1D" w:rsidRDefault="00293091" w:rsidP="00293091">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a</m:t>
                    </m:r>
                  </m:e>
                </m:acc>
              </m:oMath>
            </m:oMathPara>
          </w:p>
        </w:tc>
        <w:tc>
          <w:tcPr>
            <w:tcW w:w="0" w:type="auto"/>
          </w:tcPr>
          <w:p w14:paraId="5D0B0E7A" w14:textId="4013005E" w:rsidR="00293091" w:rsidRPr="00237D1D" w:rsidRDefault="00293091" w:rsidP="00293091">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b</m:t>
                    </m:r>
                  </m:e>
                </m:acc>
              </m:oMath>
            </m:oMathPara>
          </w:p>
        </w:tc>
        <w:tc>
          <w:tcPr>
            <w:tcW w:w="0" w:type="auto"/>
          </w:tcPr>
          <w:p w14:paraId="0C374786" w14:textId="3401DFBB" w:rsidR="00293091" w:rsidRPr="00237D1D" w:rsidRDefault="00293091" w:rsidP="00293091">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α</m:t>
                    </m:r>
                  </m:e>
                </m:acc>
              </m:oMath>
            </m:oMathPara>
          </w:p>
        </w:tc>
        <w:tc>
          <w:tcPr>
            <w:tcW w:w="0" w:type="auto"/>
          </w:tcPr>
          <w:p w14:paraId="3FBF940E" w14:textId="46F0CAA5" w:rsidR="00293091" w:rsidRPr="00237D1D" w:rsidRDefault="00293091" w:rsidP="00293091">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oMath>
            </m:oMathPara>
          </w:p>
        </w:tc>
        <w:tc>
          <w:tcPr>
            <w:tcW w:w="0" w:type="auto"/>
          </w:tcPr>
          <w:p w14:paraId="339FB5A7" w14:textId="1E9B013F" w:rsidR="00293091" w:rsidRPr="00237D1D" w:rsidRDefault="00293091" w:rsidP="00293091">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λ</m:t>
                    </m:r>
                  </m:e>
                </m:acc>
              </m:oMath>
            </m:oMathPara>
          </w:p>
        </w:tc>
      </w:tr>
      <w:tr w:rsidR="00514330" w:rsidRPr="00237D1D" w14:paraId="550E84E9" w14:textId="77777777" w:rsidTr="00293091">
        <w:trPr>
          <w:trHeight w:val="430"/>
        </w:trPr>
        <w:tc>
          <w:tcPr>
            <w:tcW w:w="0" w:type="auto"/>
          </w:tcPr>
          <w:p w14:paraId="116E1DD1" w14:textId="67C5C70D" w:rsidR="00514330" w:rsidRPr="00237D1D" w:rsidRDefault="00514330" w:rsidP="00514330">
            <w:pPr>
              <w:rPr>
                <w:rFonts w:cstheme="minorHAnsi"/>
                <w:sz w:val="24"/>
                <w:szCs w:val="24"/>
              </w:rPr>
            </w:pPr>
            <w:r w:rsidRPr="00237D1D">
              <w:rPr>
                <w:rFonts w:cstheme="minorHAnsi"/>
                <w:sz w:val="24"/>
                <w:szCs w:val="24"/>
              </w:rPr>
              <w:t>Exp</w:t>
            </w:r>
          </w:p>
        </w:tc>
        <w:tc>
          <w:tcPr>
            <w:tcW w:w="0" w:type="auto"/>
          </w:tcPr>
          <w:p w14:paraId="487AA2C8" w14:textId="29721F81"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23C3B3EA" w14:textId="1A2F734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25D9E902" w14:textId="29663559"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33CCB2C4" w14:textId="511966E8"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4EF2D627" w14:textId="568DA85F" w:rsidR="00514330" w:rsidRPr="00237D1D" w:rsidRDefault="00514330" w:rsidP="00514330">
            <w:pPr>
              <w:rPr>
                <w:rFonts w:cstheme="minorHAnsi"/>
                <w:sz w:val="24"/>
                <w:szCs w:val="24"/>
              </w:rPr>
            </w:pPr>
            <w:r w:rsidRPr="00237D1D">
              <w:rPr>
                <w:rFonts w:cstheme="minorHAnsi"/>
                <w:sz w:val="24"/>
                <w:szCs w:val="24"/>
              </w:rPr>
              <w:t>0.540</w:t>
            </w:r>
          </w:p>
        </w:tc>
      </w:tr>
      <w:tr w:rsidR="00514330" w:rsidRPr="00237D1D" w14:paraId="1440BB8F" w14:textId="77777777" w:rsidTr="00293091">
        <w:trPr>
          <w:trHeight w:val="430"/>
        </w:trPr>
        <w:tc>
          <w:tcPr>
            <w:tcW w:w="0" w:type="auto"/>
          </w:tcPr>
          <w:p w14:paraId="389D5DA1" w14:textId="4C6C5E81" w:rsidR="00514330" w:rsidRPr="00986E29" w:rsidRDefault="00514330" w:rsidP="00514330">
            <w:pPr>
              <w:rPr>
                <w:rFonts w:ascii="Calibri" w:eastAsia="Meiryo" w:hAnsi="Calibri" w:cs="Arial"/>
                <w:sz w:val="24"/>
                <w:szCs w:val="24"/>
              </w:rPr>
            </w:pPr>
            <m:oMathPara>
              <m:oMath>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081DB1CC" w14:textId="77777777" w:rsidR="00514330" w:rsidRPr="00237D1D" w:rsidRDefault="00514330" w:rsidP="00514330">
            <w:pPr>
              <w:rPr>
                <w:rFonts w:cstheme="minorHAnsi"/>
                <w:sz w:val="24"/>
                <w:szCs w:val="24"/>
              </w:rPr>
            </w:pPr>
          </w:p>
        </w:tc>
        <w:tc>
          <w:tcPr>
            <w:tcW w:w="0" w:type="auto"/>
          </w:tcPr>
          <w:p w14:paraId="763A9D72" w14:textId="77777777" w:rsidR="00514330" w:rsidRPr="00237D1D" w:rsidRDefault="00514330" w:rsidP="00514330">
            <w:pPr>
              <w:rPr>
                <w:rFonts w:cstheme="minorHAnsi"/>
                <w:sz w:val="24"/>
                <w:szCs w:val="24"/>
              </w:rPr>
            </w:pPr>
          </w:p>
        </w:tc>
        <w:tc>
          <w:tcPr>
            <w:tcW w:w="0" w:type="auto"/>
          </w:tcPr>
          <w:p w14:paraId="41B72369" w14:textId="77777777" w:rsidR="00514330" w:rsidRPr="00237D1D" w:rsidRDefault="00514330" w:rsidP="00514330">
            <w:pPr>
              <w:rPr>
                <w:rFonts w:cstheme="minorHAnsi"/>
                <w:sz w:val="24"/>
                <w:szCs w:val="24"/>
              </w:rPr>
            </w:pPr>
          </w:p>
        </w:tc>
        <w:tc>
          <w:tcPr>
            <w:tcW w:w="0" w:type="auto"/>
          </w:tcPr>
          <w:p w14:paraId="29D65CDF" w14:textId="77777777" w:rsidR="00514330" w:rsidRPr="00237D1D" w:rsidRDefault="00514330" w:rsidP="00514330">
            <w:pPr>
              <w:rPr>
                <w:rFonts w:cstheme="minorHAnsi"/>
                <w:sz w:val="24"/>
                <w:szCs w:val="24"/>
              </w:rPr>
            </w:pPr>
          </w:p>
        </w:tc>
        <w:tc>
          <w:tcPr>
            <w:tcW w:w="0" w:type="auto"/>
          </w:tcPr>
          <w:p w14:paraId="1FB595CE" w14:textId="6849AF01" w:rsidR="00514330" w:rsidRPr="00237D1D" w:rsidRDefault="00514330" w:rsidP="00514330">
            <w:pPr>
              <w:rPr>
                <w:rFonts w:cstheme="minorHAnsi"/>
                <w:sz w:val="24"/>
                <w:szCs w:val="24"/>
              </w:rPr>
            </w:pPr>
            <w:r w:rsidRPr="00237D1D">
              <w:rPr>
                <w:rFonts w:cstheme="minorHAnsi"/>
                <w:sz w:val="24"/>
                <w:szCs w:val="24"/>
              </w:rPr>
              <w:t>(0.063)</w:t>
            </w:r>
          </w:p>
        </w:tc>
      </w:tr>
      <w:tr w:rsidR="00514330" w:rsidRPr="00237D1D" w14:paraId="69C5711D" w14:textId="77777777" w:rsidTr="00293091">
        <w:trPr>
          <w:trHeight w:val="370"/>
        </w:trPr>
        <w:tc>
          <w:tcPr>
            <w:tcW w:w="0" w:type="auto"/>
          </w:tcPr>
          <w:p w14:paraId="290DCA51" w14:textId="77777777" w:rsidR="00514330" w:rsidRPr="00237D1D" w:rsidRDefault="00514330" w:rsidP="00514330">
            <w:pPr>
              <w:rPr>
                <w:rFonts w:cstheme="minorHAnsi"/>
                <w:sz w:val="24"/>
                <w:szCs w:val="24"/>
              </w:rPr>
            </w:pPr>
            <w:r w:rsidRPr="00237D1D">
              <w:rPr>
                <w:rFonts w:cstheme="minorHAnsi"/>
                <w:sz w:val="24"/>
                <w:szCs w:val="24"/>
              </w:rPr>
              <w:t>ME</w:t>
            </w:r>
          </w:p>
        </w:tc>
        <w:tc>
          <w:tcPr>
            <w:tcW w:w="0" w:type="auto"/>
          </w:tcPr>
          <w:p w14:paraId="11175FF1"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48C86436"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4AB94648"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40CA09C1"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21E50389" w14:textId="77777777" w:rsidR="00514330" w:rsidRPr="00237D1D" w:rsidRDefault="00514330" w:rsidP="00514330">
            <w:pPr>
              <w:rPr>
                <w:rFonts w:cstheme="minorHAnsi"/>
                <w:sz w:val="24"/>
                <w:szCs w:val="24"/>
              </w:rPr>
            </w:pPr>
            <w:r w:rsidRPr="00237D1D">
              <w:rPr>
                <w:rFonts w:cstheme="minorHAnsi"/>
                <w:sz w:val="24"/>
                <w:szCs w:val="24"/>
              </w:rPr>
              <w:t>0.925</w:t>
            </w:r>
          </w:p>
        </w:tc>
      </w:tr>
      <w:tr w:rsidR="00514330" w:rsidRPr="00237D1D" w14:paraId="6F3BA9E4" w14:textId="77777777" w:rsidTr="00293091">
        <w:trPr>
          <w:trHeight w:val="456"/>
        </w:trPr>
        <w:tc>
          <w:tcPr>
            <w:tcW w:w="0" w:type="auto"/>
          </w:tcPr>
          <w:p w14:paraId="56915746" w14:textId="6FCD6474"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20CE0E4B" w14:textId="77777777" w:rsidR="00514330" w:rsidRPr="00237D1D" w:rsidRDefault="00514330" w:rsidP="00514330">
            <w:pPr>
              <w:rPr>
                <w:rFonts w:cstheme="minorHAnsi"/>
                <w:sz w:val="24"/>
                <w:szCs w:val="24"/>
              </w:rPr>
            </w:pPr>
          </w:p>
        </w:tc>
        <w:tc>
          <w:tcPr>
            <w:tcW w:w="0" w:type="auto"/>
          </w:tcPr>
          <w:p w14:paraId="1C07225F" w14:textId="77777777" w:rsidR="00514330" w:rsidRPr="00237D1D" w:rsidRDefault="00514330" w:rsidP="00514330">
            <w:pPr>
              <w:rPr>
                <w:rFonts w:cstheme="minorHAnsi"/>
                <w:sz w:val="24"/>
                <w:szCs w:val="24"/>
              </w:rPr>
            </w:pPr>
          </w:p>
        </w:tc>
        <w:tc>
          <w:tcPr>
            <w:tcW w:w="0" w:type="auto"/>
          </w:tcPr>
          <w:p w14:paraId="58BE6928" w14:textId="77777777" w:rsidR="00514330" w:rsidRPr="00237D1D" w:rsidRDefault="00514330" w:rsidP="00514330">
            <w:pPr>
              <w:rPr>
                <w:rFonts w:cstheme="minorHAnsi"/>
                <w:sz w:val="24"/>
                <w:szCs w:val="24"/>
              </w:rPr>
            </w:pPr>
          </w:p>
        </w:tc>
        <w:tc>
          <w:tcPr>
            <w:tcW w:w="0" w:type="auto"/>
          </w:tcPr>
          <w:p w14:paraId="1BD50AC9" w14:textId="77777777" w:rsidR="00514330" w:rsidRPr="00237D1D" w:rsidRDefault="00514330" w:rsidP="00514330">
            <w:pPr>
              <w:rPr>
                <w:rFonts w:cstheme="minorHAnsi"/>
                <w:sz w:val="24"/>
                <w:szCs w:val="24"/>
              </w:rPr>
            </w:pPr>
          </w:p>
        </w:tc>
        <w:tc>
          <w:tcPr>
            <w:tcW w:w="0" w:type="auto"/>
          </w:tcPr>
          <w:p w14:paraId="570B8008" w14:textId="77777777" w:rsidR="00514330" w:rsidRPr="00237D1D" w:rsidRDefault="00514330" w:rsidP="00514330">
            <w:pPr>
              <w:rPr>
                <w:rFonts w:cstheme="minorHAnsi"/>
                <w:sz w:val="24"/>
                <w:szCs w:val="24"/>
              </w:rPr>
            </w:pPr>
            <w:r w:rsidRPr="00237D1D">
              <w:rPr>
                <w:rFonts w:cstheme="minorHAnsi"/>
                <w:sz w:val="24"/>
                <w:szCs w:val="24"/>
              </w:rPr>
              <w:t>(0.077)</w:t>
            </w:r>
          </w:p>
        </w:tc>
      </w:tr>
      <w:tr w:rsidR="00514330" w:rsidRPr="00237D1D" w14:paraId="304A1CB0" w14:textId="77777777" w:rsidTr="00293091">
        <w:trPr>
          <w:trHeight w:val="395"/>
        </w:trPr>
        <w:tc>
          <w:tcPr>
            <w:tcW w:w="0" w:type="auto"/>
          </w:tcPr>
          <w:p w14:paraId="5EF17AC0" w14:textId="77777777" w:rsidR="00514330" w:rsidRPr="00237D1D" w:rsidRDefault="00514330" w:rsidP="00514330">
            <w:pPr>
              <w:rPr>
                <w:rFonts w:cstheme="minorHAnsi"/>
                <w:sz w:val="24"/>
                <w:szCs w:val="24"/>
              </w:rPr>
            </w:pPr>
            <w:r w:rsidRPr="00237D1D">
              <w:rPr>
                <w:rFonts w:cstheme="minorHAnsi"/>
                <w:sz w:val="24"/>
                <w:szCs w:val="24"/>
              </w:rPr>
              <w:t>MO-E</w:t>
            </w:r>
          </w:p>
        </w:tc>
        <w:tc>
          <w:tcPr>
            <w:tcW w:w="0" w:type="auto"/>
          </w:tcPr>
          <w:p w14:paraId="70FEF961"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00B1F215"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45A0BC36" w14:textId="77777777" w:rsidR="00514330" w:rsidRPr="00237D1D" w:rsidRDefault="00514330" w:rsidP="00514330">
            <w:pPr>
              <w:rPr>
                <w:rFonts w:cstheme="minorHAnsi"/>
                <w:sz w:val="24"/>
                <w:szCs w:val="24"/>
              </w:rPr>
            </w:pPr>
            <w:r w:rsidRPr="00237D1D">
              <w:rPr>
                <w:rFonts w:cstheme="minorHAnsi"/>
                <w:sz w:val="24"/>
                <w:szCs w:val="24"/>
              </w:rPr>
              <w:t>8.778</w:t>
            </w:r>
          </w:p>
        </w:tc>
        <w:tc>
          <w:tcPr>
            <w:tcW w:w="0" w:type="auto"/>
          </w:tcPr>
          <w:p w14:paraId="42614061"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27EFA999" w14:textId="77777777" w:rsidR="00514330" w:rsidRPr="00237D1D" w:rsidRDefault="00514330" w:rsidP="00514330">
            <w:pPr>
              <w:rPr>
                <w:rFonts w:cstheme="minorHAnsi"/>
                <w:sz w:val="24"/>
                <w:szCs w:val="24"/>
              </w:rPr>
            </w:pPr>
            <w:r w:rsidRPr="00237D1D">
              <w:rPr>
                <w:rFonts w:cstheme="minorHAnsi"/>
                <w:sz w:val="24"/>
                <w:szCs w:val="24"/>
              </w:rPr>
              <w:t>1.379</w:t>
            </w:r>
          </w:p>
        </w:tc>
      </w:tr>
      <w:tr w:rsidR="00514330" w:rsidRPr="00237D1D" w14:paraId="22DF4C6A" w14:textId="77777777" w:rsidTr="00293091">
        <w:trPr>
          <w:trHeight w:val="458"/>
        </w:trPr>
        <w:tc>
          <w:tcPr>
            <w:tcW w:w="0" w:type="auto"/>
          </w:tcPr>
          <w:p w14:paraId="263B5811" w14:textId="6F69ADCB"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4DAE4CA2" w14:textId="77777777" w:rsidR="00514330" w:rsidRPr="00237D1D" w:rsidRDefault="00514330" w:rsidP="00514330">
            <w:pPr>
              <w:rPr>
                <w:rFonts w:cstheme="minorHAnsi"/>
                <w:sz w:val="24"/>
                <w:szCs w:val="24"/>
              </w:rPr>
            </w:pPr>
          </w:p>
        </w:tc>
        <w:tc>
          <w:tcPr>
            <w:tcW w:w="0" w:type="auto"/>
          </w:tcPr>
          <w:p w14:paraId="32BEAF21" w14:textId="77777777" w:rsidR="00514330" w:rsidRPr="00237D1D" w:rsidRDefault="00514330" w:rsidP="00514330">
            <w:pPr>
              <w:rPr>
                <w:rFonts w:cstheme="minorHAnsi"/>
                <w:sz w:val="24"/>
                <w:szCs w:val="24"/>
              </w:rPr>
            </w:pPr>
          </w:p>
        </w:tc>
        <w:tc>
          <w:tcPr>
            <w:tcW w:w="0" w:type="auto"/>
          </w:tcPr>
          <w:p w14:paraId="58515B61" w14:textId="77777777" w:rsidR="00514330" w:rsidRPr="00237D1D" w:rsidRDefault="00514330" w:rsidP="00514330">
            <w:pPr>
              <w:rPr>
                <w:rFonts w:cstheme="minorHAnsi"/>
                <w:sz w:val="24"/>
                <w:szCs w:val="24"/>
              </w:rPr>
            </w:pPr>
            <w:r w:rsidRPr="00237D1D">
              <w:rPr>
                <w:rFonts w:cstheme="minorHAnsi"/>
                <w:sz w:val="24"/>
                <w:szCs w:val="24"/>
              </w:rPr>
              <w:t>(3.555)</w:t>
            </w:r>
          </w:p>
        </w:tc>
        <w:tc>
          <w:tcPr>
            <w:tcW w:w="0" w:type="auto"/>
          </w:tcPr>
          <w:p w14:paraId="442B82A3" w14:textId="77777777" w:rsidR="00514330" w:rsidRPr="00237D1D" w:rsidRDefault="00514330" w:rsidP="00514330">
            <w:pPr>
              <w:rPr>
                <w:rFonts w:cstheme="minorHAnsi"/>
                <w:sz w:val="24"/>
                <w:szCs w:val="24"/>
              </w:rPr>
            </w:pPr>
          </w:p>
        </w:tc>
        <w:tc>
          <w:tcPr>
            <w:tcW w:w="0" w:type="auto"/>
          </w:tcPr>
          <w:p w14:paraId="543F7E5B" w14:textId="77777777" w:rsidR="00514330" w:rsidRPr="00237D1D" w:rsidRDefault="00514330" w:rsidP="00514330">
            <w:pPr>
              <w:rPr>
                <w:rFonts w:cstheme="minorHAnsi"/>
                <w:sz w:val="24"/>
                <w:szCs w:val="24"/>
              </w:rPr>
            </w:pPr>
            <w:r w:rsidRPr="00237D1D">
              <w:rPr>
                <w:rFonts w:cstheme="minorHAnsi"/>
                <w:sz w:val="24"/>
                <w:szCs w:val="24"/>
              </w:rPr>
              <w:t>(0.193)</w:t>
            </w:r>
          </w:p>
        </w:tc>
      </w:tr>
      <w:tr w:rsidR="00514330" w:rsidRPr="00237D1D" w14:paraId="7E394149" w14:textId="77777777" w:rsidTr="00293091">
        <w:trPr>
          <w:trHeight w:val="396"/>
        </w:trPr>
        <w:tc>
          <w:tcPr>
            <w:tcW w:w="0" w:type="auto"/>
          </w:tcPr>
          <w:p w14:paraId="6B8352CD" w14:textId="77777777" w:rsidR="00514330" w:rsidRPr="00237D1D" w:rsidRDefault="00514330" w:rsidP="00514330">
            <w:pPr>
              <w:rPr>
                <w:rFonts w:cstheme="minorHAnsi"/>
                <w:sz w:val="24"/>
                <w:szCs w:val="24"/>
              </w:rPr>
            </w:pPr>
            <w:r w:rsidRPr="00237D1D">
              <w:rPr>
                <w:rFonts w:cstheme="minorHAnsi"/>
                <w:sz w:val="24"/>
                <w:szCs w:val="24"/>
              </w:rPr>
              <w:t>GMO-E</w:t>
            </w:r>
          </w:p>
        </w:tc>
        <w:tc>
          <w:tcPr>
            <w:tcW w:w="0" w:type="auto"/>
          </w:tcPr>
          <w:p w14:paraId="280C6993"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7F3B03D7" w14:textId="77777777" w:rsidR="00514330" w:rsidRPr="00237D1D" w:rsidRDefault="00514330" w:rsidP="00514330">
            <w:pPr>
              <w:rPr>
                <w:rFonts w:cstheme="minorHAnsi"/>
                <w:sz w:val="24"/>
                <w:szCs w:val="24"/>
              </w:rPr>
            </w:pPr>
            <w:r w:rsidRPr="00237D1D">
              <w:rPr>
                <w:rFonts w:cstheme="minorHAnsi"/>
                <w:sz w:val="24"/>
                <w:szCs w:val="24"/>
              </w:rPr>
              <w:t>0.179</w:t>
            </w:r>
          </w:p>
        </w:tc>
        <w:tc>
          <w:tcPr>
            <w:tcW w:w="0" w:type="auto"/>
          </w:tcPr>
          <w:p w14:paraId="160F4E56" w14:textId="77777777" w:rsidR="00514330" w:rsidRPr="00237D1D" w:rsidRDefault="00514330" w:rsidP="00514330">
            <w:pPr>
              <w:rPr>
                <w:rFonts w:cstheme="minorHAnsi"/>
                <w:sz w:val="24"/>
                <w:szCs w:val="24"/>
              </w:rPr>
            </w:pPr>
            <w:r w:rsidRPr="00237D1D">
              <w:rPr>
                <w:rFonts w:cstheme="minorHAnsi"/>
                <w:sz w:val="24"/>
                <w:szCs w:val="24"/>
              </w:rPr>
              <w:t>47.635</w:t>
            </w:r>
          </w:p>
        </w:tc>
        <w:tc>
          <w:tcPr>
            <w:tcW w:w="0" w:type="auto"/>
          </w:tcPr>
          <w:p w14:paraId="643CFD33"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12CA8411" w14:textId="77777777" w:rsidR="00514330" w:rsidRPr="00237D1D" w:rsidRDefault="00514330" w:rsidP="00514330">
            <w:pPr>
              <w:rPr>
                <w:rFonts w:cstheme="minorHAnsi"/>
                <w:sz w:val="24"/>
                <w:szCs w:val="24"/>
              </w:rPr>
            </w:pPr>
            <w:r w:rsidRPr="00237D1D">
              <w:rPr>
                <w:rFonts w:cstheme="minorHAnsi"/>
                <w:sz w:val="24"/>
                <w:szCs w:val="24"/>
              </w:rPr>
              <w:t>4.465</w:t>
            </w:r>
          </w:p>
        </w:tc>
      </w:tr>
      <w:tr w:rsidR="00514330" w:rsidRPr="00237D1D" w14:paraId="51D7BA7A" w14:textId="77777777" w:rsidTr="00293091">
        <w:trPr>
          <w:trHeight w:val="456"/>
        </w:trPr>
        <w:tc>
          <w:tcPr>
            <w:tcW w:w="0" w:type="auto"/>
          </w:tcPr>
          <w:p w14:paraId="758A87CD" w14:textId="79E4395F"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α,λ</m:t>
                </m:r>
                <m:r>
                  <w:rPr>
                    <w:rFonts w:ascii="Cambria Math" w:hAnsi="Cambria Math" w:cstheme="minorHAnsi"/>
                    <w:sz w:val="24"/>
                    <w:szCs w:val="24"/>
                  </w:rPr>
                  <m:t>)</m:t>
                </m:r>
              </m:oMath>
            </m:oMathPara>
          </w:p>
        </w:tc>
        <w:tc>
          <w:tcPr>
            <w:tcW w:w="0" w:type="auto"/>
          </w:tcPr>
          <w:p w14:paraId="5E88AE18" w14:textId="77777777" w:rsidR="00514330" w:rsidRPr="00237D1D" w:rsidRDefault="00514330" w:rsidP="00514330">
            <w:pPr>
              <w:rPr>
                <w:rFonts w:cstheme="minorHAnsi"/>
                <w:sz w:val="24"/>
                <w:szCs w:val="24"/>
              </w:rPr>
            </w:pPr>
          </w:p>
        </w:tc>
        <w:tc>
          <w:tcPr>
            <w:tcW w:w="0" w:type="auto"/>
          </w:tcPr>
          <w:p w14:paraId="3C8BBAD7" w14:textId="77777777" w:rsidR="00514330" w:rsidRPr="00237D1D" w:rsidRDefault="00514330" w:rsidP="00514330">
            <w:pPr>
              <w:rPr>
                <w:rFonts w:cstheme="minorHAnsi"/>
                <w:sz w:val="24"/>
                <w:szCs w:val="24"/>
              </w:rPr>
            </w:pPr>
            <w:r w:rsidRPr="00237D1D">
              <w:rPr>
                <w:rFonts w:cstheme="minorHAnsi"/>
                <w:sz w:val="24"/>
                <w:szCs w:val="24"/>
              </w:rPr>
              <w:t>(0.070)</w:t>
            </w:r>
          </w:p>
        </w:tc>
        <w:tc>
          <w:tcPr>
            <w:tcW w:w="0" w:type="auto"/>
          </w:tcPr>
          <w:p w14:paraId="578BA810" w14:textId="77777777" w:rsidR="00514330" w:rsidRPr="00237D1D" w:rsidRDefault="00514330" w:rsidP="00514330">
            <w:pPr>
              <w:rPr>
                <w:rFonts w:cstheme="minorHAnsi"/>
                <w:sz w:val="24"/>
                <w:szCs w:val="24"/>
              </w:rPr>
            </w:pPr>
            <w:r w:rsidRPr="00237D1D">
              <w:rPr>
                <w:rFonts w:cstheme="minorHAnsi"/>
                <w:sz w:val="24"/>
                <w:szCs w:val="24"/>
              </w:rPr>
              <w:t>(44.901)</w:t>
            </w:r>
          </w:p>
        </w:tc>
        <w:tc>
          <w:tcPr>
            <w:tcW w:w="0" w:type="auto"/>
          </w:tcPr>
          <w:p w14:paraId="23BB657A" w14:textId="77777777" w:rsidR="00514330" w:rsidRPr="00237D1D" w:rsidRDefault="00514330" w:rsidP="00514330">
            <w:pPr>
              <w:rPr>
                <w:rFonts w:cstheme="minorHAnsi"/>
                <w:sz w:val="24"/>
                <w:szCs w:val="24"/>
              </w:rPr>
            </w:pPr>
          </w:p>
        </w:tc>
        <w:tc>
          <w:tcPr>
            <w:tcW w:w="0" w:type="auto"/>
          </w:tcPr>
          <w:p w14:paraId="6730AFDE" w14:textId="77777777" w:rsidR="00514330" w:rsidRPr="00237D1D" w:rsidRDefault="00514330" w:rsidP="00514330">
            <w:pPr>
              <w:rPr>
                <w:rFonts w:cstheme="minorHAnsi"/>
                <w:sz w:val="24"/>
                <w:szCs w:val="24"/>
              </w:rPr>
            </w:pPr>
            <w:r w:rsidRPr="00237D1D">
              <w:rPr>
                <w:rFonts w:cstheme="minorHAnsi"/>
                <w:sz w:val="24"/>
                <w:szCs w:val="24"/>
              </w:rPr>
              <w:t>(1.327)</w:t>
            </w:r>
          </w:p>
        </w:tc>
      </w:tr>
      <w:tr w:rsidR="00514330" w:rsidRPr="00237D1D" w14:paraId="13461E2D" w14:textId="77777777" w:rsidTr="00293091">
        <w:trPr>
          <w:trHeight w:val="396"/>
        </w:trPr>
        <w:tc>
          <w:tcPr>
            <w:tcW w:w="0" w:type="auto"/>
          </w:tcPr>
          <w:p w14:paraId="5C19CA90" w14:textId="77777777" w:rsidR="00514330" w:rsidRPr="00237D1D" w:rsidRDefault="00514330" w:rsidP="00514330">
            <w:pPr>
              <w:rPr>
                <w:rFonts w:cstheme="minorHAnsi"/>
                <w:sz w:val="24"/>
                <w:szCs w:val="24"/>
              </w:rPr>
            </w:pPr>
            <w:r w:rsidRPr="00237D1D">
              <w:rPr>
                <w:rFonts w:cstheme="minorHAnsi"/>
                <w:sz w:val="24"/>
                <w:szCs w:val="24"/>
              </w:rPr>
              <w:t>Kw-E</w:t>
            </w:r>
          </w:p>
        </w:tc>
        <w:tc>
          <w:tcPr>
            <w:tcW w:w="0" w:type="auto"/>
          </w:tcPr>
          <w:p w14:paraId="647CD3E5" w14:textId="77777777" w:rsidR="00514330" w:rsidRPr="00237D1D" w:rsidRDefault="00514330" w:rsidP="00514330">
            <w:pPr>
              <w:rPr>
                <w:rFonts w:cstheme="minorHAnsi"/>
                <w:sz w:val="24"/>
                <w:szCs w:val="24"/>
              </w:rPr>
            </w:pPr>
            <w:r w:rsidRPr="00237D1D">
              <w:rPr>
                <w:rFonts w:cstheme="minorHAnsi"/>
                <w:sz w:val="24"/>
                <w:szCs w:val="24"/>
              </w:rPr>
              <w:t>3.304</w:t>
            </w:r>
          </w:p>
        </w:tc>
        <w:tc>
          <w:tcPr>
            <w:tcW w:w="0" w:type="auto"/>
          </w:tcPr>
          <w:p w14:paraId="23D9F360" w14:textId="77777777" w:rsidR="00514330" w:rsidRPr="00237D1D" w:rsidRDefault="00514330" w:rsidP="00514330">
            <w:pPr>
              <w:rPr>
                <w:rFonts w:cstheme="minorHAnsi"/>
                <w:sz w:val="24"/>
                <w:szCs w:val="24"/>
              </w:rPr>
            </w:pPr>
            <w:r w:rsidRPr="00237D1D">
              <w:rPr>
                <w:rFonts w:cstheme="minorHAnsi"/>
                <w:sz w:val="24"/>
                <w:szCs w:val="24"/>
              </w:rPr>
              <w:t>1.100</w:t>
            </w:r>
          </w:p>
        </w:tc>
        <w:tc>
          <w:tcPr>
            <w:tcW w:w="0" w:type="auto"/>
          </w:tcPr>
          <w:p w14:paraId="7B5A7506"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58486E80"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6DC40023" w14:textId="77777777" w:rsidR="00514330" w:rsidRPr="00237D1D" w:rsidRDefault="00514330" w:rsidP="00514330">
            <w:pPr>
              <w:rPr>
                <w:rFonts w:cstheme="minorHAnsi"/>
                <w:sz w:val="24"/>
                <w:szCs w:val="24"/>
              </w:rPr>
            </w:pPr>
            <w:r w:rsidRPr="00237D1D">
              <w:rPr>
                <w:rFonts w:cstheme="minorHAnsi"/>
                <w:sz w:val="24"/>
                <w:szCs w:val="24"/>
              </w:rPr>
              <w:t>1.037</w:t>
            </w:r>
          </w:p>
        </w:tc>
      </w:tr>
      <w:tr w:rsidR="00514330" w:rsidRPr="00237D1D" w14:paraId="09052C9A" w14:textId="77777777" w:rsidTr="00293091">
        <w:trPr>
          <w:trHeight w:val="457"/>
        </w:trPr>
        <w:tc>
          <w:tcPr>
            <w:tcW w:w="0" w:type="auto"/>
          </w:tcPr>
          <w:p w14:paraId="040067B6" w14:textId="42C57FEA"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1E976FE9" w14:textId="77777777" w:rsidR="00514330" w:rsidRPr="00237D1D" w:rsidRDefault="00514330" w:rsidP="00514330">
            <w:pPr>
              <w:rPr>
                <w:rFonts w:cstheme="minorHAnsi"/>
                <w:sz w:val="24"/>
                <w:szCs w:val="24"/>
              </w:rPr>
            </w:pPr>
            <w:r w:rsidRPr="00237D1D">
              <w:rPr>
                <w:rFonts w:cstheme="minorHAnsi"/>
                <w:sz w:val="24"/>
                <w:szCs w:val="24"/>
              </w:rPr>
              <w:t>(1.106)</w:t>
            </w:r>
          </w:p>
        </w:tc>
        <w:tc>
          <w:tcPr>
            <w:tcW w:w="0" w:type="auto"/>
          </w:tcPr>
          <w:p w14:paraId="32ACF95D" w14:textId="77777777" w:rsidR="00514330" w:rsidRPr="00237D1D" w:rsidRDefault="00514330" w:rsidP="00514330">
            <w:pPr>
              <w:rPr>
                <w:rFonts w:cstheme="minorHAnsi"/>
                <w:sz w:val="24"/>
                <w:szCs w:val="24"/>
              </w:rPr>
            </w:pPr>
            <w:r w:rsidRPr="00237D1D">
              <w:rPr>
                <w:rFonts w:cstheme="minorHAnsi"/>
                <w:sz w:val="24"/>
                <w:szCs w:val="24"/>
              </w:rPr>
              <w:t>(0.764)</w:t>
            </w:r>
          </w:p>
        </w:tc>
        <w:tc>
          <w:tcPr>
            <w:tcW w:w="0" w:type="auto"/>
          </w:tcPr>
          <w:p w14:paraId="30E735B5" w14:textId="77777777" w:rsidR="00514330" w:rsidRPr="00237D1D" w:rsidRDefault="00514330" w:rsidP="00514330">
            <w:pPr>
              <w:rPr>
                <w:rFonts w:cstheme="minorHAnsi"/>
                <w:sz w:val="24"/>
                <w:szCs w:val="24"/>
              </w:rPr>
            </w:pPr>
          </w:p>
        </w:tc>
        <w:tc>
          <w:tcPr>
            <w:tcW w:w="0" w:type="auto"/>
          </w:tcPr>
          <w:p w14:paraId="31044130" w14:textId="77777777" w:rsidR="00514330" w:rsidRPr="00237D1D" w:rsidRDefault="00514330" w:rsidP="00514330">
            <w:pPr>
              <w:rPr>
                <w:rFonts w:cstheme="minorHAnsi"/>
                <w:sz w:val="24"/>
                <w:szCs w:val="24"/>
              </w:rPr>
            </w:pPr>
          </w:p>
        </w:tc>
        <w:tc>
          <w:tcPr>
            <w:tcW w:w="0" w:type="auto"/>
          </w:tcPr>
          <w:p w14:paraId="0B459F83" w14:textId="77777777" w:rsidR="00514330" w:rsidRPr="00237D1D" w:rsidRDefault="00514330" w:rsidP="00514330">
            <w:pPr>
              <w:rPr>
                <w:rFonts w:cstheme="minorHAnsi"/>
                <w:sz w:val="24"/>
                <w:szCs w:val="24"/>
              </w:rPr>
            </w:pPr>
            <w:r w:rsidRPr="00237D1D">
              <w:rPr>
                <w:rFonts w:cstheme="minorHAnsi"/>
                <w:sz w:val="24"/>
                <w:szCs w:val="24"/>
              </w:rPr>
              <w:t>(0.614)</w:t>
            </w:r>
          </w:p>
        </w:tc>
      </w:tr>
      <w:tr w:rsidR="00514330" w:rsidRPr="00237D1D" w14:paraId="48A81B23" w14:textId="77777777" w:rsidTr="00293091">
        <w:trPr>
          <w:trHeight w:val="395"/>
        </w:trPr>
        <w:tc>
          <w:tcPr>
            <w:tcW w:w="0" w:type="auto"/>
          </w:tcPr>
          <w:p w14:paraId="268CB26A" w14:textId="77777777" w:rsidR="00514330" w:rsidRPr="00237D1D" w:rsidRDefault="00514330" w:rsidP="00514330">
            <w:pPr>
              <w:rPr>
                <w:rFonts w:cstheme="minorHAnsi"/>
                <w:sz w:val="24"/>
                <w:szCs w:val="24"/>
              </w:rPr>
            </w:pPr>
            <w:r w:rsidRPr="00237D1D">
              <w:rPr>
                <w:rFonts w:cstheme="minorHAnsi"/>
                <w:sz w:val="24"/>
                <w:szCs w:val="24"/>
              </w:rPr>
              <w:t>B-E</w:t>
            </w:r>
          </w:p>
        </w:tc>
        <w:tc>
          <w:tcPr>
            <w:tcW w:w="0" w:type="auto"/>
          </w:tcPr>
          <w:p w14:paraId="7EA55542" w14:textId="77777777" w:rsidR="00514330" w:rsidRPr="00237D1D" w:rsidRDefault="00514330" w:rsidP="00514330">
            <w:pPr>
              <w:rPr>
                <w:rFonts w:cstheme="minorHAnsi"/>
                <w:sz w:val="24"/>
                <w:szCs w:val="24"/>
              </w:rPr>
            </w:pPr>
            <w:r w:rsidRPr="00237D1D">
              <w:rPr>
                <w:rFonts w:cstheme="minorHAnsi"/>
                <w:sz w:val="24"/>
                <w:szCs w:val="24"/>
              </w:rPr>
              <w:t>0.807</w:t>
            </w:r>
          </w:p>
        </w:tc>
        <w:tc>
          <w:tcPr>
            <w:tcW w:w="0" w:type="auto"/>
          </w:tcPr>
          <w:p w14:paraId="27C4D37E" w14:textId="77777777" w:rsidR="00514330" w:rsidRPr="00237D1D" w:rsidRDefault="00514330" w:rsidP="00514330">
            <w:pPr>
              <w:rPr>
                <w:rFonts w:cstheme="minorHAnsi"/>
                <w:sz w:val="24"/>
                <w:szCs w:val="24"/>
              </w:rPr>
            </w:pPr>
            <w:r w:rsidRPr="00237D1D">
              <w:rPr>
                <w:rFonts w:cstheme="minorHAnsi"/>
                <w:sz w:val="24"/>
                <w:szCs w:val="24"/>
              </w:rPr>
              <w:t>3.461</w:t>
            </w:r>
          </w:p>
        </w:tc>
        <w:tc>
          <w:tcPr>
            <w:tcW w:w="0" w:type="auto"/>
          </w:tcPr>
          <w:p w14:paraId="44F24ED5"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1EC714DA"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5677B002" w14:textId="77777777" w:rsidR="00514330" w:rsidRPr="00237D1D" w:rsidRDefault="00514330" w:rsidP="00514330">
            <w:pPr>
              <w:rPr>
                <w:rFonts w:cstheme="minorHAnsi"/>
                <w:sz w:val="24"/>
                <w:szCs w:val="24"/>
              </w:rPr>
            </w:pPr>
            <w:r w:rsidRPr="00237D1D">
              <w:rPr>
                <w:rFonts w:cstheme="minorHAnsi"/>
                <w:sz w:val="24"/>
                <w:szCs w:val="24"/>
              </w:rPr>
              <w:t>1.331</w:t>
            </w:r>
          </w:p>
        </w:tc>
      </w:tr>
      <w:tr w:rsidR="00514330" w:rsidRPr="00237D1D" w14:paraId="237AF98D" w14:textId="77777777" w:rsidTr="00293091">
        <w:trPr>
          <w:trHeight w:val="457"/>
        </w:trPr>
        <w:tc>
          <w:tcPr>
            <w:tcW w:w="0" w:type="auto"/>
          </w:tcPr>
          <w:p w14:paraId="7425E275" w14:textId="00E979C1"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6C6D8D0D" w14:textId="77777777" w:rsidR="00514330" w:rsidRPr="00237D1D" w:rsidRDefault="00514330" w:rsidP="00514330">
            <w:pPr>
              <w:rPr>
                <w:rFonts w:cstheme="minorHAnsi"/>
                <w:sz w:val="24"/>
                <w:szCs w:val="24"/>
              </w:rPr>
            </w:pPr>
            <w:r w:rsidRPr="00237D1D">
              <w:rPr>
                <w:rFonts w:cstheme="minorHAnsi"/>
                <w:sz w:val="24"/>
                <w:szCs w:val="24"/>
              </w:rPr>
              <w:t>(0.696)</w:t>
            </w:r>
          </w:p>
        </w:tc>
        <w:tc>
          <w:tcPr>
            <w:tcW w:w="0" w:type="auto"/>
          </w:tcPr>
          <w:p w14:paraId="41C910F3" w14:textId="77777777" w:rsidR="00514330" w:rsidRPr="00237D1D" w:rsidRDefault="00514330" w:rsidP="00514330">
            <w:pPr>
              <w:rPr>
                <w:rFonts w:cstheme="minorHAnsi"/>
                <w:sz w:val="24"/>
                <w:szCs w:val="24"/>
              </w:rPr>
            </w:pPr>
            <w:r w:rsidRPr="00237D1D">
              <w:rPr>
                <w:rFonts w:cstheme="minorHAnsi"/>
                <w:sz w:val="24"/>
                <w:szCs w:val="24"/>
              </w:rPr>
              <w:t>(1.003)</w:t>
            </w:r>
          </w:p>
        </w:tc>
        <w:tc>
          <w:tcPr>
            <w:tcW w:w="0" w:type="auto"/>
          </w:tcPr>
          <w:p w14:paraId="599C2367" w14:textId="77777777" w:rsidR="00514330" w:rsidRPr="00237D1D" w:rsidRDefault="00514330" w:rsidP="00514330">
            <w:pPr>
              <w:rPr>
                <w:rFonts w:cstheme="minorHAnsi"/>
                <w:sz w:val="24"/>
                <w:szCs w:val="24"/>
              </w:rPr>
            </w:pPr>
          </w:p>
        </w:tc>
        <w:tc>
          <w:tcPr>
            <w:tcW w:w="0" w:type="auto"/>
          </w:tcPr>
          <w:p w14:paraId="5606FA30" w14:textId="77777777" w:rsidR="00514330" w:rsidRPr="00237D1D" w:rsidRDefault="00514330" w:rsidP="00514330">
            <w:pPr>
              <w:rPr>
                <w:rFonts w:cstheme="minorHAnsi"/>
                <w:sz w:val="24"/>
                <w:szCs w:val="24"/>
              </w:rPr>
            </w:pPr>
          </w:p>
        </w:tc>
        <w:tc>
          <w:tcPr>
            <w:tcW w:w="0" w:type="auto"/>
          </w:tcPr>
          <w:p w14:paraId="64B8E01F" w14:textId="77777777" w:rsidR="00514330" w:rsidRPr="00237D1D" w:rsidRDefault="00514330" w:rsidP="00514330">
            <w:pPr>
              <w:rPr>
                <w:rFonts w:cstheme="minorHAnsi"/>
                <w:sz w:val="24"/>
                <w:szCs w:val="24"/>
              </w:rPr>
            </w:pPr>
            <w:r w:rsidRPr="00237D1D">
              <w:rPr>
                <w:rFonts w:cstheme="minorHAnsi"/>
                <w:sz w:val="24"/>
                <w:szCs w:val="24"/>
              </w:rPr>
              <w:t>(0.855)</w:t>
            </w:r>
          </w:p>
        </w:tc>
      </w:tr>
      <w:tr w:rsidR="00514330" w:rsidRPr="00237D1D" w14:paraId="68C74298" w14:textId="77777777" w:rsidTr="00293091">
        <w:trPr>
          <w:trHeight w:val="396"/>
        </w:trPr>
        <w:tc>
          <w:tcPr>
            <w:tcW w:w="0" w:type="auto"/>
          </w:tcPr>
          <w:p w14:paraId="3FC46C77" w14:textId="77777777" w:rsidR="00514330" w:rsidRPr="00237D1D" w:rsidRDefault="00514330" w:rsidP="00514330">
            <w:pPr>
              <w:rPr>
                <w:rFonts w:cstheme="minorHAnsi"/>
                <w:sz w:val="24"/>
                <w:szCs w:val="24"/>
              </w:rPr>
            </w:pPr>
            <w:r w:rsidRPr="00237D1D">
              <w:rPr>
                <w:rFonts w:cstheme="minorHAnsi"/>
                <w:sz w:val="24"/>
                <w:szCs w:val="24"/>
              </w:rPr>
              <w:t>MOKw-E</w:t>
            </w:r>
          </w:p>
        </w:tc>
        <w:tc>
          <w:tcPr>
            <w:tcW w:w="0" w:type="auto"/>
          </w:tcPr>
          <w:p w14:paraId="6D81EDB1" w14:textId="77777777" w:rsidR="00514330" w:rsidRPr="00237D1D" w:rsidRDefault="00514330" w:rsidP="00514330">
            <w:pPr>
              <w:rPr>
                <w:rFonts w:cstheme="minorHAnsi"/>
                <w:sz w:val="24"/>
                <w:szCs w:val="24"/>
              </w:rPr>
            </w:pPr>
            <w:r w:rsidRPr="00237D1D">
              <w:rPr>
                <w:rFonts w:cstheme="minorHAnsi"/>
                <w:sz w:val="24"/>
                <w:szCs w:val="24"/>
              </w:rPr>
              <w:t>2.716</w:t>
            </w:r>
          </w:p>
        </w:tc>
        <w:tc>
          <w:tcPr>
            <w:tcW w:w="0" w:type="auto"/>
          </w:tcPr>
          <w:p w14:paraId="2C887EB0" w14:textId="77777777" w:rsidR="00514330" w:rsidRPr="00237D1D" w:rsidRDefault="00514330" w:rsidP="00514330">
            <w:pPr>
              <w:rPr>
                <w:rFonts w:cstheme="minorHAnsi"/>
                <w:sz w:val="24"/>
                <w:szCs w:val="24"/>
              </w:rPr>
            </w:pPr>
            <w:r w:rsidRPr="00237D1D">
              <w:rPr>
                <w:rFonts w:cstheme="minorHAnsi"/>
                <w:sz w:val="24"/>
                <w:szCs w:val="24"/>
              </w:rPr>
              <w:t>1.986</w:t>
            </w:r>
          </w:p>
        </w:tc>
        <w:tc>
          <w:tcPr>
            <w:tcW w:w="0" w:type="auto"/>
          </w:tcPr>
          <w:p w14:paraId="0B70E242" w14:textId="77777777" w:rsidR="00514330" w:rsidRPr="00237D1D" w:rsidRDefault="00514330" w:rsidP="00514330">
            <w:pPr>
              <w:rPr>
                <w:rFonts w:cstheme="minorHAnsi"/>
                <w:sz w:val="24"/>
                <w:szCs w:val="24"/>
              </w:rPr>
            </w:pPr>
            <w:r w:rsidRPr="00237D1D">
              <w:rPr>
                <w:rFonts w:cstheme="minorHAnsi"/>
                <w:sz w:val="24"/>
                <w:szCs w:val="24"/>
              </w:rPr>
              <w:t>0.008</w:t>
            </w:r>
          </w:p>
        </w:tc>
        <w:tc>
          <w:tcPr>
            <w:tcW w:w="0" w:type="auto"/>
          </w:tcPr>
          <w:p w14:paraId="04A4B9EC"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3E7D5233" w14:textId="77777777" w:rsidR="00514330" w:rsidRPr="00237D1D" w:rsidRDefault="00514330" w:rsidP="00514330">
            <w:pPr>
              <w:rPr>
                <w:rFonts w:cstheme="minorHAnsi"/>
                <w:sz w:val="24"/>
                <w:szCs w:val="24"/>
              </w:rPr>
            </w:pPr>
            <w:r w:rsidRPr="00237D1D">
              <w:rPr>
                <w:rFonts w:cstheme="minorHAnsi"/>
                <w:sz w:val="24"/>
                <w:szCs w:val="24"/>
              </w:rPr>
              <w:t>0.099</w:t>
            </w:r>
          </w:p>
        </w:tc>
      </w:tr>
      <w:tr w:rsidR="00514330" w:rsidRPr="00237D1D" w14:paraId="1AE71C0A" w14:textId="77777777" w:rsidTr="00293091">
        <w:trPr>
          <w:trHeight w:val="430"/>
        </w:trPr>
        <w:tc>
          <w:tcPr>
            <w:tcW w:w="0" w:type="auto"/>
          </w:tcPr>
          <w:p w14:paraId="3F52B9C7" w14:textId="70FA69C6"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 xml:space="preserve">, </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63ADEB18" w14:textId="77777777" w:rsidR="00514330" w:rsidRPr="00237D1D" w:rsidRDefault="00514330" w:rsidP="00514330">
            <w:pPr>
              <w:rPr>
                <w:rFonts w:cstheme="minorHAnsi"/>
                <w:sz w:val="24"/>
                <w:szCs w:val="24"/>
              </w:rPr>
            </w:pPr>
            <w:r w:rsidRPr="00237D1D">
              <w:rPr>
                <w:rFonts w:cstheme="minorHAnsi"/>
                <w:sz w:val="24"/>
                <w:szCs w:val="24"/>
              </w:rPr>
              <w:t>(1.316)</w:t>
            </w:r>
          </w:p>
        </w:tc>
        <w:tc>
          <w:tcPr>
            <w:tcW w:w="0" w:type="auto"/>
          </w:tcPr>
          <w:p w14:paraId="2220F5D3" w14:textId="77777777" w:rsidR="00514330" w:rsidRPr="00237D1D" w:rsidRDefault="00514330" w:rsidP="00514330">
            <w:pPr>
              <w:rPr>
                <w:rFonts w:cstheme="minorHAnsi"/>
                <w:sz w:val="24"/>
                <w:szCs w:val="24"/>
              </w:rPr>
            </w:pPr>
            <w:r w:rsidRPr="00237D1D">
              <w:rPr>
                <w:rFonts w:cstheme="minorHAnsi"/>
                <w:sz w:val="24"/>
                <w:szCs w:val="24"/>
              </w:rPr>
              <w:t>(0.784)</w:t>
            </w:r>
          </w:p>
        </w:tc>
        <w:tc>
          <w:tcPr>
            <w:tcW w:w="0" w:type="auto"/>
          </w:tcPr>
          <w:p w14:paraId="65836E06" w14:textId="77777777" w:rsidR="00514330" w:rsidRPr="00237D1D" w:rsidRDefault="00514330" w:rsidP="00514330">
            <w:pPr>
              <w:rPr>
                <w:rFonts w:cstheme="minorHAnsi"/>
                <w:sz w:val="24"/>
                <w:szCs w:val="24"/>
              </w:rPr>
            </w:pPr>
            <w:r w:rsidRPr="00237D1D">
              <w:rPr>
                <w:rFonts w:cstheme="minorHAnsi"/>
                <w:sz w:val="24"/>
                <w:szCs w:val="24"/>
              </w:rPr>
              <w:t>(0.002)</w:t>
            </w:r>
          </w:p>
        </w:tc>
        <w:tc>
          <w:tcPr>
            <w:tcW w:w="0" w:type="auto"/>
          </w:tcPr>
          <w:p w14:paraId="7E20DC3B" w14:textId="77777777" w:rsidR="00514330" w:rsidRPr="00237D1D" w:rsidRDefault="00514330" w:rsidP="00514330">
            <w:pPr>
              <w:rPr>
                <w:rFonts w:cstheme="minorHAnsi"/>
                <w:sz w:val="24"/>
                <w:szCs w:val="24"/>
              </w:rPr>
            </w:pPr>
          </w:p>
        </w:tc>
        <w:tc>
          <w:tcPr>
            <w:tcW w:w="0" w:type="auto"/>
          </w:tcPr>
          <w:p w14:paraId="4DADAD88" w14:textId="77777777" w:rsidR="00514330" w:rsidRPr="00237D1D" w:rsidRDefault="00514330" w:rsidP="00514330">
            <w:pPr>
              <w:rPr>
                <w:rFonts w:cstheme="minorHAnsi"/>
                <w:sz w:val="24"/>
                <w:szCs w:val="24"/>
              </w:rPr>
            </w:pPr>
            <w:r w:rsidRPr="00237D1D">
              <w:rPr>
                <w:rFonts w:cstheme="minorHAnsi"/>
                <w:sz w:val="24"/>
                <w:szCs w:val="24"/>
              </w:rPr>
              <w:t>(0.048)</w:t>
            </w:r>
          </w:p>
        </w:tc>
      </w:tr>
      <w:tr w:rsidR="00514330" w:rsidRPr="00237D1D" w14:paraId="13028794" w14:textId="77777777" w:rsidTr="00293091">
        <w:trPr>
          <w:trHeight w:val="369"/>
        </w:trPr>
        <w:tc>
          <w:tcPr>
            <w:tcW w:w="0" w:type="auto"/>
          </w:tcPr>
          <w:p w14:paraId="2F2B791C" w14:textId="77777777" w:rsidR="00514330" w:rsidRPr="00237D1D" w:rsidRDefault="00514330" w:rsidP="00514330">
            <w:pPr>
              <w:rPr>
                <w:rFonts w:cstheme="minorHAnsi"/>
                <w:sz w:val="24"/>
                <w:szCs w:val="24"/>
              </w:rPr>
            </w:pPr>
            <w:r w:rsidRPr="00237D1D">
              <w:rPr>
                <w:rFonts w:cstheme="minorHAnsi"/>
                <w:sz w:val="24"/>
                <w:szCs w:val="24"/>
              </w:rPr>
              <w:t>KwMO-E</w:t>
            </w:r>
          </w:p>
        </w:tc>
        <w:tc>
          <w:tcPr>
            <w:tcW w:w="0" w:type="auto"/>
          </w:tcPr>
          <w:p w14:paraId="31D1F9F8" w14:textId="77777777" w:rsidR="00514330" w:rsidRPr="00237D1D" w:rsidRDefault="00514330" w:rsidP="00514330">
            <w:pPr>
              <w:rPr>
                <w:rFonts w:cstheme="minorHAnsi"/>
                <w:sz w:val="24"/>
                <w:szCs w:val="24"/>
              </w:rPr>
            </w:pPr>
            <w:r w:rsidRPr="00237D1D">
              <w:rPr>
                <w:rFonts w:cstheme="minorHAnsi"/>
                <w:sz w:val="24"/>
                <w:szCs w:val="24"/>
              </w:rPr>
              <w:t>3.478</w:t>
            </w:r>
          </w:p>
        </w:tc>
        <w:tc>
          <w:tcPr>
            <w:tcW w:w="0" w:type="auto"/>
          </w:tcPr>
          <w:p w14:paraId="5F6F6DEB" w14:textId="77777777" w:rsidR="00514330" w:rsidRPr="00237D1D" w:rsidRDefault="00514330" w:rsidP="00514330">
            <w:pPr>
              <w:rPr>
                <w:rFonts w:cstheme="minorHAnsi"/>
                <w:sz w:val="24"/>
                <w:szCs w:val="24"/>
              </w:rPr>
            </w:pPr>
            <w:r w:rsidRPr="00237D1D">
              <w:rPr>
                <w:rFonts w:cstheme="minorHAnsi"/>
                <w:sz w:val="24"/>
                <w:szCs w:val="24"/>
              </w:rPr>
              <w:t>3.306</w:t>
            </w:r>
          </w:p>
        </w:tc>
        <w:tc>
          <w:tcPr>
            <w:tcW w:w="0" w:type="auto"/>
          </w:tcPr>
          <w:p w14:paraId="50D8AD82" w14:textId="77777777" w:rsidR="00514330" w:rsidRPr="00237D1D" w:rsidRDefault="00514330" w:rsidP="00514330">
            <w:pPr>
              <w:rPr>
                <w:rFonts w:cstheme="minorHAnsi"/>
                <w:sz w:val="24"/>
                <w:szCs w:val="24"/>
              </w:rPr>
            </w:pPr>
            <w:r w:rsidRPr="00237D1D">
              <w:rPr>
                <w:rFonts w:cstheme="minorHAnsi"/>
                <w:sz w:val="24"/>
                <w:szCs w:val="24"/>
              </w:rPr>
              <w:t>0.373</w:t>
            </w:r>
          </w:p>
        </w:tc>
        <w:tc>
          <w:tcPr>
            <w:tcW w:w="0" w:type="auto"/>
          </w:tcPr>
          <w:p w14:paraId="2385259A"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46004276" w14:textId="77777777" w:rsidR="00514330" w:rsidRPr="00237D1D" w:rsidRDefault="00514330" w:rsidP="00514330">
            <w:pPr>
              <w:rPr>
                <w:rFonts w:cstheme="minorHAnsi"/>
                <w:sz w:val="24"/>
                <w:szCs w:val="24"/>
              </w:rPr>
            </w:pPr>
            <w:r w:rsidRPr="00237D1D">
              <w:rPr>
                <w:rFonts w:cstheme="minorHAnsi"/>
                <w:sz w:val="24"/>
                <w:szCs w:val="24"/>
              </w:rPr>
              <w:t>0.299</w:t>
            </w:r>
          </w:p>
        </w:tc>
      </w:tr>
      <w:tr w:rsidR="00514330" w:rsidRPr="00237D1D" w14:paraId="15F88934" w14:textId="77777777" w:rsidTr="00293091">
        <w:trPr>
          <w:trHeight w:val="431"/>
        </w:trPr>
        <w:tc>
          <w:tcPr>
            <w:tcW w:w="0" w:type="auto"/>
          </w:tcPr>
          <w:p w14:paraId="63180305" w14:textId="7AA07022"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2B38B0E2" w14:textId="77777777" w:rsidR="00514330" w:rsidRPr="00237D1D" w:rsidRDefault="00514330" w:rsidP="00514330">
            <w:pPr>
              <w:rPr>
                <w:rFonts w:cstheme="minorHAnsi"/>
                <w:sz w:val="24"/>
                <w:szCs w:val="24"/>
              </w:rPr>
            </w:pPr>
            <w:r w:rsidRPr="00237D1D">
              <w:rPr>
                <w:rFonts w:cstheme="minorHAnsi"/>
                <w:sz w:val="24"/>
                <w:szCs w:val="24"/>
              </w:rPr>
              <w:t>(0.861)</w:t>
            </w:r>
          </w:p>
        </w:tc>
        <w:tc>
          <w:tcPr>
            <w:tcW w:w="0" w:type="auto"/>
          </w:tcPr>
          <w:p w14:paraId="38E68E51" w14:textId="77777777" w:rsidR="00514330" w:rsidRPr="00237D1D" w:rsidRDefault="00514330" w:rsidP="00514330">
            <w:pPr>
              <w:rPr>
                <w:rFonts w:cstheme="minorHAnsi"/>
                <w:sz w:val="24"/>
                <w:szCs w:val="24"/>
              </w:rPr>
            </w:pPr>
            <w:r w:rsidRPr="00237D1D">
              <w:rPr>
                <w:rFonts w:cstheme="minorHAnsi"/>
                <w:sz w:val="24"/>
                <w:szCs w:val="24"/>
              </w:rPr>
              <w:t>(0.779)</w:t>
            </w:r>
          </w:p>
        </w:tc>
        <w:tc>
          <w:tcPr>
            <w:tcW w:w="0" w:type="auto"/>
          </w:tcPr>
          <w:p w14:paraId="7FEE8673" w14:textId="77777777" w:rsidR="00514330" w:rsidRPr="00237D1D" w:rsidRDefault="00514330" w:rsidP="00514330">
            <w:pPr>
              <w:rPr>
                <w:rFonts w:cstheme="minorHAnsi"/>
                <w:sz w:val="24"/>
                <w:szCs w:val="24"/>
              </w:rPr>
            </w:pPr>
            <w:r w:rsidRPr="00237D1D">
              <w:rPr>
                <w:rFonts w:cstheme="minorHAnsi"/>
                <w:sz w:val="24"/>
                <w:szCs w:val="24"/>
              </w:rPr>
              <w:t>(0.136)</w:t>
            </w:r>
          </w:p>
        </w:tc>
        <w:tc>
          <w:tcPr>
            <w:tcW w:w="0" w:type="auto"/>
          </w:tcPr>
          <w:p w14:paraId="7CA8DF7C" w14:textId="77777777" w:rsidR="00514330" w:rsidRPr="00237D1D" w:rsidRDefault="00514330" w:rsidP="00514330">
            <w:pPr>
              <w:rPr>
                <w:rFonts w:cstheme="minorHAnsi"/>
                <w:sz w:val="24"/>
                <w:szCs w:val="24"/>
              </w:rPr>
            </w:pPr>
          </w:p>
        </w:tc>
        <w:tc>
          <w:tcPr>
            <w:tcW w:w="0" w:type="auto"/>
          </w:tcPr>
          <w:p w14:paraId="7592A608" w14:textId="77777777" w:rsidR="00514330" w:rsidRPr="00237D1D" w:rsidRDefault="00514330" w:rsidP="00514330">
            <w:pPr>
              <w:rPr>
                <w:rFonts w:cstheme="minorHAnsi"/>
                <w:sz w:val="24"/>
                <w:szCs w:val="24"/>
              </w:rPr>
            </w:pPr>
            <w:r w:rsidRPr="00237D1D">
              <w:rPr>
                <w:rFonts w:cstheme="minorHAnsi"/>
                <w:sz w:val="24"/>
                <w:szCs w:val="24"/>
              </w:rPr>
              <w:t>(1.112)</w:t>
            </w:r>
          </w:p>
        </w:tc>
      </w:tr>
      <w:tr w:rsidR="00514330" w:rsidRPr="00237D1D" w14:paraId="05B0858A" w14:textId="77777777" w:rsidTr="00293091">
        <w:trPr>
          <w:trHeight w:val="370"/>
        </w:trPr>
        <w:tc>
          <w:tcPr>
            <w:tcW w:w="0" w:type="auto"/>
          </w:tcPr>
          <w:p w14:paraId="7AB452F3" w14:textId="77777777" w:rsidR="00514330" w:rsidRPr="00237D1D" w:rsidRDefault="00514330" w:rsidP="00514330">
            <w:pPr>
              <w:rPr>
                <w:rFonts w:cstheme="minorHAnsi"/>
                <w:sz w:val="24"/>
                <w:szCs w:val="24"/>
              </w:rPr>
            </w:pPr>
            <w:r w:rsidRPr="00237D1D">
              <w:rPr>
                <w:rFonts w:cstheme="minorHAnsi"/>
                <w:sz w:val="24"/>
                <w:szCs w:val="24"/>
              </w:rPr>
              <w:t>BP-E</w:t>
            </w:r>
          </w:p>
        </w:tc>
        <w:tc>
          <w:tcPr>
            <w:tcW w:w="0" w:type="auto"/>
          </w:tcPr>
          <w:p w14:paraId="72DF23EB" w14:textId="77777777" w:rsidR="00514330" w:rsidRPr="00237D1D" w:rsidRDefault="00514330" w:rsidP="00514330">
            <w:pPr>
              <w:rPr>
                <w:rFonts w:cstheme="minorHAnsi"/>
                <w:sz w:val="24"/>
                <w:szCs w:val="24"/>
              </w:rPr>
            </w:pPr>
            <w:r w:rsidRPr="00237D1D">
              <w:rPr>
                <w:rFonts w:cstheme="minorHAnsi"/>
                <w:sz w:val="24"/>
                <w:szCs w:val="24"/>
              </w:rPr>
              <w:t>3.595</w:t>
            </w:r>
          </w:p>
        </w:tc>
        <w:tc>
          <w:tcPr>
            <w:tcW w:w="0" w:type="auto"/>
          </w:tcPr>
          <w:p w14:paraId="7571E115" w14:textId="77777777" w:rsidR="00514330" w:rsidRPr="00237D1D" w:rsidRDefault="00514330" w:rsidP="00514330">
            <w:pPr>
              <w:rPr>
                <w:rFonts w:cstheme="minorHAnsi"/>
                <w:sz w:val="24"/>
                <w:szCs w:val="24"/>
              </w:rPr>
            </w:pPr>
            <w:r w:rsidRPr="00237D1D">
              <w:rPr>
                <w:rFonts w:cstheme="minorHAnsi"/>
                <w:sz w:val="24"/>
                <w:szCs w:val="24"/>
              </w:rPr>
              <w:t>0.724</w:t>
            </w:r>
          </w:p>
        </w:tc>
        <w:tc>
          <w:tcPr>
            <w:tcW w:w="0" w:type="auto"/>
          </w:tcPr>
          <w:p w14:paraId="2CD4E66E"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7E98D0EA" w14:textId="77777777" w:rsidR="00514330" w:rsidRPr="00237D1D" w:rsidRDefault="00514330" w:rsidP="00514330">
            <w:pPr>
              <w:rPr>
                <w:rFonts w:cstheme="minorHAnsi"/>
                <w:sz w:val="24"/>
                <w:szCs w:val="24"/>
              </w:rPr>
            </w:pPr>
            <w:r w:rsidRPr="00237D1D">
              <w:rPr>
                <w:rFonts w:cstheme="minorHAnsi"/>
                <w:sz w:val="24"/>
                <w:szCs w:val="24"/>
              </w:rPr>
              <w:t>0.014</w:t>
            </w:r>
          </w:p>
        </w:tc>
        <w:tc>
          <w:tcPr>
            <w:tcW w:w="0" w:type="auto"/>
          </w:tcPr>
          <w:p w14:paraId="4793A1BC" w14:textId="77777777" w:rsidR="00514330" w:rsidRPr="00237D1D" w:rsidRDefault="00514330" w:rsidP="00514330">
            <w:pPr>
              <w:rPr>
                <w:rFonts w:cstheme="minorHAnsi"/>
                <w:sz w:val="24"/>
                <w:szCs w:val="24"/>
              </w:rPr>
            </w:pPr>
            <w:r w:rsidRPr="00237D1D">
              <w:rPr>
                <w:rFonts w:cstheme="minorHAnsi"/>
                <w:sz w:val="24"/>
                <w:szCs w:val="24"/>
              </w:rPr>
              <w:t>1.482</w:t>
            </w:r>
          </w:p>
        </w:tc>
      </w:tr>
      <w:tr w:rsidR="00514330" w:rsidRPr="00237D1D" w14:paraId="469EC3B5" w14:textId="77777777" w:rsidTr="00293091">
        <w:trPr>
          <w:trHeight w:val="430"/>
        </w:trPr>
        <w:tc>
          <w:tcPr>
            <w:tcW w:w="0" w:type="auto"/>
          </w:tcPr>
          <w:p w14:paraId="5FFFA33F" w14:textId="5754022C"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 xml:space="preserve">, </m:t>
                </m:r>
                <m:r>
                  <w:rPr>
                    <w:rFonts w:ascii="Cambria Math" w:hAnsi="Cambria Math" w:cstheme="minorHAnsi"/>
                    <w:sz w:val="24"/>
                    <w:szCs w:val="24"/>
                  </w:rPr>
                  <m:t>β</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6D2696DA" w14:textId="77777777" w:rsidR="00514330" w:rsidRPr="00237D1D" w:rsidRDefault="00514330" w:rsidP="00514330">
            <w:pPr>
              <w:rPr>
                <w:rFonts w:cstheme="minorHAnsi"/>
                <w:sz w:val="24"/>
                <w:szCs w:val="24"/>
              </w:rPr>
            </w:pPr>
            <w:r w:rsidRPr="00237D1D">
              <w:rPr>
                <w:rFonts w:cstheme="minorHAnsi"/>
                <w:sz w:val="24"/>
                <w:szCs w:val="24"/>
              </w:rPr>
              <w:t>(1.031)</w:t>
            </w:r>
          </w:p>
        </w:tc>
        <w:tc>
          <w:tcPr>
            <w:tcW w:w="0" w:type="auto"/>
          </w:tcPr>
          <w:p w14:paraId="7C7629C5" w14:textId="77777777" w:rsidR="00514330" w:rsidRPr="00237D1D" w:rsidRDefault="00514330" w:rsidP="00514330">
            <w:pPr>
              <w:rPr>
                <w:rFonts w:cstheme="minorHAnsi"/>
                <w:sz w:val="24"/>
                <w:szCs w:val="24"/>
              </w:rPr>
            </w:pPr>
            <w:r w:rsidRPr="00237D1D">
              <w:rPr>
                <w:rFonts w:cstheme="minorHAnsi"/>
                <w:sz w:val="24"/>
                <w:szCs w:val="24"/>
              </w:rPr>
              <w:t>(1.590)</w:t>
            </w:r>
          </w:p>
        </w:tc>
        <w:tc>
          <w:tcPr>
            <w:tcW w:w="0" w:type="auto"/>
          </w:tcPr>
          <w:p w14:paraId="5C2D5F14" w14:textId="77777777" w:rsidR="00514330" w:rsidRPr="00237D1D" w:rsidRDefault="00514330" w:rsidP="00514330">
            <w:pPr>
              <w:rPr>
                <w:rFonts w:cstheme="minorHAnsi"/>
                <w:sz w:val="24"/>
                <w:szCs w:val="24"/>
              </w:rPr>
            </w:pPr>
          </w:p>
        </w:tc>
        <w:tc>
          <w:tcPr>
            <w:tcW w:w="0" w:type="auto"/>
          </w:tcPr>
          <w:p w14:paraId="53A56D7D" w14:textId="77777777" w:rsidR="00514330" w:rsidRPr="00237D1D" w:rsidRDefault="00514330" w:rsidP="00514330">
            <w:pPr>
              <w:rPr>
                <w:rFonts w:cstheme="minorHAnsi"/>
                <w:sz w:val="24"/>
                <w:szCs w:val="24"/>
              </w:rPr>
            </w:pPr>
            <w:r w:rsidRPr="00237D1D">
              <w:rPr>
                <w:rFonts w:cstheme="minorHAnsi"/>
                <w:sz w:val="24"/>
                <w:szCs w:val="24"/>
              </w:rPr>
              <w:t>(0.010)</w:t>
            </w:r>
          </w:p>
        </w:tc>
        <w:tc>
          <w:tcPr>
            <w:tcW w:w="0" w:type="auto"/>
          </w:tcPr>
          <w:p w14:paraId="0C662B7B" w14:textId="77777777" w:rsidR="00514330" w:rsidRPr="00237D1D" w:rsidRDefault="00514330" w:rsidP="00514330">
            <w:pPr>
              <w:rPr>
                <w:rFonts w:cstheme="minorHAnsi"/>
                <w:sz w:val="24"/>
                <w:szCs w:val="24"/>
              </w:rPr>
            </w:pPr>
            <w:r w:rsidRPr="00237D1D">
              <w:rPr>
                <w:rFonts w:cstheme="minorHAnsi"/>
                <w:sz w:val="24"/>
                <w:szCs w:val="24"/>
              </w:rPr>
              <w:t>(0.516)</w:t>
            </w:r>
          </w:p>
        </w:tc>
      </w:tr>
      <w:tr w:rsidR="00514330" w:rsidRPr="00237D1D" w14:paraId="4026A428" w14:textId="77777777" w:rsidTr="00293091">
        <w:trPr>
          <w:trHeight w:val="368"/>
        </w:trPr>
        <w:tc>
          <w:tcPr>
            <w:tcW w:w="0" w:type="auto"/>
          </w:tcPr>
          <w:p w14:paraId="53C6CF2B" w14:textId="77777777" w:rsidR="00514330" w:rsidRPr="00237D1D" w:rsidRDefault="00514330" w:rsidP="00514330">
            <w:pPr>
              <w:rPr>
                <w:rFonts w:cstheme="minorHAnsi"/>
                <w:sz w:val="24"/>
                <w:szCs w:val="24"/>
              </w:rPr>
            </w:pPr>
            <w:proofErr w:type="spellStart"/>
            <w:r w:rsidRPr="00237D1D">
              <w:rPr>
                <w:rFonts w:cstheme="minorHAnsi"/>
                <w:sz w:val="24"/>
                <w:szCs w:val="24"/>
              </w:rPr>
              <w:t>KwP</w:t>
            </w:r>
            <w:proofErr w:type="spellEnd"/>
            <w:r w:rsidRPr="00237D1D">
              <w:rPr>
                <w:rFonts w:cstheme="minorHAnsi"/>
                <w:sz w:val="24"/>
                <w:szCs w:val="24"/>
              </w:rPr>
              <w:t>-E</w:t>
            </w:r>
          </w:p>
        </w:tc>
        <w:tc>
          <w:tcPr>
            <w:tcW w:w="0" w:type="auto"/>
          </w:tcPr>
          <w:p w14:paraId="0D068B5A" w14:textId="77777777" w:rsidR="00514330" w:rsidRPr="00237D1D" w:rsidRDefault="00514330" w:rsidP="00514330">
            <w:pPr>
              <w:rPr>
                <w:rFonts w:cstheme="minorHAnsi"/>
                <w:sz w:val="24"/>
                <w:szCs w:val="24"/>
              </w:rPr>
            </w:pPr>
            <w:r w:rsidRPr="00237D1D">
              <w:rPr>
                <w:rFonts w:cstheme="minorHAnsi"/>
                <w:sz w:val="24"/>
                <w:szCs w:val="24"/>
              </w:rPr>
              <w:t>3.265</w:t>
            </w:r>
          </w:p>
        </w:tc>
        <w:tc>
          <w:tcPr>
            <w:tcW w:w="0" w:type="auto"/>
          </w:tcPr>
          <w:p w14:paraId="4F1CB04B" w14:textId="77777777" w:rsidR="00514330" w:rsidRPr="00237D1D" w:rsidRDefault="00514330" w:rsidP="00514330">
            <w:pPr>
              <w:rPr>
                <w:rFonts w:cstheme="minorHAnsi"/>
                <w:sz w:val="24"/>
                <w:szCs w:val="24"/>
              </w:rPr>
            </w:pPr>
            <w:r w:rsidRPr="00237D1D">
              <w:rPr>
                <w:rFonts w:cstheme="minorHAnsi"/>
                <w:sz w:val="24"/>
                <w:szCs w:val="24"/>
              </w:rPr>
              <w:t>2.658</w:t>
            </w:r>
          </w:p>
        </w:tc>
        <w:tc>
          <w:tcPr>
            <w:tcW w:w="0" w:type="auto"/>
          </w:tcPr>
          <w:p w14:paraId="1AA41AB8"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24A1C6C8" w14:textId="77777777" w:rsidR="00514330" w:rsidRPr="00237D1D" w:rsidRDefault="00514330" w:rsidP="00514330">
            <w:pPr>
              <w:rPr>
                <w:rFonts w:cstheme="minorHAnsi"/>
                <w:sz w:val="24"/>
                <w:szCs w:val="24"/>
              </w:rPr>
            </w:pPr>
            <w:r w:rsidRPr="00237D1D">
              <w:rPr>
                <w:rFonts w:cstheme="minorHAnsi"/>
                <w:sz w:val="24"/>
                <w:szCs w:val="24"/>
              </w:rPr>
              <w:t>4.001</w:t>
            </w:r>
          </w:p>
        </w:tc>
        <w:tc>
          <w:tcPr>
            <w:tcW w:w="0" w:type="auto"/>
          </w:tcPr>
          <w:p w14:paraId="6D53BA80" w14:textId="77777777" w:rsidR="00514330" w:rsidRPr="00237D1D" w:rsidRDefault="00514330" w:rsidP="00514330">
            <w:pPr>
              <w:rPr>
                <w:rFonts w:cstheme="minorHAnsi"/>
                <w:sz w:val="24"/>
                <w:szCs w:val="24"/>
              </w:rPr>
            </w:pPr>
            <w:r w:rsidRPr="00237D1D">
              <w:rPr>
                <w:rFonts w:cstheme="minorHAnsi"/>
                <w:sz w:val="24"/>
                <w:szCs w:val="24"/>
              </w:rPr>
              <w:t>0.177</w:t>
            </w:r>
          </w:p>
        </w:tc>
      </w:tr>
      <w:tr w:rsidR="00514330" w:rsidRPr="00237D1D" w14:paraId="03B6FCFC" w14:textId="77777777" w:rsidTr="00293091">
        <w:trPr>
          <w:trHeight w:val="431"/>
        </w:trPr>
        <w:tc>
          <w:tcPr>
            <w:tcW w:w="0" w:type="auto"/>
          </w:tcPr>
          <w:p w14:paraId="25745C7D" w14:textId="324618CE"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 xml:space="preserve">, </m:t>
                </m:r>
                <m:r>
                  <w:rPr>
                    <w:rFonts w:ascii="Cambria Math" w:hAnsi="Cambria Math" w:cstheme="minorHAnsi"/>
                    <w:sz w:val="24"/>
                    <w:szCs w:val="24"/>
                  </w:rPr>
                  <m:t>b</m:t>
                </m:r>
                <m:r>
                  <w:rPr>
                    <w:rFonts w:ascii="Cambria Math" w:hAnsi="Cambria Math" w:cstheme="minorHAnsi"/>
                    <w:sz w:val="24"/>
                    <w:szCs w:val="24"/>
                  </w:rPr>
                  <m:t xml:space="preserve">, </m:t>
                </m:r>
                <m:r>
                  <w:rPr>
                    <w:rFonts w:ascii="Cambria Math" w:hAnsi="Cambria Math" w:cstheme="minorHAnsi"/>
                    <w:sz w:val="24"/>
                    <w:szCs w:val="24"/>
                  </w:rPr>
                  <m:t>β</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7C0CE599" w14:textId="77777777" w:rsidR="00514330" w:rsidRPr="00237D1D" w:rsidRDefault="00514330" w:rsidP="00514330">
            <w:pPr>
              <w:rPr>
                <w:rFonts w:cstheme="minorHAnsi"/>
                <w:sz w:val="24"/>
                <w:szCs w:val="24"/>
              </w:rPr>
            </w:pPr>
            <w:r w:rsidRPr="00237D1D">
              <w:rPr>
                <w:rFonts w:cstheme="minorHAnsi"/>
                <w:sz w:val="24"/>
                <w:szCs w:val="24"/>
              </w:rPr>
              <w:t>(0.991)</w:t>
            </w:r>
          </w:p>
        </w:tc>
        <w:tc>
          <w:tcPr>
            <w:tcW w:w="0" w:type="auto"/>
          </w:tcPr>
          <w:p w14:paraId="15D115A5" w14:textId="77777777" w:rsidR="00514330" w:rsidRPr="00237D1D" w:rsidRDefault="00514330" w:rsidP="00514330">
            <w:pPr>
              <w:rPr>
                <w:rFonts w:cstheme="minorHAnsi"/>
                <w:sz w:val="24"/>
                <w:szCs w:val="24"/>
              </w:rPr>
            </w:pPr>
            <w:r w:rsidRPr="00237D1D">
              <w:rPr>
                <w:rFonts w:cstheme="minorHAnsi"/>
                <w:sz w:val="24"/>
                <w:szCs w:val="24"/>
              </w:rPr>
              <w:t>(1.984)</w:t>
            </w:r>
          </w:p>
        </w:tc>
        <w:tc>
          <w:tcPr>
            <w:tcW w:w="0" w:type="auto"/>
          </w:tcPr>
          <w:p w14:paraId="1138268C" w14:textId="77777777" w:rsidR="00514330" w:rsidRPr="00237D1D" w:rsidRDefault="00514330" w:rsidP="00514330">
            <w:pPr>
              <w:rPr>
                <w:rFonts w:cstheme="minorHAnsi"/>
                <w:sz w:val="24"/>
                <w:szCs w:val="24"/>
              </w:rPr>
            </w:pPr>
          </w:p>
        </w:tc>
        <w:tc>
          <w:tcPr>
            <w:tcW w:w="0" w:type="auto"/>
          </w:tcPr>
          <w:p w14:paraId="322B86E7" w14:textId="77777777" w:rsidR="00514330" w:rsidRPr="00237D1D" w:rsidRDefault="00514330" w:rsidP="00514330">
            <w:pPr>
              <w:rPr>
                <w:rFonts w:cstheme="minorHAnsi"/>
                <w:sz w:val="24"/>
                <w:szCs w:val="24"/>
              </w:rPr>
            </w:pPr>
            <w:r w:rsidRPr="00237D1D">
              <w:rPr>
                <w:rFonts w:cstheme="minorHAnsi"/>
                <w:sz w:val="24"/>
                <w:szCs w:val="24"/>
              </w:rPr>
              <w:t>(5.670)</w:t>
            </w:r>
          </w:p>
        </w:tc>
        <w:tc>
          <w:tcPr>
            <w:tcW w:w="0" w:type="auto"/>
          </w:tcPr>
          <w:p w14:paraId="4AE30EAE" w14:textId="77777777" w:rsidR="00514330" w:rsidRPr="00237D1D" w:rsidRDefault="00514330" w:rsidP="00514330">
            <w:pPr>
              <w:rPr>
                <w:rFonts w:cstheme="minorHAnsi"/>
                <w:sz w:val="24"/>
                <w:szCs w:val="24"/>
              </w:rPr>
            </w:pPr>
            <w:r w:rsidRPr="00237D1D">
              <w:rPr>
                <w:rFonts w:cstheme="minorHAnsi"/>
                <w:sz w:val="24"/>
                <w:szCs w:val="24"/>
              </w:rPr>
              <w:t>(0.226)</w:t>
            </w:r>
          </w:p>
        </w:tc>
      </w:tr>
      <w:tr w:rsidR="00514330" w:rsidRPr="00237D1D" w14:paraId="53CA6CDD" w14:textId="77777777" w:rsidTr="00293091">
        <w:trPr>
          <w:trHeight w:val="370"/>
        </w:trPr>
        <w:tc>
          <w:tcPr>
            <w:tcW w:w="0" w:type="auto"/>
          </w:tcPr>
          <w:p w14:paraId="1E1405DF" w14:textId="77777777" w:rsidR="00514330" w:rsidRPr="00237D1D" w:rsidRDefault="00514330" w:rsidP="00514330">
            <w:pPr>
              <w:rPr>
                <w:rFonts w:cstheme="minorHAnsi"/>
                <w:sz w:val="24"/>
                <w:szCs w:val="24"/>
              </w:rPr>
            </w:pPr>
            <w:r w:rsidRPr="00237D1D">
              <w:rPr>
                <w:rFonts w:cstheme="minorHAnsi"/>
                <w:sz w:val="24"/>
                <w:szCs w:val="24"/>
              </w:rPr>
              <w:t>PT-E</w:t>
            </w:r>
          </w:p>
        </w:tc>
        <w:tc>
          <w:tcPr>
            <w:tcW w:w="0" w:type="auto"/>
          </w:tcPr>
          <w:p w14:paraId="013209F1"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77B4126D" w14:textId="77777777" w:rsidR="00514330" w:rsidRPr="00237D1D" w:rsidRDefault="00514330" w:rsidP="00514330">
            <w:pPr>
              <w:rPr>
                <w:rFonts w:cstheme="minorHAnsi"/>
                <w:sz w:val="24"/>
                <w:szCs w:val="24"/>
              </w:rPr>
            </w:pPr>
            <w:r w:rsidRPr="00237D1D">
              <w:rPr>
                <w:rFonts w:cstheme="minorHAnsi"/>
                <w:sz w:val="24"/>
                <w:szCs w:val="24"/>
              </w:rPr>
              <w:t>---</w:t>
            </w:r>
          </w:p>
        </w:tc>
        <w:tc>
          <w:tcPr>
            <w:tcW w:w="0" w:type="auto"/>
          </w:tcPr>
          <w:p w14:paraId="5233E26C" w14:textId="77777777" w:rsidR="00514330" w:rsidRPr="00237D1D" w:rsidRDefault="00514330" w:rsidP="00514330">
            <w:pPr>
              <w:rPr>
                <w:rFonts w:cstheme="minorHAnsi"/>
                <w:sz w:val="24"/>
                <w:szCs w:val="24"/>
              </w:rPr>
            </w:pPr>
            <w:r w:rsidRPr="00237D1D">
              <w:rPr>
                <w:rFonts w:cstheme="minorHAnsi"/>
                <w:sz w:val="24"/>
                <w:szCs w:val="24"/>
              </w:rPr>
              <w:t>0.813</w:t>
            </w:r>
          </w:p>
        </w:tc>
        <w:tc>
          <w:tcPr>
            <w:tcW w:w="0" w:type="auto"/>
          </w:tcPr>
          <w:p w14:paraId="2B823429" w14:textId="77777777" w:rsidR="00514330" w:rsidRPr="00237D1D" w:rsidRDefault="00514330" w:rsidP="00514330">
            <w:pPr>
              <w:rPr>
                <w:rFonts w:cstheme="minorHAnsi"/>
                <w:sz w:val="24"/>
                <w:szCs w:val="24"/>
              </w:rPr>
            </w:pPr>
            <w:r w:rsidRPr="00237D1D">
              <w:rPr>
                <w:rFonts w:cstheme="minorHAnsi"/>
                <w:sz w:val="24"/>
                <w:szCs w:val="24"/>
              </w:rPr>
              <w:t>-6.587</w:t>
            </w:r>
          </w:p>
        </w:tc>
        <w:tc>
          <w:tcPr>
            <w:tcW w:w="0" w:type="auto"/>
          </w:tcPr>
          <w:p w14:paraId="3D17C417" w14:textId="77777777" w:rsidR="00514330" w:rsidRPr="00237D1D" w:rsidRDefault="00514330" w:rsidP="00514330">
            <w:pPr>
              <w:rPr>
                <w:rFonts w:cstheme="minorHAnsi"/>
                <w:sz w:val="24"/>
                <w:szCs w:val="24"/>
              </w:rPr>
            </w:pPr>
            <w:r w:rsidRPr="00237D1D">
              <w:rPr>
                <w:rFonts w:cstheme="minorHAnsi"/>
                <w:sz w:val="24"/>
                <w:szCs w:val="24"/>
              </w:rPr>
              <w:t>0.841</w:t>
            </w:r>
          </w:p>
        </w:tc>
      </w:tr>
      <w:tr w:rsidR="00514330" w:rsidRPr="00237D1D" w14:paraId="2C4FD95A" w14:textId="77777777" w:rsidTr="00293091">
        <w:trPr>
          <w:trHeight w:val="357"/>
        </w:trPr>
        <w:tc>
          <w:tcPr>
            <w:tcW w:w="0" w:type="auto"/>
          </w:tcPr>
          <w:p w14:paraId="17BF3134" w14:textId="515A8668" w:rsidR="00514330" w:rsidRPr="00237D1D" w:rsidRDefault="00514330" w:rsidP="00514330">
            <w:pPr>
              <w:rPr>
                <w:rFonts w:cstheme="minorHAnsi"/>
                <w:sz w:val="24"/>
                <w:szCs w:val="24"/>
              </w:rPr>
            </w:pPr>
            <m:oMathPara>
              <m:oMath>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 xml:space="preserve">, </m:t>
                </m:r>
                <m:r>
                  <w:rPr>
                    <w:rFonts w:ascii="Cambria Math" w:hAnsi="Cambria Math" w:cstheme="minorHAnsi"/>
                    <w:sz w:val="24"/>
                    <w:szCs w:val="24"/>
                  </w:rPr>
                  <m:t>β</m:t>
                </m:r>
                <m:r>
                  <w:rPr>
                    <w:rFonts w:ascii="Cambria Math" w:hAnsi="Cambria Math" w:cstheme="minorHAnsi"/>
                    <w:sz w:val="24"/>
                    <w:szCs w:val="24"/>
                  </w:rPr>
                  <m:t xml:space="preserve">, </m:t>
                </m:r>
                <m:r>
                  <w:rPr>
                    <w:rFonts w:ascii="Cambria Math" w:hAnsi="Cambria Math" w:cstheme="minorHAnsi"/>
                    <w:sz w:val="24"/>
                    <w:szCs w:val="24"/>
                  </w:rPr>
                  <m:t>λ</m:t>
                </m:r>
                <m:r>
                  <w:rPr>
                    <w:rFonts w:ascii="Cambria Math" w:hAnsi="Cambria Math" w:cstheme="minorHAnsi"/>
                    <w:sz w:val="24"/>
                    <w:szCs w:val="24"/>
                  </w:rPr>
                  <m:t>)</m:t>
                </m:r>
              </m:oMath>
            </m:oMathPara>
          </w:p>
        </w:tc>
        <w:tc>
          <w:tcPr>
            <w:tcW w:w="0" w:type="auto"/>
          </w:tcPr>
          <w:p w14:paraId="1CCF6658" w14:textId="77777777" w:rsidR="00514330" w:rsidRPr="00237D1D" w:rsidRDefault="00514330" w:rsidP="00514330">
            <w:pPr>
              <w:rPr>
                <w:rFonts w:cstheme="minorHAnsi"/>
                <w:sz w:val="24"/>
                <w:szCs w:val="24"/>
              </w:rPr>
            </w:pPr>
          </w:p>
        </w:tc>
        <w:tc>
          <w:tcPr>
            <w:tcW w:w="0" w:type="auto"/>
          </w:tcPr>
          <w:p w14:paraId="5B95F843" w14:textId="77777777" w:rsidR="00514330" w:rsidRPr="00237D1D" w:rsidRDefault="00514330" w:rsidP="00514330">
            <w:pPr>
              <w:rPr>
                <w:rFonts w:cstheme="minorHAnsi"/>
                <w:sz w:val="24"/>
                <w:szCs w:val="24"/>
              </w:rPr>
            </w:pPr>
          </w:p>
        </w:tc>
        <w:tc>
          <w:tcPr>
            <w:tcW w:w="0" w:type="auto"/>
          </w:tcPr>
          <w:p w14:paraId="23620852" w14:textId="77777777" w:rsidR="00514330" w:rsidRPr="00237D1D" w:rsidRDefault="00514330" w:rsidP="00514330">
            <w:pPr>
              <w:rPr>
                <w:rFonts w:cstheme="minorHAnsi"/>
                <w:sz w:val="24"/>
                <w:szCs w:val="24"/>
              </w:rPr>
            </w:pPr>
            <w:r w:rsidRPr="00237D1D">
              <w:rPr>
                <w:rFonts w:cstheme="minorHAnsi"/>
                <w:sz w:val="24"/>
                <w:szCs w:val="24"/>
              </w:rPr>
              <w:t>(0.182)</w:t>
            </w:r>
          </w:p>
        </w:tc>
        <w:tc>
          <w:tcPr>
            <w:tcW w:w="0" w:type="auto"/>
          </w:tcPr>
          <w:p w14:paraId="02E5ED70" w14:textId="77777777" w:rsidR="00514330" w:rsidRPr="00237D1D" w:rsidRDefault="00514330" w:rsidP="00514330">
            <w:pPr>
              <w:rPr>
                <w:rFonts w:cstheme="minorHAnsi"/>
                <w:sz w:val="24"/>
                <w:szCs w:val="24"/>
              </w:rPr>
            </w:pPr>
            <w:r w:rsidRPr="00237D1D">
              <w:rPr>
                <w:rFonts w:cstheme="minorHAnsi"/>
                <w:sz w:val="24"/>
                <w:szCs w:val="24"/>
              </w:rPr>
              <w:t>(1.448)</w:t>
            </w:r>
          </w:p>
        </w:tc>
        <w:tc>
          <w:tcPr>
            <w:tcW w:w="0" w:type="auto"/>
          </w:tcPr>
          <w:p w14:paraId="49D28547" w14:textId="77777777" w:rsidR="00514330" w:rsidRPr="00237D1D" w:rsidRDefault="00514330" w:rsidP="00514330">
            <w:pPr>
              <w:rPr>
                <w:rFonts w:cstheme="minorHAnsi"/>
                <w:sz w:val="24"/>
                <w:szCs w:val="24"/>
              </w:rPr>
            </w:pPr>
            <w:r w:rsidRPr="00237D1D">
              <w:rPr>
                <w:rFonts w:cstheme="minorHAnsi"/>
                <w:sz w:val="24"/>
                <w:szCs w:val="24"/>
              </w:rPr>
              <w:t>(0.192)</w:t>
            </w:r>
          </w:p>
        </w:tc>
      </w:tr>
    </w:tbl>
    <w:p w14:paraId="652274F3" w14:textId="77777777" w:rsidR="00340622" w:rsidRPr="00237D1D" w:rsidRDefault="00340622" w:rsidP="00237D1D">
      <w:pPr>
        <w:rPr>
          <w:rFonts w:cstheme="minorHAnsi"/>
          <w:sz w:val="24"/>
          <w:szCs w:val="24"/>
        </w:rPr>
      </w:pPr>
    </w:p>
    <w:p w14:paraId="33BF6A88" w14:textId="43A54E1D" w:rsidR="00340622" w:rsidRPr="00237D1D" w:rsidRDefault="004A725E" w:rsidP="00484BEA">
      <w:pPr>
        <w:spacing w:after="0"/>
        <w:rPr>
          <w:rFonts w:cstheme="minorHAnsi"/>
          <w:sz w:val="24"/>
          <w:szCs w:val="24"/>
        </w:rPr>
      </w:pPr>
      <w:r w:rsidRPr="00237D1D">
        <w:rPr>
          <w:rFonts w:cstheme="minorHAnsi"/>
          <w:sz w:val="24"/>
          <w:szCs w:val="24"/>
        </w:rPr>
        <w:lastRenderedPageBreak/>
        <w:t>Table 6: Log-likelihood, AIC, BIC, CAIC, HQIC, A, W and KS (p-value) values</w:t>
      </w:r>
      <w:r w:rsidR="00DC37A8">
        <w:rPr>
          <w:rFonts w:cstheme="minorHAnsi"/>
          <w:sz w:val="24"/>
          <w:szCs w:val="24"/>
        </w:rPr>
        <w:t xml:space="preserve"> </w:t>
      </w:r>
      <w:r w:rsidRPr="00237D1D">
        <w:rPr>
          <w:rFonts w:cstheme="minorHAnsi"/>
          <w:sz w:val="24"/>
          <w:szCs w:val="24"/>
        </w:rPr>
        <w:t>for the guinea Pigs survival times data set</w:t>
      </w:r>
    </w:p>
    <w:tbl>
      <w:tblPr>
        <w:tblStyle w:val="TableGrid"/>
        <w:tblW w:w="0" w:type="auto"/>
        <w:tblLook w:val="04A0" w:firstRow="1" w:lastRow="0" w:firstColumn="1" w:lastColumn="0" w:noHBand="0" w:noVBand="1"/>
      </w:tblPr>
      <w:tblGrid>
        <w:gridCol w:w="1258"/>
        <w:gridCol w:w="1258"/>
        <w:gridCol w:w="1259"/>
        <w:gridCol w:w="1259"/>
        <w:gridCol w:w="1259"/>
        <w:gridCol w:w="1259"/>
        <w:gridCol w:w="1259"/>
        <w:gridCol w:w="1259"/>
      </w:tblGrid>
      <w:tr w:rsidR="00AF07CD" w:rsidRPr="00AA6E17" w14:paraId="5065A041" w14:textId="77777777" w:rsidTr="00AF07CD">
        <w:tc>
          <w:tcPr>
            <w:tcW w:w="1258" w:type="dxa"/>
          </w:tcPr>
          <w:p w14:paraId="72A77B2F" w14:textId="1E371FAB" w:rsidR="00AF07CD" w:rsidRPr="00AA6E17" w:rsidRDefault="00243A77" w:rsidP="00AA6E17">
            <w:pPr>
              <w:rPr>
                <w:rFonts w:cstheme="minorHAnsi"/>
                <w:sz w:val="24"/>
                <w:szCs w:val="24"/>
              </w:rPr>
            </w:pPr>
            <w:r w:rsidRPr="00AA6E17">
              <w:rPr>
                <w:rFonts w:cstheme="minorHAnsi"/>
                <w:sz w:val="24"/>
                <w:szCs w:val="24"/>
              </w:rPr>
              <w:t>Models</w:t>
            </w:r>
          </w:p>
        </w:tc>
        <w:tc>
          <w:tcPr>
            <w:tcW w:w="1258" w:type="dxa"/>
          </w:tcPr>
          <w:p w14:paraId="1E2DB39C" w14:textId="1CBA06B0" w:rsidR="00AF07CD" w:rsidRPr="00AA6E17" w:rsidRDefault="00243A77" w:rsidP="00AA6E17">
            <w:pPr>
              <w:rPr>
                <w:rFonts w:cstheme="minorHAnsi"/>
                <w:sz w:val="24"/>
                <w:szCs w:val="24"/>
              </w:rPr>
            </w:pPr>
            <w:r w:rsidRPr="00AA6E17">
              <w:rPr>
                <w:rFonts w:cstheme="minorHAnsi"/>
                <w:sz w:val="24"/>
                <w:szCs w:val="24"/>
              </w:rPr>
              <w:t>AIC</w:t>
            </w:r>
          </w:p>
        </w:tc>
        <w:tc>
          <w:tcPr>
            <w:tcW w:w="1259" w:type="dxa"/>
          </w:tcPr>
          <w:p w14:paraId="5A503320" w14:textId="7E934D83" w:rsidR="00AF07CD" w:rsidRPr="00AA6E17" w:rsidRDefault="00243A77" w:rsidP="00AA6E17">
            <w:pPr>
              <w:rPr>
                <w:rFonts w:cstheme="minorHAnsi"/>
                <w:sz w:val="24"/>
                <w:szCs w:val="24"/>
              </w:rPr>
            </w:pPr>
            <w:r w:rsidRPr="00AA6E17">
              <w:rPr>
                <w:rFonts w:cstheme="minorHAnsi"/>
                <w:sz w:val="24"/>
                <w:szCs w:val="24"/>
              </w:rPr>
              <w:t>BIC</w:t>
            </w:r>
          </w:p>
        </w:tc>
        <w:tc>
          <w:tcPr>
            <w:tcW w:w="1259" w:type="dxa"/>
          </w:tcPr>
          <w:p w14:paraId="51C62917" w14:textId="524FEC4D" w:rsidR="00AF07CD" w:rsidRPr="00AA6E17" w:rsidRDefault="00243A77" w:rsidP="00AA6E17">
            <w:pPr>
              <w:rPr>
                <w:rFonts w:cstheme="minorHAnsi"/>
                <w:sz w:val="24"/>
                <w:szCs w:val="24"/>
              </w:rPr>
            </w:pPr>
            <w:r w:rsidRPr="00AA6E17">
              <w:rPr>
                <w:rFonts w:cstheme="minorHAnsi"/>
                <w:sz w:val="24"/>
                <w:szCs w:val="24"/>
              </w:rPr>
              <w:t>CAIC</w:t>
            </w:r>
          </w:p>
        </w:tc>
        <w:tc>
          <w:tcPr>
            <w:tcW w:w="1259" w:type="dxa"/>
          </w:tcPr>
          <w:p w14:paraId="3A2348B9" w14:textId="66083852" w:rsidR="00AF07CD" w:rsidRPr="00AA6E17" w:rsidRDefault="00243A77" w:rsidP="00AA6E17">
            <w:pPr>
              <w:rPr>
                <w:rFonts w:cstheme="minorHAnsi"/>
                <w:sz w:val="24"/>
                <w:szCs w:val="24"/>
              </w:rPr>
            </w:pPr>
            <w:r w:rsidRPr="00AA6E17">
              <w:rPr>
                <w:rFonts w:cstheme="minorHAnsi"/>
                <w:sz w:val="24"/>
                <w:szCs w:val="24"/>
              </w:rPr>
              <w:t>HQIC</w:t>
            </w:r>
          </w:p>
        </w:tc>
        <w:tc>
          <w:tcPr>
            <w:tcW w:w="1259" w:type="dxa"/>
          </w:tcPr>
          <w:p w14:paraId="76A9B439" w14:textId="5160D484" w:rsidR="00AF07CD" w:rsidRPr="00AA6E17" w:rsidRDefault="00243A77" w:rsidP="00AA6E17">
            <w:pPr>
              <w:rPr>
                <w:rFonts w:cstheme="minorHAnsi"/>
                <w:sz w:val="24"/>
                <w:szCs w:val="24"/>
              </w:rPr>
            </w:pPr>
            <w:r w:rsidRPr="00AA6E17">
              <w:rPr>
                <w:rFonts w:cstheme="minorHAnsi"/>
                <w:sz w:val="24"/>
                <w:szCs w:val="24"/>
              </w:rPr>
              <w:t>A</w:t>
            </w:r>
          </w:p>
        </w:tc>
        <w:tc>
          <w:tcPr>
            <w:tcW w:w="1259" w:type="dxa"/>
          </w:tcPr>
          <w:p w14:paraId="6773F8CC" w14:textId="1997B8A3" w:rsidR="00AF07CD" w:rsidRPr="00AA6E17" w:rsidRDefault="00243A77" w:rsidP="00AA6E17">
            <w:pPr>
              <w:rPr>
                <w:rFonts w:cstheme="minorHAnsi"/>
                <w:sz w:val="24"/>
                <w:szCs w:val="24"/>
              </w:rPr>
            </w:pPr>
            <w:r w:rsidRPr="00AA6E17">
              <w:rPr>
                <w:rFonts w:cstheme="minorHAnsi"/>
                <w:sz w:val="24"/>
                <w:szCs w:val="24"/>
              </w:rPr>
              <w:t>W</w:t>
            </w:r>
          </w:p>
        </w:tc>
        <w:tc>
          <w:tcPr>
            <w:tcW w:w="1259" w:type="dxa"/>
          </w:tcPr>
          <w:p w14:paraId="19CECB5F" w14:textId="77777777" w:rsidR="00243A77" w:rsidRPr="00AA6E17" w:rsidRDefault="00243A77" w:rsidP="00AA6E17">
            <w:pPr>
              <w:rPr>
                <w:rFonts w:cstheme="minorHAnsi"/>
                <w:sz w:val="24"/>
                <w:szCs w:val="24"/>
              </w:rPr>
            </w:pPr>
            <w:r w:rsidRPr="00AA6E17">
              <w:rPr>
                <w:rFonts w:cstheme="minorHAnsi"/>
                <w:sz w:val="24"/>
                <w:szCs w:val="24"/>
              </w:rPr>
              <w:t>KS</w:t>
            </w:r>
          </w:p>
          <w:p w14:paraId="671CA151" w14:textId="2D5CC744" w:rsidR="00AF07CD" w:rsidRPr="00AA6E17" w:rsidRDefault="00243A77" w:rsidP="00AA6E17">
            <w:pPr>
              <w:rPr>
                <w:rFonts w:cstheme="minorHAnsi"/>
                <w:sz w:val="24"/>
                <w:szCs w:val="24"/>
              </w:rPr>
            </w:pPr>
            <w:r w:rsidRPr="00AA6E17">
              <w:rPr>
                <w:rFonts w:cstheme="minorHAnsi"/>
                <w:sz w:val="24"/>
                <w:szCs w:val="24"/>
              </w:rPr>
              <w:t>(</w:t>
            </w:r>
            <w:r w:rsidRPr="00AA6E17">
              <w:rPr>
                <w:rFonts w:cstheme="minorHAnsi"/>
                <w:i/>
                <w:iCs/>
                <w:sz w:val="24"/>
                <w:szCs w:val="24"/>
              </w:rPr>
              <w:t>p</w:t>
            </w:r>
            <w:r w:rsidRPr="00AA6E17">
              <w:rPr>
                <w:rFonts w:cstheme="minorHAnsi"/>
                <w:sz w:val="24"/>
                <w:szCs w:val="24"/>
              </w:rPr>
              <w:t>-value)</w:t>
            </w:r>
          </w:p>
        </w:tc>
      </w:tr>
      <w:tr w:rsidR="00AF07CD" w:rsidRPr="00AA6E17" w14:paraId="0AF4192A" w14:textId="77777777" w:rsidTr="00AF07CD">
        <w:tc>
          <w:tcPr>
            <w:tcW w:w="1258" w:type="dxa"/>
          </w:tcPr>
          <w:p w14:paraId="65C1B2CE" w14:textId="4A3B6A2C" w:rsidR="00AF07CD" w:rsidRPr="00AA6E17" w:rsidRDefault="00F86494" w:rsidP="00AA6E17">
            <w:pPr>
              <w:rPr>
                <w:rFonts w:cstheme="minorHAnsi"/>
                <w:sz w:val="24"/>
                <w:szCs w:val="24"/>
              </w:rPr>
            </w:pPr>
            <w:r w:rsidRPr="00AA6E17">
              <w:rPr>
                <w:rFonts w:cstheme="minorHAnsi"/>
                <w:sz w:val="24"/>
                <w:szCs w:val="24"/>
              </w:rPr>
              <w:t xml:space="preserve">Exp </w:t>
            </w:r>
            <m:oMath>
              <m:r>
                <w:rPr>
                  <w:rFonts w:ascii="Cambria Math" w:hAnsi="Cambria Math" w:cstheme="minorHAnsi"/>
                  <w:sz w:val="24"/>
                  <w:szCs w:val="24"/>
                </w:rPr>
                <m:t>(λ)</m:t>
              </m:r>
            </m:oMath>
          </w:p>
        </w:tc>
        <w:tc>
          <w:tcPr>
            <w:tcW w:w="1258" w:type="dxa"/>
          </w:tcPr>
          <w:p w14:paraId="52F576D4" w14:textId="1A8F5B93" w:rsidR="00AF07CD" w:rsidRPr="00AA6E17" w:rsidRDefault="00561A73" w:rsidP="00AA6E17">
            <w:pPr>
              <w:rPr>
                <w:rFonts w:cstheme="minorHAnsi"/>
                <w:sz w:val="24"/>
                <w:szCs w:val="24"/>
              </w:rPr>
            </w:pPr>
            <w:r w:rsidRPr="00AA6E17">
              <w:rPr>
                <w:rFonts w:cstheme="minorHAnsi"/>
                <w:sz w:val="24"/>
                <w:szCs w:val="24"/>
              </w:rPr>
              <w:t>234.63</w:t>
            </w:r>
          </w:p>
        </w:tc>
        <w:tc>
          <w:tcPr>
            <w:tcW w:w="1259" w:type="dxa"/>
          </w:tcPr>
          <w:p w14:paraId="2DDC95BB" w14:textId="47181C4B" w:rsidR="00AF07CD" w:rsidRPr="00AA6E17" w:rsidRDefault="00561A73" w:rsidP="00AA6E17">
            <w:pPr>
              <w:rPr>
                <w:rFonts w:cstheme="minorHAnsi"/>
                <w:sz w:val="24"/>
                <w:szCs w:val="24"/>
              </w:rPr>
            </w:pPr>
            <w:r w:rsidRPr="00AA6E17">
              <w:rPr>
                <w:rFonts w:cstheme="minorHAnsi"/>
                <w:sz w:val="24"/>
                <w:szCs w:val="24"/>
              </w:rPr>
              <w:t>236.91</w:t>
            </w:r>
          </w:p>
        </w:tc>
        <w:tc>
          <w:tcPr>
            <w:tcW w:w="1259" w:type="dxa"/>
          </w:tcPr>
          <w:p w14:paraId="0269044C" w14:textId="17D0636F" w:rsidR="00AF07CD" w:rsidRPr="00AA6E17" w:rsidRDefault="00561A73" w:rsidP="00AA6E17">
            <w:pPr>
              <w:rPr>
                <w:rFonts w:cstheme="minorHAnsi"/>
                <w:sz w:val="24"/>
                <w:szCs w:val="24"/>
              </w:rPr>
            </w:pPr>
            <w:r w:rsidRPr="00AA6E17">
              <w:rPr>
                <w:rFonts w:cstheme="minorHAnsi"/>
                <w:sz w:val="24"/>
                <w:szCs w:val="24"/>
              </w:rPr>
              <w:t>234.68</w:t>
            </w:r>
          </w:p>
        </w:tc>
        <w:tc>
          <w:tcPr>
            <w:tcW w:w="1259" w:type="dxa"/>
          </w:tcPr>
          <w:p w14:paraId="11D69787" w14:textId="1E9903AA" w:rsidR="00AF07CD" w:rsidRPr="00AA6E17" w:rsidRDefault="00561A73" w:rsidP="00AA6E17">
            <w:pPr>
              <w:rPr>
                <w:rFonts w:cstheme="minorHAnsi"/>
                <w:sz w:val="24"/>
                <w:szCs w:val="24"/>
              </w:rPr>
            </w:pPr>
            <w:r w:rsidRPr="00AA6E17">
              <w:rPr>
                <w:rFonts w:cstheme="minorHAnsi"/>
                <w:sz w:val="24"/>
                <w:szCs w:val="24"/>
              </w:rPr>
              <w:t>235.54</w:t>
            </w:r>
          </w:p>
        </w:tc>
        <w:tc>
          <w:tcPr>
            <w:tcW w:w="1259" w:type="dxa"/>
          </w:tcPr>
          <w:p w14:paraId="707FC732" w14:textId="4DB269E2" w:rsidR="00AF07CD" w:rsidRPr="00AA6E17" w:rsidRDefault="00561A73" w:rsidP="00AA6E17">
            <w:pPr>
              <w:rPr>
                <w:rFonts w:cstheme="minorHAnsi"/>
                <w:sz w:val="24"/>
                <w:szCs w:val="24"/>
              </w:rPr>
            </w:pPr>
            <w:r w:rsidRPr="00AA6E17">
              <w:rPr>
                <w:rFonts w:cstheme="minorHAnsi"/>
                <w:sz w:val="24"/>
                <w:szCs w:val="24"/>
              </w:rPr>
              <w:t>6.53</w:t>
            </w:r>
          </w:p>
        </w:tc>
        <w:tc>
          <w:tcPr>
            <w:tcW w:w="1259" w:type="dxa"/>
          </w:tcPr>
          <w:p w14:paraId="7109BFFF" w14:textId="347E2523" w:rsidR="00AF07CD" w:rsidRPr="00AA6E17" w:rsidRDefault="00561A73" w:rsidP="00AA6E17">
            <w:pPr>
              <w:rPr>
                <w:rFonts w:cstheme="minorHAnsi"/>
                <w:sz w:val="24"/>
                <w:szCs w:val="24"/>
              </w:rPr>
            </w:pPr>
            <w:r w:rsidRPr="00AA6E17">
              <w:rPr>
                <w:rFonts w:cstheme="minorHAnsi"/>
                <w:sz w:val="24"/>
                <w:szCs w:val="24"/>
              </w:rPr>
              <w:t>1.25</w:t>
            </w:r>
          </w:p>
        </w:tc>
        <w:tc>
          <w:tcPr>
            <w:tcW w:w="1259" w:type="dxa"/>
          </w:tcPr>
          <w:p w14:paraId="2539B947" w14:textId="77777777" w:rsidR="00561A73" w:rsidRPr="00AA6E17" w:rsidRDefault="00561A73" w:rsidP="00AA6E17">
            <w:pPr>
              <w:rPr>
                <w:rFonts w:cstheme="minorHAnsi"/>
                <w:sz w:val="24"/>
                <w:szCs w:val="24"/>
              </w:rPr>
            </w:pPr>
            <w:r w:rsidRPr="00AA6E17">
              <w:rPr>
                <w:rFonts w:cstheme="minorHAnsi"/>
                <w:sz w:val="24"/>
                <w:szCs w:val="24"/>
              </w:rPr>
              <w:t>0.27</w:t>
            </w:r>
          </w:p>
          <w:p w14:paraId="1E179D23" w14:textId="3285A299" w:rsidR="00AF07CD" w:rsidRPr="00AA6E17" w:rsidRDefault="00561A73" w:rsidP="00AA6E17">
            <w:pPr>
              <w:rPr>
                <w:rFonts w:cstheme="minorHAnsi"/>
                <w:sz w:val="24"/>
                <w:szCs w:val="24"/>
              </w:rPr>
            </w:pPr>
            <w:r w:rsidRPr="00AA6E17">
              <w:rPr>
                <w:rFonts w:cstheme="minorHAnsi"/>
                <w:sz w:val="24"/>
                <w:szCs w:val="24"/>
              </w:rPr>
              <w:t>(0.06)</w:t>
            </w:r>
          </w:p>
        </w:tc>
      </w:tr>
      <w:tr w:rsidR="00AF07CD" w:rsidRPr="00AA6E17" w14:paraId="72F5FBA7" w14:textId="77777777" w:rsidTr="00AF07CD">
        <w:tc>
          <w:tcPr>
            <w:tcW w:w="1258" w:type="dxa"/>
          </w:tcPr>
          <w:p w14:paraId="517624BE" w14:textId="7406B2F1" w:rsidR="00AF07CD" w:rsidRPr="00AA6E17" w:rsidRDefault="00F86494" w:rsidP="00AA6E17">
            <w:pPr>
              <w:rPr>
                <w:rFonts w:cstheme="minorHAnsi"/>
                <w:sz w:val="24"/>
                <w:szCs w:val="24"/>
              </w:rPr>
            </w:pPr>
            <w:r w:rsidRPr="00AA6E17">
              <w:rPr>
                <w:rFonts w:cstheme="minorHAnsi"/>
                <w:sz w:val="24"/>
                <w:szCs w:val="24"/>
              </w:rPr>
              <w:t xml:space="preserve">ME </w:t>
            </w:r>
            <m:oMath>
              <m:r>
                <w:rPr>
                  <w:rFonts w:ascii="Cambria Math" w:hAnsi="Cambria Math" w:cstheme="minorHAnsi"/>
                  <w:sz w:val="24"/>
                  <w:szCs w:val="24"/>
                </w:rPr>
                <m:t>(λ)</m:t>
              </m:r>
            </m:oMath>
          </w:p>
        </w:tc>
        <w:tc>
          <w:tcPr>
            <w:tcW w:w="1258" w:type="dxa"/>
          </w:tcPr>
          <w:p w14:paraId="3C6C679D" w14:textId="4DAD5FFF" w:rsidR="00AF07CD" w:rsidRPr="00AA6E17" w:rsidRDefault="00501194" w:rsidP="00AA6E17">
            <w:pPr>
              <w:rPr>
                <w:rFonts w:cstheme="minorHAnsi"/>
                <w:sz w:val="24"/>
                <w:szCs w:val="24"/>
              </w:rPr>
            </w:pPr>
            <w:r w:rsidRPr="00AA6E17">
              <w:rPr>
                <w:rFonts w:cstheme="minorHAnsi"/>
                <w:sz w:val="24"/>
                <w:szCs w:val="24"/>
              </w:rPr>
              <w:t>210.40</w:t>
            </w:r>
          </w:p>
        </w:tc>
        <w:tc>
          <w:tcPr>
            <w:tcW w:w="1259" w:type="dxa"/>
          </w:tcPr>
          <w:p w14:paraId="25CFBCAA" w14:textId="72DE8686" w:rsidR="00AF07CD" w:rsidRPr="00AA6E17" w:rsidRDefault="00501194" w:rsidP="00AA6E17">
            <w:pPr>
              <w:rPr>
                <w:rFonts w:cstheme="minorHAnsi"/>
                <w:sz w:val="24"/>
                <w:szCs w:val="24"/>
              </w:rPr>
            </w:pPr>
            <w:r w:rsidRPr="00AA6E17">
              <w:rPr>
                <w:rFonts w:cstheme="minorHAnsi"/>
                <w:sz w:val="24"/>
                <w:szCs w:val="24"/>
              </w:rPr>
              <w:t>212.68</w:t>
            </w:r>
          </w:p>
        </w:tc>
        <w:tc>
          <w:tcPr>
            <w:tcW w:w="1259" w:type="dxa"/>
          </w:tcPr>
          <w:p w14:paraId="2D859C4D" w14:textId="50C9770C" w:rsidR="00AF07CD" w:rsidRPr="00AA6E17" w:rsidRDefault="00501194" w:rsidP="00AA6E17">
            <w:pPr>
              <w:rPr>
                <w:rFonts w:cstheme="minorHAnsi"/>
                <w:sz w:val="24"/>
                <w:szCs w:val="24"/>
              </w:rPr>
            </w:pPr>
            <w:r w:rsidRPr="00AA6E17">
              <w:rPr>
                <w:rFonts w:cstheme="minorHAnsi"/>
                <w:sz w:val="24"/>
                <w:szCs w:val="24"/>
              </w:rPr>
              <w:t>210.45</w:t>
            </w:r>
          </w:p>
        </w:tc>
        <w:tc>
          <w:tcPr>
            <w:tcW w:w="1259" w:type="dxa"/>
          </w:tcPr>
          <w:p w14:paraId="79CA07F1" w14:textId="3B490B51" w:rsidR="00AF07CD" w:rsidRPr="00AA6E17" w:rsidRDefault="00501194" w:rsidP="00AA6E17">
            <w:pPr>
              <w:rPr>
                <w:rFonts w:cstheme="minorHAnsi"/>
                <w:sz w:val="24"/>
                <w:szCs w:val="24"/>
              </w:rPr>
            </w:pPr>
            <w:r w:rsidRPr="00AA6E17">
              <w:rPr>
                <w:rFonts w:cstheme="minorHAnsi"/>
                <w:sz w:val="24"/>
                <w:szCs w:val="24"/>
              </w:rPr>
              <w:t>211.30</w:t>
            </w:r>
          </w:p>
        </w:tc>
        <w:tc>
          <w:tcPr>
            <w:tcW w:w="1259" w:type="dxa"/>
          </w:tcPr>
          <w:p w14:paraId="569F9DD0" w14:textId="13BEB167" w:rsidR="00AF07CD" w:rsidRPr="00AA6E17" w:rsidRDefault="00501194" w:rsidP="00AA6E17">
            <w:pPr>
              <w:rPr>
                <w:rFonts w:cstheme="minorHAnsi"/>
                <w:sz w:val="24"/>
                <w:szCs w:val="24"/>
              </w:rPr>
            </w:pPr>
            <w:r w:rsidRPr="00AA6E17">
              <w:rPr>
                <w:rFonts w:cstheme="minorHAnsi"/>
                <w:sz w:val="24"/>
                <w:szCs w:val="24"/>
              </w:rPr>
              <w:t>1.52</w:t>
            </w:r>
          </w:p>
        </w:tc>
        <w:tc>
          <w:tcPr>
            <w:tcW w:w="1259" w:type="dxa"/>
          </w:tcPr>
          <w:p w14:paraId="447618BE" w14:textId="5FC18C22" w:rsidR="00AF07CD" w:rsidRPr="00AA6E17" w:rsidRDefault="00501194" w:rsidP="00AA6E17">
            <w:pPr>
              <w:rPr>
                <w:rFonts w:cstheme="minorHAnsi"/>
                <w:sz w:val="24"/>
                <w:szCs w:val="24"/>
              </w:rPr>
            </w:pPr>
            <w:r w:rsidRPr="00AA6E17">
              <w:rPr>
                <w:rFonts w:cstheme="minorHAnsi"/>
                <w:sz w:val="24"/>
                <w:szCs w:val="24"/>
              </w:rPr>
              <w:t>0.25</w:t>
            </w:r>
          </w:p>
        </w:tc>
        <w:tc>
          <w:tcPr>
            <w:tcW w:w="1259" w:type="dxa"/>
          </w:tcPr>
          <w:p w14:paraId="4AEF9EC5" w14:textId="77777777" w:rsidR="00501194" w:rsidRPr="00AA6E17" w:rsidRDefault="00501194" w:rsidP="00AA6E17">
            <w:pPr>
              <w:rPr>
                <w:rFonts w:cstheme="minorHAnsi"/>
                <w:sz w:val="24"/>
                <w:szCs w:val="24"/>
              </w:rPr>
            </w:pPr>
            <w:r w:rsidRPr="00AA6E17">
              <w:rPr>
                <w:rFonts w:cstheme="minorHAnsi"/>
                <w:sz w:val="24"/>
                <w:szCs w:val="24"/>
              </w:rPr>
              <w:t>0.14</w:t>
            </w:r>
          </w:p>
          <w:p w14:paraId="01A0053F" w14:textId="65AAC301" w:rsidR="00AF07CD" w:rsidRPr="00AA6E17" w:rsidRDefault="00501194" w:rsidP="00AA6E17">
            <w:pPr>
              <w:rPr>
                <w:rFonts w:cstheme="minorHAnsi"/>
                <w:sz w:val="24"/>
                <w:szCs w:val="24"/>
              </w:rPr>
            </w:pPr>
            <w:r w:rsidRPr="00AA6E17">
              <w:rPr>
                <w:rFonts w:cstheme="minorHAnsi"/>
                <w:sz w:val="24"/>
                <w:szCs w:val="24"/>
              </w:rPr>
              <w:t>(0.13)</w:t>
            </w:r>
          </w:p>
        </w:tc>
      </w:tr>
      <w:tr w:rsidR="00AF07CD" w:rsidRPr="00AA6E17" w14:paraId="11D3508D" w14:textId="77777777" w:rsidTr="00AF07CD">
        <w:tc>
          <w:tcPr>
            <w:tcW w:w="1258" w:type="dxa"/>
          </w:tcPr>
          <w:p w14:paraId="61C43798" w14:textId="47DC7E0C" w:rsidR="00AF07CD" w:rsidRPr="00AA6E17" w:rsidRDefault="00F86494" w:rsidP="00AA6E17">
            <w:pPr>
              <w:rPr>
                <w:rFonts w:cstheme="minorHAnsi"/>
                <w:sz w:val="24"/>
                <w:szCs w:val="24"/>
              </w:rPr>
            </w:pPr>
            <w:r w:rsidRPr="00AA6E17">
              <w:rPr>
                <w:rFonts w:cstheme="minorHAnsi"/>
                <w:sz w:val="24"/>
                <w:szCs w:val="24"/>
              </w:rPr>
              <w:t xml:space="preserve">MO-E </w:t>
            </w:r>
            <m:oMath>
              <m:r>
                <w:rPr>
                  <w:rFonts w:ascii="Cambria Math" w:hAnsi="Cambria Math" w:cstheme="minorHAnsi"/>
                  <w:sz w:val="24"/>
                  <w:szCs w:val="24"/>
                </w:rPr>
                <m:t>(α,λ)</m:t>
              </m:r>
            </m:oMath>
          </w:p>
        </w:tc>
        <w:tc>
          <w:tcPr>
            <w:tcW w:w="1258" w:type="dxa"/>
          </w:tcPr>
          <w:p w14:paraId="3F95A640" w14:textId="5DE7D979" w:rsidR="00AF07CD" w:rsidRPr="00AA6E17" w:rsidRDefault="00501194" w:rsidP="00AA6E17">
            <w:pPr>
              <w:rPr>
                <w:rFonts w:cstheme="minorHAnsi"/>
                <w:sz w:val="24"/>
                <w:szCs w:val="24"/>
              </w:rPr>
            </w:pPr>
            <w:r w:rsidRPr="00AA6E17">
              <w:rPr>
                <w:rFonts w:cstheme="minorHAnsi"/>
                <w:sz w:val="24"/>
                <w:szCs w:val="24"/>
              </w:rPr>
              <w:t>210.36</w:t>
            </w:r>
          </w:p>
        </w:tc>
        <w:tc>
          <w:tcPr>
            <w:tcW w:w="1259" w:type="dxa"/>
          </w:tcPr>
          <w:p w14:paraId="6B17AB88" w14:textId="14E3DD3F" w:rsidR="00AF07CD" w:rsidRPr="00AA6E17" w:rsidRDefault="008870BF" w:rsidP="00AA6E17">
            <w:pPr>
              <w:rPr>
                <w:rFonts w:cstheme="minorHAnsi"/>
                <w:sz w:val="24"/>
                <w:szCs w:val="24"/>
              </w:rPr>
            </w:pPr>
            <w:r w:rsidRPr="00AA6E17">
              <w:rPr>
                <w:rFonts w:cstheme="minorHAnsi"/>
                <w:sz w:val="24"/>
                <w:szCs w:val="24"/>
              </w:rPr>
              <w:t>214.92</w:t>
            </w:r>
          </w:p>
        </w:tc>
        <w:tc>
          <w:tcPr>
            <w:tcW w:w="1259" w:type="dxa"/>
          </w:tcPr>
          <w:p w14:paraId="061C68C9" w14:textId="31C21FC8" w:rsidR="00AF07CD" w:rsidRPr="00AA6E17" w:rsidRDefault="008870BF" w:rsidP="00AA6E17">
            <w:pPr>
              <w:rPr>
                <w:rFonts w:cstheme="minorHAnsi"/>
                <w:sz w:val="24"/>
                <w:szCs w:val="24"/>
              </w:rPr>
            </w:pPr>
            <w:r w:rsidRPr="00AA6E17">
              <w:rPr>
                <w:rFonts w:cstheme="minorHAnsi"/>
                <w:sz w:val="24"/>
                <w:szCs w:val="24"/>
              </w:rPr>
              <w:t>210.53</w:t>
            </w:r>
          </w:p>
        </w:tc>
        <w:tc>
          <w:tcPr>
            <w:tcW w:w="1259" w:type="dxa"/>
          </w:tcPr>
          <w:p w14:paraId="0AEC9B8C" w14:textId="190ABB81" w:rsidR="00AF07CD" w:rsidRPr="00AA6E17" w:rsidRDefault="008870BF" w:rsidP="00AA6E17">
            <w:pPr>
              <w:rPr>
                <w:rFonts w:cstheme="minorHAnsi"/>
                <w:sz w:val="24"/>
                <w:szCs w:val="24"/>
              </w:rPr>
            </w:pPr>
            <w:r w:rsidRPr="00AA6E17">
              <w:rPr>
                <w:rFonts w:cstheme="minorHAnsi"/>
                <w:sz w:val="24"/>
                <w:szCs w:val="24"/>
              </w:rPr>
              <w:t>212.16</w:t>
            </w:r>
          </w:p>
        </w:tc>
        <w:tc>
          <w:tcPr>
            <w:tcW w:w="1259" w:type="dxa"/>
          </w:tcPr>
          <w:p w14:paraId="32180A00" w14:textId="2C2AC890" w:rsidR="00AF07CD" w:rsidRPr="00AA6E17" w:rsidRDefault="008870BF" w:rsidP="00AA6E17">
            <w:pPr>
              <w:rPr>
                <w:rFonts w:cstheme="minorHAnsi"/>
                <w:sz w:val="24"/>
                <w:szCs w:val="24"/>
              </w:rPr>
            </w:pPr>
            <w:r w:rsidRPr="00AA6E17">
              <w:rPr>
                <w:rFonts w:cstheme="minorHAnsi"/>
                <w:sz w:val="24"/>
                <w:szCs w:val="24"/>
              </w:rPr>
              <w:t>1.18</w:t>
            </w:r>
          </w:p>
        </w:tc>
        <w:tc>
          <w:tcPr>
            <w:tcW w:w="1259" w:type="dxa"/>
          </w:tcPr>
          <w:p w14:paraId="5F44680E" w14:textId="284B7B99" w:rsidR="00AF07CD" w:rsidRPr="00AA6E17" w:rsidRDefault="008870BF" w:rsidP="00AA6E17">
            <w:pPr>
              <w:rPr>
                <w:rFonts w:cstheme="minorHAnsi"/>
                <w:sz w:val="24"/>
                <w:szCs w:val="24"/>
              </w:rPr>
            </w:pPr>
            <w:r w:rsidRPr="00AA6E17">
              <w:rPr>
                <w:rFonts w:cstheme="minorHAnsi"/>
                <w:sz w:val="24"/>
                <w:szCs w:val="24"/>
              </w:rPr>
              <w:t>0.17</w:t>
            </w:r>
          </w:p>
        </w:tc>
        <w:tc>
          <w:tcPr>
            <w:tcW w:w="1259" w:type="dxa"/>
          </w:tcPr>
          <w:p w14:paraId="5AF9D756" w14:textId="77777777" w:rsidR="008870BF" w:rsidRPr="00AA6E17" w:rsidRDefault="008870BF" w:rsidP="00AA6E17">
            <w:pPr>
              <w:rPr>
                <w:rFonts w:cstheme="minorHAnsi"/>
                <w:sz w:val="24"/>
                <w:szCs w:val="24"/>
              </w:rPr>
            </w:pPr>
            <w:r w:rsidRPr="00AA6E17">
              <w:rPr>
                <w:rFonts w:cstheme="minorHAnsi"/>
                <w:sz w:val="24"/>
                <w:szCs w:val="24"/>
              </w:rPr>
              <w:t>0.10</w:t>
            </w:r>
          </w:p>
          <w:p w14:paraId="5E58DAEB" w14:textId="3DC6E7AB" w:rsidR="00AF07CD" w:rsidRPr="00AA6E17" w:rsidRDefault="008870BF" w:rsidP="00AA6E17">
            <w:pPr>
              <w:rPr>
                <w:rFonts w:cstheme="minorHAnsi"/>
                <w:sz w:val="24"/>
                <w:szCs w:val="24"/>
              </w:rPr>
            </w:pPr>
            <w:r w:rsidRPr="00AA6E17">
              <w:rPr>
                <w:rFonts w:cstheme="minorHAnsi"/>
                <w:sz w:val="24"/>
                <w:szCs w:val="24"/>
              </w:rPr>
              <w:t>(0.43)</w:t>
            </w:r>
          </w:p>
        </w:tc>
      </w:tr>
      <w:tr w:rsidR="00AF07CD" w:rsidRPr="00AA6E17" w14:paraId="1B2AD190" w14:textId="77777777" w:rsidTr="00AF07CD">
        <w:tc>
          <w:tcPr>
            <w:tcW w:w="1258" w:type="dxa"/>
          </w:tcPr>
          <w:p w14:paraId="72C5E944" w14:textId="71239915" w:rsidR="00AF07CD" w:rsidRPr="00AA6E17" w:rsidRDefault="002F1401" w:rsidP="00AA6E17">
            <w:pPr>
              <w:rPr>
                <w:rFonts w:cstheme="minorHAnsi"/>
                <w:sz w:val="24"/>
                <w:szCs w:val="24"/>
              </w:rPr>
            </w:pPr>
            <w:r w:rsidRPr="00AA6E17">
              <w:rPr>
                <w:rFonts w:cstheme="minorHAnsi"/>
                <w:sz w:val="24"/>
                <w:szCs w:val="24"/>
              </w:rPr>
              <w:t>GMO-E</w:t>
            </w:r>
            <w:r w:rsidR="000803EE" w:rsidRPr="00AA6E17">
              <w:rPr>
                <w:rFonts w:cstheme="minorHAnsi"/>
                <w:sz w:val="24"/>
                <w:szCs w:val="24"/>
              </w:rPr>
              <w:t xml:space="preserve"> </w:t>
            </w:r>
            <m:oMath>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,α,λ)</m:t>
              </m:r>
            </m:oMath>
          </w:p>
        </w:tc>
        <w:tc>
          <w:tcPr>
            <w:tcW w:w="1258" w:type="dxa"/>
          </w:tcPr>
          <w:p w14:paraId="2D92D0D0" w14:textId="651EEC1A" w:rsidR="00AF07CD" w:rsidRPr="00AA6E17" w:rsidRDefault="00604DC9" w:rsidP="00AA6E17">
            <w:pPr>
              <w:rPr>
                <w:rFonts w:cstheme="minorHAnsi"/>
                <w:sz w:val="24"/>
                <w:szCs w:val="24"/>
              </w:rPr>
            </w:pPr>
            <w:r w:rsidRPr="00AA6E17">
              <w:rPr>
                <w:rFonts w:cstheme="minorHAnsi"/>
                <w:sz w:val="24"/>
                <w:szCs w:val="24"/>
              </w:rPr>
              <w:t>210.54</w:t>
            </w:r>
          </w:p>
        </w:tc>
        <w:tc>
          <w:tcPr>
            <w:tcW w:w="1259" w:type="dxa"/>
          </w:tcPr>
          <w:p w14:paraId="74617FD2" w14:textId="737628D0" w:rsidR="00AF07CD" w:rsidRPr="00AA6E17" w:rsidRDefault="00604DC9" w:rsidP="00AA6E17">
            <w:pPr>
              <w:rPr>
                <w:rFonts w:cstheme="minorHAnsi"/>
                <w:sz w:val="24"/>
                <w:szCs w:val="24"/>
              </w:rPr>
            </w:pPr>
            <w:r w:rsidRPr="00AA6E17">
              <w:rPr>
                <w:rFonts w:cstheme="minorHAnsi"/>
                <w:sz w:val="24"/>
                <w:szCs w:val="24"/>
              </w:rPr>
              <w:t>217.38</w:t>
            </w:r>
          </w:p>
        </w:tc>
        <w:tc>
          <w:tcPr>
            <w:tcW w:w="1259" w:type="dxa"/>
          </w:tcPr>
          <w:p w14:paraId="5B718756" w14:textId="154A519E" w:rsidR="00AF07CD" w:rsidRPr="00AA6E17" w:rsidRDefault="00604DC9" w:rsidP="00AA6E17">
            <w:pPr>
              <w:rPr>
                <w:rFonts w:cstheme="minorHAnsi"/>
                <w:sz w:val="24"/>
                <w:szCs w:val="24"/>
              </w:rPr>
            </w:pPr>
            <w:r w:rsidRPr="00AA6E17">
              <w:rPr>
                <w:rFonts w:cstheme="minorHAnsi"/>
                <w:sz w:val="24"/>
                <w:szCs w:val="24"/>
              </w:rPr>
              <w:t>210.89</w:t>
            </w:r>
          </w:p>
        </w:tc>
        <w:tc>
          <w:tcPr>
            <w:tcW w:w="1259" w:type="dxa"/>
          </w:tcPr>
          <w:p w14:paraId="2D61C563" w14:textId="3F3B2E10" w:rsidR="00AF07CD" w:rsidRPr="00AA6E17" w:rsidRDefault="00604DC9" w:rsidP="00AA6E17">
            <w:pPr>
              <w:rPr>
                <w:rFonts w:cstheme="minorHAnsi"/>
                <w:sz w:val="24"/>
                <w:szCs w:val="24"/>
              </w:rPr>
            </w:pPr>
            <w:r w:rsidRPr="00AA6E17">
              <w:rPr>
                <w:rFonts w:cstheme="minorHAnsi"/>
                <w:sz w:val="24"/>
                <w:szCs w:val="24"/>
              </w:rPr>
              <w:t>213.24</w:t>
            </w:r>
          </w:p>
        </w:tc>
        <w:tc>
          <w:tcPr>
            <w:tcW w:w="1259" w:type="dxa"/>
          </w:tcPr>
          <w:p w14:paraId="1ADE23F6" w14:textId="02B296F7" w:rsidR="00AF07CD" w:rsidRPr="00AA6E17" w:rsidRDefault="00604DC9" w:rsidP="00AA6E17">
            <w:pPr>
              <w:rPr>
                <w:rFonts w:cstheme="minorHAnsi"/>
                <w:sz w:val="24"/>
                <w:szCs w:val="24"/>
              </w:rPr>
            </w:pPr>
            <w:r w:rsidRPr="00AA6E17">
              <w:rPr>
                <w:rFonts w:cstheme="minorHAnsi"/>
                <w:sz w:val="24"/>
                <w:szCs w:val="24"/>
              </w:rPr>
              <w:t>1.02</w:t>
            </w:r>
          </w:p>
        </w:tc>
        <w:tc>
          <w:tcPr>
            <w:tcW w:w="1259" w:type="dxa"/>
          </w:tcPr>
          <w:p w14:paraId="5716424C" w14:textId="7CBB94FF" w:rsidR="00AF07CD" w:rsidRPr="00AA6E17" w:rsidRDefault="00604DC9" w:rsidP="00AA6E17">
            <w:pPr>
              <w:rPr>
                <w:rFonts w:cstheme="minorHAnsi"/>
                <w:sz w:val="24"/>
                <w:szCs w:val="24"/>
              </w:rPr>
            </w:pPr>
            <w:r w:rsidRPr="00AA6E17">
              <w:rPr>
                <w:rFonts w:cstheme="minorHAnsi"/>
                <w:sz w:val="24"/>
                <w:szCs w:val="24"/>
              </w:rPr>
              <w:t>0.16</w:t>
            </w:r>
          </w:p>
        </w:tc>
        <w:tc>
          <w:tcPr>
            <w:tcW w:w="1259" w:type="dxa"/>
          </w:tcPr>
          <w:p w14:paraId="090E5CD3" w14:textId="77777777" w:rsidR="00604DC9" w:rsidRPr="00AA6E17" w:rsidRDefault="00604DC9" w:rsidP="00AA6E17">
            <w:pPr>
              <w:rPr>
                <w:rFonts w:cstheme="minorHAnsi"/>
                <w:sz w:val="24"/>
                <w:szCs w:val="24"/>
              </w:rPr>
            </w:pPr>
            <w:r w:rsidRPr="00AA6E17">
              <w:rPr>
                <w:rFonts w:cstheme="minorHAnsi"/>
                <w:sz w:val="24"/>
                <w:szCs w:val="24"/>
              </w:rPr>
              <w:t>0.09</w:t>
            </w:r>
          </w:p>
          <w:p w14:paraId="0BFA44B7" w14:textId="070BB91D" w:rsidR="00AF07CD" w:rsidRPr="00AA6E17" w:rsidRDefault="00604DC9" w:rsidP="00AA6E17">
            <w:pPr>
              <w:rPr>
                <w:rFonts w:cstheme="minorHAnsi"/>
                <w:sz w:val="24"/>
                <w:szCs w:val="24"/>
              </w:rPr>
            </w:pPr>
            <w:r w:rsidRPr="00AA6E17">
              <w:rPr>
                <w:rFonts w:cstheme="minorHAnsi"/>
                <w:sz w:val="24"/>
                <w:szCs w:val="24"/>
              </w:rPr>
              <w:t>(0.51)</w:t>
            </w:r>
          </w:p>
        </w:tc>
      </w:tr>
      <w:tr w:rsidR="00AF07CD" w:rsidRPr="00AA6E17" w14:paraId="04AEBC18" w14:textId="77777777" w:rsidTr="00AF07CD">
        <w:tc>
          <w:tcPr>
            <w:tcW w:w="1258" w:type="dxa"/>
          </w:tcPr>
          <w:p w14:paraId="54B633D0" w14:textId="144F5060" w:rsidR="00AF07CD" w:rsidRPr="00AA6E17" w:rsidRDefault="002F1401" w:rsidP="00AA6E17">
            <w:pPr>
              <w:rPr>
                <w:rFonts w:cstheme="minorHAnsi"/>
                <w:sz w:val="24"/>
                <w:szCs w:val="24"/>
              </w:rPr>
            </w:pPr>
            <w:r w:rsidRPr="00AA6E17">
              <w:rPr>
                <w:rFonts w:cstheme="minorHAnsi"/>
                <w:sz w:val="24"/>
                <w:szCs w:val="24"/>
              </w:rPr>
              <w:t xml:space="preserve">Kw-E </w:t>
            </w:r>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,λ)</m:t>
              </m:r>
            </m:oMath>
          </w:p>
        </w:tc>
        <w:tc>
          <w:tcPr>
            <w:tcW w:w="1258" w:type="dxa"/>
          </w:tcPr>
          <w:p w14:paraId="6CEE9CBC" w14:textId="41F8B344" w:rsidR="00AF07CD" w:rsidRPr="00AA6E17" w:rsidRDefault="00604DC9" w:rsidP="00AA6E17">
            <w:pPr>
              <w:rPr>
                <w:rFonts w:cstheme="minorHAnsi"/>
                <w:sz w:val="24"/>
                <w:szCs w:val="24"/>
              </w:rPr>
            </w:pPr>
            <w:r w:rsidRPr="00AA6E17">
              <w:rPr>
                <w:rFonts w:cstheme="minorHAnsi"/>
                <w:sz w:val="24"/>
                <w:szCs w:val="24"/>
              </w:rPr>
              <w:t>209.42</w:t>
            </w:r>
          </w:p>
        </w:tc>
        <w:tc>
          <w:tcPr>
            <w:tcW w:w="1259" w:type="dxa"/>
          </w:tcPr>
          <w:p w14:paraId="18FFC0E6" w14:textId="4215E8F9" w:rsidR="00AF07CD" w:rsidRPr="00AA6E17" w:rsidRDefault="00C74CBA" w:rsidP="00AA6E17">
            <w:pPr>
              <w:rPr>
                <w:rFonts w:cstheme="minorHAnsi"/>
                <w:sz w:val="24"/>
                <w:szCs w:val="24"/>
              </w:rPr>
            </w:pPr>
            <w:r w:rsidRPr="00AA6E17">
              <w:rPr>
                <w:rFonts w:cstheme="minorHAnsi"/>
                <w:sz w:val="24"/>
                <w:szCs w:val="24"/>
              </w:rPr>
              <w:t>216.24</w:t>
            </w:r>
          </w:p>
        </w:tc>
        <w:tc>
          <w:tcPr>
            <w:tcW w:w="1259" w:type="dxa"/>
          </w:tcPr>
          <w:p w14:paraId="269800E9" w14:textId="1DB4933A" w:rsidR="00AF07CD" w:rsidRPr="00AA6E17" w:rsidRDefault="00C74CBA" w:rsidP="00AA6E17">
            <w:pPr>
              <w:rPr>
                <w:rFonts w:cstheme="minorHAnsi"/>
                <w:sz w:val="24"/>
                <w:szCs w:val="24"/>
              </w:rPr>
            </w:pPr>
            <w:r w:rsidRPr="00AA6E17">
              <w:rPr>
                <w:rFonts w:cstheme="minorHAnsi"/>
                <w:sz w:val="24"/>
                <w:szCs w:val="24"/>
              </w:rPr>
              <w:t>209.77</w:t>
            </w:r>
          </w:p>
        </w:tc>
        <w:tc>
          <w:tcPr>
            <w:tcW w:w="1259" w:type="dxa"/>
          </w:tcPr>
          <w:p w14:paraId="3067BDD1" w14:textId="74F6E0B8" w:rsidR="00AF07CD" w:rsidRPr="00AA6E17" w:rsidRDefault="00C74CBA" w:rsidP="00AA6E17">
            <w:pPr>
              <w:rPr>
                <w:rFonts w:cstheme="minorHAnsi"/>
                <w:sz w:val="24"/>
                <w:szCs w:val="24"/>
              </w:rPr>
            </w:pPr>
            <w:r w:rsidRPr="00AA6E17">
              <w:rPr>
                <w:rFonts w:cstheme="minorHAnsi"/>
                <w:sz w:val="24"/>
                <w:szCs w:val="24"/>
              </w:rPr>
              <w:t>212.12</w:t>
            </w:r>
          </w:p>
        </w:tc>
        <w:tc>
          <w:tcPr>
            <w:tcW w:w="1259" w:type="dxa"/>
          </w:tcPr>
          <w:p w14:paraId="16E9C63B" w14:textId="3BDD13CE" w:rsidR="00AF07CD" w:rsidRPr="00AA6E17" w:rsidRDefault="00C74CBA" w:rsidP="00AA6E17">
            <w:pPr>
              <w:rPr>
                <w:rFonts w:cstheme="minorHAnsi"/>
                <w:sz w:val="24"/>
                <w:szCs w:val="24"/>
              </w:rPr>
            </w:pPr>
            <w:r w:rsidRPr="00AA6E17">
              <w:rPr>
                <w:rFonts w:cstheme="minorHAnsi"/>
                <w:sz w:val="24"/>
                <w:szCs w:val="24"/>
              </w:rPr>
              <w:t>0.74</w:t>
            </w:r>
          </w:p>
        </w:tc>
        <w:tc>
          <w:tcPr>
            <w:tcW w:w="1259" w:type="dxa"/>
          </w:tcPr>
          <w:p w14:paraId="21668DF7" w14:textId="71050FDB" w:rsidR="00AF07CD" w:rsidRPr="00AA6E17" w:rsidRDefault="00C74CBA" w:rsidP="00AA6E17">
            <w:pPr>
              <w:rPr>
                <w:rFonts w:cstheme="minorHAnsi"/>
                <w:sz w:val="24"/>
                <w:szCs w:val="24"/>
              </w:rPr>
            </w:pPr>
            <w:r w:rsidRPr="00AA6E17">
              <w:rPr>
                <w:rFonts w:cstheme="minorHAnsi"/>
                <w:sz w:val="24"/>
                <w:szCs w:val="24"/>
              </w:rPr>
              <w:t>0.11</w:t>
            </w:r>
          </w:p>
        </w:tc>
        <w:tc>
          <w:tcPr>
            <w:tcW w:w="1259" w:type="dxa"/>
          </w:tcPr>
          <w:p w14:paraId="7327C2E3" w14:textId="77777777" w:rsidR="00C74CBA" w:rsidRPr="00AA6E17" w:rsidRDefault="00C74CBA" w:rsidP="00AA6E17">
            <w:pPr>
              <w:rPr>
                <w:rFonts w:cstheme="minorHAnsi"/>
                <w:sz w:val="24"/>
                <w:szCs w:val="24"/>
              </w:rPr>
            </w:pPr>
            <w:r w:rsidRPr="00AA6E17">
              <w:rPr>
                <w:rFonts w:cstheme="minorHAnsi"/>
                <w:sz w:val="24"/>
                <w:szCs w:val="24"/>
              </w:rPr>
              <w:t>0.08</w:t>
            </w:r>
          </w:p>
          <w:p w14:paraId="76610FF9" w14:textId="576C6497" w:rsidR="00AF07CD" w:rsidRPr="00AA6E17" w:rsidRDefault="00C74CBA" w:rsidP="00AA6E17">
            <w:pPr>
              <w:rPr>
                <w:rFonts w:cstheme="minorHAnsi"/>
                <w:sz w:val="24"/>
                <w:szCs w:val="24"/>
              </w:rPr>
            </w:pPr>
            <w:r w:rsidRPr="00AA6E17">
              <w:rPr>
                <w:rFonts w:cstheme="minorHAnsi"/>
                <w:sz w:val="24"/>
                <w:szCs w:val="24"/>
              </w:rPr>
              <w:t>(0.50)</w:t>
            </w:r>
          </w:p>
        </w:tc>
      </w:tr>
      <w:tr w:rsidR="002F1401" w:rsidRPr="00AA6E17" w14:paraId="5F685C0B" w14:textId="77777777" w:rsidTr="00AF07CD">
        <w:tc>
          <w:tcPr>
            <w:tcW w:w="1258" w:type="dxa"/>
          </w:tcPr>
          <w:p w14:paraId="4E116A25" w14:textId="6BEEC6A1" w:rsidR="002F1401" w:rsidRPr="00AA6E17" w:rsidRDefault="002F1401" w:rsidP="00AA6E17">
            <w:pPr>
              <w:rPr>
                <w:rFonts w:cstheme="minorHAnsi"/>
                <w:sz w:val="24"/>
                <w:szCs w:val="24"/>
              </w:rPr>
            </w:pPr>
            <w:r w:rsidRPr="00AA6E17">
              <w:rPr>
                <w:rFonts w:cstheme="minorHAnsi"/>
                <w:sz w:val="24"/>
                <w:szCs w:val="24"/>
              </w:rPr>
              <w:t xml:space="preserve">B-E </w:t>
            </w:r>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,λ)</m:t>
              </m:r>
            </m:oMath>
          </w:p>
        </w:tc>
        <w:tc>
          <w:tcPr>
            <w:tcW w:w="1258" w:type="dxa"/>
          </w:tcPr>
          <w:p w14:paraId="0D21FC90" w14:textId="3874B416" w:rsidR="002F1401" w:rsidRPr="00AA6E17" w:rsidRDefault="00C74CBA" w:rsidP="00AA6E17">
            <w:pPr>
              <w:rPr>
                <w:rFonts w:cstheme="minorHAnsi"/>
                <w:sz w:val="24"/>
                <w:szCs w:val="24"/>
              </w:rPr>
            </w:pPr>
            <w:r w:rsidRPr="00AA6E17">
              <w:rPr>
                <w:rFonts w:cstheme="minorHAnsi"/>
                <w:sz w:val="24"/>
                <w:szCs w:val="24"/>
              </w:rPr>
              <w:t>207.38</w:t>
            </w:r>
          </w:p>
        </w:tc>
        <w:tc>
          <w:tcPr>
            <w:tcW w:w="1259" w:type="dxa"/>
          </w:tcPr>
          <w:p w14:paraId="6BE2E219" w14:textId="2CD3C7BD" w:rsidR="002F1401" w:rsidRPr="00AA6E17" w:rsidRDefault="00B93641" w:rsidP="00AA6E17">
            <w:pPr>
              <w:rPr>
                <w:rFonts w:cstheme="minorHAnsi"/>
                <w:sz w:val="24"/>
                <w:szCs w:val="24"/>
              </w:rPr>
            </w:pPr>
            <w:r w:rsidRPr="00AA6E17">
              <w:rPr>
                <w:rFonts w:cstheme="minorHAnsi"/>
                <w:sz w:val="24"/>
                <w:szCs w:val="24"/>
              </w:rPr>
              <w:t>214.22</w:t>
            </w:r>
          </w:p>
        </w:tc>
        <w:tc>
          <w:tcPr>
            <w:tcW w:w="1259" w:type="dxa"/>
          </w:tcPr>
          <w:p w14:paraId="7A08C55A" w14:textId="4315A74F" w:rsidR="002F1401" w:rsidRPr="00AA6E17" w:rsidRDefault="00B93641" w:rsidP="00AA6E17">
            <w:pPr>
              <w:rPr>
                <w:rFonts w:cstheme="minorHAnsi"/>
                <w:sz w:val="24"/>
                <w:szCs w:val="24"/>
              </w:rPr>
            </w:pPr>
            <w:r w:rsidRPr="00AA6E17">
              <w:rPr>
                <w:rFonts w:cstheme="minorHAnsi"/>
                <w:sz w:val="24"/>
                <w:szCs w:val="24"/>
              </w:rPr>
              <w:t>207.73</w:t>
            </w:r>
          </w:p>
        </w:tc>
        <w:tc>
          <w:tcPr>
            <w:tcW w:w="1259" w:type="dxa"/>
          </w:tcPr>
          <w:p w14:paraId="3D87F9AB" w14:textId="3E1E603F" w:rsidR="002F1401" w:rsidRPr="00AA6E17" w:rsidRDefault="00B93641" w:rsidP="00AA6E17">
            <w:pPr>
              <w:rPr>
                <w:rFonts w:cstheme="minorHAnsi"/>
                <w:sz w:val="24"/>
                <w:szCs w:val="24"/>
              </w:rPr>
            </w:pPr>
            <w:r w:rsidRPr="00AA6E17">
              <w:rPr>
                <w:rFonts w:cstheme="minorHAnsi"/>
                <w:sz w:val="24"/>
                <w:szCs w:val="24"/>
              </w:rPr>
              <w:t>210.08</w:t>
            </w:r>
          </w:p>
        </w:tc>
        <w:tc>
          <w:tcPr>
            <w:tcW w:w="1259" w:type="dxa"/>
          </w:tcPr>
          <w:p w14:paraId="2481E539" w14:textId="1F7DC181" w:rsidR="002F1401" w:rsidRPr="00AA6E17" w:rsidRDefault="00B93641" w:rsidP="00AA6E17">
            <w:pPr>
              <w:rPr>
                <w:rFonts w:cstheme="minorHAnsi"/>
                <w:sz w:val="24"/>
                <w:szCs w:val="24"/>
              </w:rPr>
            </w:pPr>
            <w:r w:rsidRPr="00AA6E17">
              <w:rPr>
                <w:rFonts w:cstheme="minorHAnsi"/>
                <w:sz w:val="24"/>
                <w:szCs w:val="24"/>
              </w:rPr>
              <w:t>0.98</w:t>
            </w:r>
          </w:p>
        </w:tc>
        <w:tc>
          <w:tcPr>
            <w:tcW w:w="1259" w:type="dxa"/>
          </w:tcPr>
          <w:p w14:paraId="264375DA" w14:textId="3E51054D" w:rsidR="002F1401" w:rsidRPr="00AA6E17" w:rsidRDefault="00B93641" w:rsidP="00AA6E17">
            <w:pPr>
              <w:rPr>
                <w:rFonts w:cstheme="minorHAnsi"/>
                <w:sz w:val="24"/>
                <w:szCs w:val="24"/>
              </w:rPr>
            </w:pPr>
            <w:r w:rsidRPr="00AA6E17">
              <w:rPr>
                <w:rFonts w:cstheme="minorHAnsi"/>
                <w:sz w:val="24"/>
                <w:szCs w:val="24"/>
              </w:rPr>
              <w:t>0.15</w:t>
            </w:r>
          </w:p>
        </w:tc>
        <w:tc>
          <w:tcPr>
            <w:tcW w:w="1259" w:type="dxa"/>
          </w:tcPr>
          <w:p w14:paraId="0DE30899" w14:textId="77777777" w:rsidR="00B93641" w:rsidRPr="00AA6E17" w:rsidRDefault="00B93641" w:rsidP="00AA6E17">
            <w:pPr>
              <w:rPr>
                <w:rFonts w:cstheme="minorHAnsi"/>
                <w:sz w:val="24"/>
                <w:szCs w:val="24"/>
              </w:rPr>
            </w:pPr>
            <w:r w:rsidRPr="00AA6E17">
              <w:rPr>
                <w:rFonts w:cstheme="minorHAnsi"/>
                <w:sz w:val="24"/>
                <w:szCs w:val="24"/>
              </w:rPr>
              <w:t>0.11</w:t>
            </w:r>
          </w:p>
          <w:p w14:paraId="050D043D" w14:textId="59CD9472" w:rsidR="002F1401" w:rsidRPr="00AA6E17" w:rsidRDefault="00B93641" w:rsidP="00AA6E17">
            <w:pPr>
              <w:rPr>
                <w:rFonts w:cstheme="minorHAnsi"/>
                <w:sz w:val="24"/>
                <w:szCs w:val="24"/>
              </w:rPr>
            </w:pPr>
            <w:r w:rsidRPr="00AA6E17">
              <w:rPr>
                <w:rFonts w:cstheme="minorHAnsi"/>
                <w:sz w:val="24"/>
                <w:szCs w:val="24"/>
              </w:rPr>
              <w:t>(0.34)</w:t>
            </w:r>
          </w:p>
        </w:tc>
      </w:tr>
      <w:tr w:rsidR="00AF07CD" w:rsidRPr="00AA6E17" w14:paraId="6B35096D" w14:textId="77777777" w:rsidTr="00AF07CD">
        <w:tc>
          <w:tcPr>
            <w:tcW w:w="1258" w:type="dxa"/>
          </w:tcPr>
          <w:p w14:paraId="3E72A947" w14:textId="07A48EBF" w:rsidR="00AF07CD" w:rsidRPr="00AA6E17" w:rsidRDefault="002F1401" w:rsidP="00AA6E17">
            <w:pPr>
              <w:rPr>
                <w:rFonts w:cstheme="minorHAnsi"/>
                <w:sz w:val="24"/>
                <w:szCs w:val="24"/>
              </w:rPr>
            </w:pPr>
            <w:r w:rsidRPr="00AA6E17">
              <w:rPr>
                <w:rFonts w:cstheme="minorHAnsi"/>
                <w:sz w:val="24"/>
                <w:szCs w:val="24"/>
              </w:rPr>
              <w:t>MOKw-E</w:t>
            </w:r>
            <w:r w:rsidR="000803EE" w:rsidRPr="00AA6E17">
              <w:rPr>
                <w:rFonts w:cstheme="minorHAnsi"/>
                <w:sz w:val="24"/>
                <w:szCs w:val="24"/>
              </w:rPr>
              <w:t xml:space="preserve"> </w:t>
            </w:r>
            <m:oMath>
              <m:r>
                <w:rPr>
                  <w:rFonts w:ascii="Cambria Math" w:hAnsi="Cambria Math" w:cstheme="minorHAnsi"/>
                  <w:sz w:val="24"/>
                  <w:szCs w:val="24"/>
                </w:rPr>
                <m:t>(α,</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,λ)</m:t>
              </m:r>
            </m:oMath>
          </w:p>
        </w:tc>
        <w:tc>
          <w:tcPr>
            <w:tcW w:w="1258" w:type="dxa"/>
          </w:tcPr>
          <w:p w14:paraId="4FD4EA59" w14:textId="24E6B8F3" w:rsidR="00AF07CD" w:rsidRPr="00AA6E17" w:rsidRDefault="00B93641" w:rsidP="00AA6E17">
            <w:pPr>
              <w:rPr>
                <w:rFonts w:cstheme="minorHAnsi"/>
                <w:sz w:val="24"/>
                <w:szCs w:val="24"/>
              </w:rPr>
            </w:pPr>
            <w:r w:rsidRPr="00AA6E17">
              <w:rPr>
                <w:rFonts w:cstheme="minorHAnsi"/>
                <w:sz w:val="24"/>
                <w:szCs w:val="24"/>
              </w:rPr>
              <w:t>209.44</w:t>
            </w:r>
          </w:p>
        </w:tc>
        <w:tc>
          <w:tcPr>
            <w:tcW w:w="1259" w:type="dxa"/>
          </w:tcPr>
          <w:p w14:paraId="362F4534" w14:textId="0CE6BA27" w:rsidR="00AF07CD" w:rsidRPr="00AA6E17" w:rsidRDefault="00B93641" w:rsidP="00AA6E17">
            <w:pPr>
              <w:rPr>
                <w:rFonts w:cstheme="minorHAnsi"/>
                <w:sz w:val="24"/>
                <w:szCs w:val="24"/>
              </w:rPr>
            </w:pPr>
            <w:r w:rsidRPr="00AA6E17">
              <w:rPr>
                <w:rFonts w:cstheme="minorHAnsi"/>
                <w:sz w:val="24"/>
                <w:szCs w:val="24"/>
              </w:rPr>
              <w:t>218.56</w:t>
            </w:r>
          </w:p>
        </w:tc>
        <w:tc>
          <w:tcPr>
            <w:tcW w:w="1259" w:type="dxa"/>
          </w:tcPr>
          <w:p w14:paraId="4E7EB2CF" w14:textId="61521342" w:rsidR="00AF07CD" w:rsidRPr="00AA6E17" w:rsidRDefault="00B93641" w:rsidP="00AA6E17">
            <w:pPr>
              <w:rPr>
                <w:rFonts w:cstheme="minorHAnsi"/>
                <w:sz w:val="24"/>
                <w:szCs w:val="24"/>
              </w:rPr>
            </w:pPr>
            <w:r w:rsidRPr="00AA6E17">
              <w:rPr>
                <w:rFonts w:cstheme="minorHAnsi"/>
                <w:sz w:val="24"/>
                <w:szCs w:val="24"/>
              </w:rPr>
              <w:t>210.04</w:t>
            </w:r>
          </w:p>
        </w:tc>
        <w:tc>
          <w:tcPr>
            <w:tcW w:w="1259" w:type="dxa"/>
          </w:tcPr>
          <w:p w14:paraId="6D9E7DA6" w14:textId="79B8C919" w:rsidR="00AF07CD" w:rsidRPr="00AA6E17" w:rsidRDefault="00734CF8" w:rsidP="00AA6E17">
            <w:pPr>
              <w:rPr>
                <w:rFonts w:cstheme="minorHAnsi"/>
                <w:sz w:val="24"/>
                <w:szCs w:val="24"/>
              </w:rPr>
            </w:pPr>
            <w:r w:rsidRPr="00AA6E17">
              <w:rPr>
                <w:rFonts w:cstheme="minorHAnsi"/>
                <w:sz w:val="24"/>
                <w:szCs w:val="24"/>
              </w:rPr>
              <w:t>213.04</w:t>
            </w:r>
          </w:p>
        </w:tc>
        <w:tc>
          <w:tcPr>
            <w:tcW w:w="1259" w:type="dxa"/>
          </w:tcPr>
          <w:p w14:paraId="744729F6" w14:textId="6581AE5E" w:rsidR="00AF07CD" w:rsidRPr="00AA6E17" w:rsidRDefault="00734CF8" w:rsidP="00AA6E17">
            <w:pPr>
              <w:rPr>
                <w:rFonts w:cstheme="minorHAnsi"/>
                <w:sz w:val="24"/>
                <w:szCs w:val="24"/>
              </w:rPr>
            </w:pPr>
            <w:r w:rsidRPr="00AA6E17">
              <w:rPr>
                <w:rFonts w:cstheme="minorHAnsi"/>
                <w:sz w:val="24"/>
                <w:szCs w:val="24"/>
              </w:rPr>
              <w:t>0.79</w:t>
            </w:r>
          </w:p>
        </w:tc>
        <w:tc>
          <w:tcPr>
            <w:tcW w:w="1259" w:type="dxa"/>
          </w:tcPr>
          <w:p w14:paraId="6921A87E" w14:textId="20179CDC" w:rsidR="00AF07CD" w:rsidRPr="00AA6E17" w:rsidRDefault="00734CF8" w:rsidP="00AA6E17">
            <w:pPr>
              <w:rPr>
                <w:rFonts w:cstheme="minorHAnsi"/>
                <w:sz w:val="24"/>
                <w:szCs w:val="24"/>
              </w:rPr>
            </w:pPr>
            <w:r w:rsidRPr="00AA6E17">
              <w:rPr>
                <w:rFonts w:cstheme="minorHAnsi"/>
                <w:sz w:val="24"/>
                <w:szCs w:val="24"/>
              </w:rPr>
              <w:t>0.12</w:t>
            </w:r>
          </w:p>
        </w:tc>
        <w:tc>
          <w:tcPr>
            <w:tcW w:w="1259" w:type="dxa"/>
          </w:tcPr>
          <w:p w14:paraId="3B87BFAE" w14:textId="77777777" w:rsidR="00734CF8" w:rsidRPr="00AA6E17" w:rsidRDefault="00734CF8" w:rsidP="00AA6E17">
            <w:pPr>
              <w:rPr>
                <w:rFonts w:cstheme="minorHAnsi"/>
                <w:sz w:val="24"/>
                <w:szCs w:val="24"/>
              </w:rPr>
            </w:pPr>
            <w:r w:rsidRPr="00AA6E17">
              <w:rPr>
                <w:rFonts w:cstheme="minorHAnsi"/>
                <w:sz w:val="24"/>
                <w:szCs w:val="24"/>
              </w:rPr>
              <w:t>0.10</w:t>
            </w:r>
          </w:p>
          <w:p w14:paraId="4B49D9CA" w14:textId="61D15BF6" w:rsidR="00AF07CD" w:rsidRPr="00AA6E17" w:rsidRDefault="00734CF8" w:rsidP="00AA6E17">
            <w:pPr>
              <w:rPr>
                <w:rFonts w:cstheme="minorHAnsi"/>
                <w:sz w:val="24"/>
                <w:szCs w:val="24"/>
              </w:rPr>
            </w:pPr>
            <w:r w:rsidRPr="00AA6E17">
              <w:rPr>
                <w:rFonts w:cstheme="minorHAnsi"/>
                <w:sz w:val="24"/>
                <w:szCs w:val="24"/>
              </w:rPr>
              <w:t>(0.44)</w:t>
            </w:r>
          </w:p>
        </w:tc>
      </w:tr>
      <w:tr w:rsidR="002F1401" w:rsidRPr="00AA6E17" w14:paraId="5EF12DDF" w14:textId="77777777" w:rsidTr="00AF07CD">
        <w:tc>
          <w:tcPr>
            <w:tcW w:w="1258" w:type="dxa"/>
          </w:tcPr>
          <w:p w14:paraId="7EA66BBF" w14:textId="4AC6264A" w:rsidR="002F1401" w:rsidRPr="00AA6E17" w:rsidRDefault="00ED6B6A" w:rsidP="00AA6E17">
            <w:pPr>
              <w:rPr>
                <w:rFonts w:cstheme="minorHAnsi"/>
                <w:sz w:val="24"/>
                <w:szCs w:val="24"/>
              </w:rPr>
            </w:pPr>
            <w:r w:rsidRPr="00AA6E17">
              <w:rPr>
                <w:rFonts w:cstheme="minorHAnsi"/>
                <w:sz w:val="24"/>
                <w:szCs w:val="24"/>
              </w:rPr>
              <w:t>KwMO-E</w:t>
            </w:r>
            <w:r w:rsidR="002935CE" w:rsidRPr="00AA6E17">
              <w:rPr>
                <w:rFonts w:cstheme="minorHAnsi"/>
                <w:sz w:val="24"/>
                <w:szCs w:val="24"/>
              </w:rPr>
              <w:t xml:space="preserve"> </w:t>
            </w:r>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,α,λ)</m:t>
              </m:r>
            </m:oMath>
          </w:p>
        </w:tc>
        <w:tc>
          <w:tcPr>
            <w:tcW w:w="1258" w:type="dxa"/>
          </w:tcPr>
          <w:p w14:paraId="51808961" w14:textId="320C283F" w:rsidR="002F1401" w:rsidRPr="00AA6E17" w:rsidRDefault="00734CF8" w:rsidP="00AA6E17">
            <w:pPr>
              <w:rPr>
                <w:rFonts w:cstheme="minorHAnsi"/>
                <w:sz w:val="24"/>
                <w:szCs w:val="24"/>
              </w:rPr>
            </w:pPr>
            <w:r w:rsidRPr="00AA6E17">
              <w:rPr>
                <w:rFonts w:cstheme="minorHAnsi"/>
                <w:sz w:val="24"/>
                <w:szCs w:val="24"/>
              </w:rPr>
              <w:t>207.82</w:t>
            </w:r>
          </w:p>
        </w:tc>
        <w:tc>
          <w:tcPr>
            <w:tcW w:w="1259" w:type="dxa"/>
          </w:tcPr>
          <w:p w14:paraId="4B2325FB" w14:textId="52A93A84" w:rsidR="002F1401" w:rsidRPr="00AA6E17" w:rsidRDefault="00734CF8" w:rsidP="00AA6E17">
            <w:pPr>
              <w:rPr>
                <w:rFonts w:cstheme="minorHAnsi"/>
                <w:sz w:val="24"/>
                <w:szCs w:val="24"/>
              </w:rPr>
            </w:pPr>
            <w:r w:rsidRPr="00AA6E17">
              <w:rPr>
                <w:rFonts w:cstheme="minorHAnsi"/>
                <w:sz w:val="24"/>
                <w:szCs w:val="24"/>
              </w:rPr>
              <w:t>216.94</w:t>
            </w:r>
          </w:p>
        </w:tc>
        <w:tc>
          <w:tcPr>
            <w:tcW w:w="1259" w:type="dxa"/>
          </w:tcPr>
          <w:p w14:paraId="1E74DC90" w14:textId="22D4B7F9" w:rsidR="002F1401" w:rsidRPr="00AA6E17" w:rsidRDefault="00673684" w:rsidP="00AA6E17">
            <w:pPr>
              <w:rPr>
                <w:rFonts w:cstheme="minorHAnsi"/>
                <w:sz w:val="24"/>
                <w:szCs w:val="24"/>
              </w:rPr>
            </w:pPr>
            <w:r w:rsidRPr="00AA6E17">
              <w:rPr>
                <w:rFonts w:cstheme="minorHAnsi"/>
                <w:sz w:val="24"/>
                <w:szCs w:val="24"/>
              </w:rPr>
              <w:t>208.42</w:t>
            </w:r>
          </w:p>
        </w:tc>
        <w:tc>
          <w:tcPr>
            <w:tcW w:w="1259" w:type="dxa"/>
          </w:tcPr>
          <w:p w14:paraId="043E33A4" w14:textId="3CE75F59" w:rsidR="002F1401" w:rsidRPr="00AA6E17" w:rsidRDefault="00673684" w:rsidP="00AA6E17">
            <w:pPr>
              <w:rPr>
                <w:rFonts w:cstheme="minorHAnsi"/>
                <w:sz w:val="24"/>
                <w:szCs w:val="24"/>
              </w:rPr>
            </w:pPr>
            <w:r w:rsidRPr="00AA6E17">
              <w:rPr>
                <w:rFonts w:cstheme="minorHAnsi"/>
                <w:sz w:val="24"/>
                <w:szCs w:val="24"/>
              </w:rPr>
              <w:t>211.42</w:t>
            </w:r>
          </w:p>
        </w:tc>
        <w:tc>
          <w:tcPr>
            <w:tcW w:w="1259" w:type="dxa"/>
          </w:tcPr>
          <w:p w14:paraId="614FDE50" w14:textId="2C06BF47" w:rsidR="002F1401" w:rsidRPr="00AA6E17" w:rsidRDefault="00673684" w:rsidP="00AA6E17">
            <w:pPr>
              <w:rPr>
                <w:rFonts w:cstheme="minorHAnsi"/>
                <w:sz w:val="24"/>
                <w:szCs w:val="24"/>
              </w:rPr>
            </w:pPr>
            <w:r w:rsidRPr="00AA6E17">
              <w:rPr>
                <w:rFonts w:cstheme="minorHAnsi"/>
                <w:sz w:val="24"/>
                <w:szCs w:val="24"/>
              </w:rPr>
              <w:t>0.61</w:t>
            </w:r>
          </w:p>
        </w:tc>
        <w:tc>
          <w:tcPr>
            <w:tcW w:w="1259" w:type="dxa"/>
          </w:tcPr>
          <w:p w14:paraId="501084B2" w14:textId="622146AF" w:rsidR="002F1401" w:rsidRPr="00AA6E17" w:rsidRDefault="00673684" w:rsidP="00AA6E17">
            <w:pPr>
              <w:rPr>
                <w:rFonts w:cstheme="minorHAnsi"/>
                <w:sz w:val="24"/>
                <w:szCs w:val="24"/>
              </w:rPr>
            </w:pPr>
            <w:r w:rsidRPr="00AA6E17">
              <w:rPr>
                <w:rFonts w:cstheme="minorHAnsi"/>
                <w:sz w:val="24"/>
                <w:szCs w:val="24"/>
              </w:rPr>
              <w:t>0.11</w:t>
            </w:r>
          </w:p>
        </w:tc>
        <w:tc>
          <w:tcPr>
            <w:tcW w:w="1259" w:type="dxa"/>
          </w:tcPr>
          <w:p w14:paraId="05F403D7" w14:textId="77777777" w:rsidR="00673684" w:rsidRPr="00AA6E17" w:rsidRDefault="00673684" w:rsidP="00AA6E17">
            <w:pPr>
              <w:rPr>
                <w:rFonts w:cstheme="minorHAnsi"/>
                <w:sz w:val="24"/>
                <w:szCs w:val="24"/>
              </w:rPr>
            </w:pPr>
            <w:r w:rsidRPr="00AA6E17">
              <w:rPr>
                <w:rFonts w:cstheme="minorHAnsi"/>
                <w:sz w:val="24"/>
                <w:szCs w:val="24"/>
              </w:rPr>
              <w:t>0.08</w:t>
            </w:r>
          </w:p>
          <w:p w14:paraId="24BF6E24" w14:textId="7D4407AC" w:rsidR="002F1401" w:rsidRPr="00AA6E17" w:rsidRDefault="00673684" w:rsidP="00AA6E17">
            <w:pPr>
              <w:rPr>
                <w:rFonts w:cstheme="minorHAnsi"/>
                <w:sz w:val="24"/>
                <w:szCs w:val="24"/>
              </w:rPr>
            </w:pPr>
            <w:r w:rsidRPr="00AA6E17">
              <w:rPr>
                <w:rFonts w:cstheme="minorHAnsi"/>
                <w:sz w:val="24"/>
                <w:szCs w:val="24"/>
              </w:rPr>
              <w:t>(0.73)</w:t>
            </w:r>
          </w:p>
        </w:tc>
      </w:tr>
      <w:tr w:rsidR="002F1401" w:rsidRPr="00AA6E17" w14:paraId="5C42E36A" w14:textId="77777777" w:rsidTr="00AF07CD">
        <w:tc>
          <w:tcPr>
            <w:tcW w:w="1258" w:type="dxa"/>
          </w:tcPr>
          <w:p w14:paraId="4628E4A9" w14:textId="4653800A" w:rsidR="002F1401" w:rsidRPr="00AA6E17" w:rsidRDefault="00ED6B6A" w:rsidP="00AA6E17">
            <w:pPr>
              <w:rPr>
                <w:rFonts w:cstheme="minorHAnsi"/>
                <w:sz w:val="24"/>
                <w:szCs w:val="24"/>
              </w:rPr>
            </w:pPr>
            <w:r w:rsidRPr="00AA6E17">
              <w:rPr>
                <w:rFonts w:cstheme="minorHAnsi"/>
                <w:sz w:val="24"/>
                <w:szCs w:val="24"/>
              </w:rPr>
              <w:t xml:space="preserve">BP-E </w:t>
            </w:r>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,β,λ)</m:t>
              </m:r>
            </m:oMath>
          </w:p>
        </w:tc>
        <w:tc>
          <w:tcPr>
            <w:tcW w:w="1258" w:type="dxa"/>
          </w:tcPr>
          <w:p w14:paraId="29D8F82B" w14:textId="45C6D336" w:rsidR="002F1401" w:rsidRPr="00AA6E17" w:rsidRDefault="00673684" w:rsidP="00AA6E17">
            <w:pPr>
              <w:rPr>
                <w:rFonts w:cstheme="minorHAnsi"/>
                <w:sz w:val="24"/>
                <w:szCs w:val="24"/>
              </w:rPr>
            </w:pPr>
            <w:r w:rsidRPr="00AA6E17">
              <w:rPr>
                <w:rFonts w:cstheme="minorHAnsi"/>
                <w:sz w:val="24"/>
                <w:szCs w:val="24"/>
              </w:rPr>
              <w:t>205.42</w:t>
            </w:r>
          </w:p>
        </w:tc>
        <w:tc>
          <w:tcPr>
            <w:tcW w:w="1259" w:type="dxa"/>
          </w:tcPr>
          <w:p w14:paraId="03B55C1F" w14:textId="65E733D8" w:rsidR="002F1401" w:rsidRPr="00AA6E17" w:rsidRDefault="00673684" w:rsidP="00AA6E17">
            <w:pPr>
              <w:rPr>
                <w:rFonts w:cstheme="minorHAnsi"/>
                <w:sz w:val="24"/>
                <w:szCs w:val="24"/>
              </w:rPr>
            </w:pPr>
            <w:r w:rsidRPr="00AA6E17">
              <w:rPr>
                <w:rFonts w:cstheme="minorHAnsi"/>
                <w:sz w:val="24"/>
                <w:szCs w:val="24"/>
              </w:rPr>
              <w:t>214.50</w:t>
            </w:r>
          </w:p>
        </w:tc>
        <w:tc>
          <w:tcPr>
            <w:tcW w:w="1259" w:type="dxa"/>
          </w:tcPr>
          <w:p w14:paraId="5F9BC436" w14:textId="65943CB0" w:rsidR="002F1401" w:rsidRPr="00AA6E17" w:rsidRDefault="00673684" w:rsidP="00AA6E17">
            <w:pPr>
              <w:rPr>
                <w:rFonts w:cstheme="minorHAnsi"/>
                <w:sz w:val="24"/>
                <w:szCs w:val="24"/>
              </w:rPr>
            </w:pPr>
            <w:r w:rsidRPr="00AA6E17">
              <w:rPr>
                <w:rFonts w:cstheme="minorHAnsi"/>
                <w:sz w:val="24"/>
                <w:szCs w:val="24"/>
              </w:rPr>
              <w:t>206.02</w:t>
            </w:r>
          </w:p>
        </w:tc>
        <w:tc>
          <w:tcPr>
            <w:tcW w:w="1259" w:type="dxa"/>
          </w:tcPr>
          <w:p w14:paraId="75C3393C" w14:textId="3F345D68" w:rsidR="002F1401" w:rsidRPr="00AA6E17" w:rsidRDefault="00FC4262" w:rsidP="00AA6E17">
            <w:pPr>
              <w:rPr>
                <w:rFonts w:cstheme="minorHAnsi"/>
                <w:sz w:val="24"/>
                <w:szCs w:val="24"/>
              </w:rPr>
            </w:pPr>
            <w:r w:rsidRPr="00AA6E17">
              <w:rPr>
                <w:rFonts w:cstheme="minorHAnsi"/>
                <w:sz w:val="24"/>
                <w:szCs w:val="24"/>
              </w:rPr>
              <w:t>209.02</w:t>
            </w:r>
          </w:p>
        </w:tc>
        <w:tc>
          <w:tcPr>
            <w:tcW w:w="1259" w:type="dxa"/>
          </w:tcPr>
          <w:p w14:paraId="5D77A908" w14:textId="58755D5B" w:rsidR="002F1401" w:rsidRPr="00AA6E17" w:rsidRDefault="00FC4262" w:rsidP="00AA6E17">
            <w:pPr>
              <w:rPr>
                <w:rFonts w:cstheme="minorHAnsi"/>
                <w:sz w:val="24"/>
                <w:szCs w:val="24"/>
              </w:rPr>
            </w:pPr>
            <w:r w:rsidRPr="00AA6E17">
              <w:rPr>
                <w:rFonts w:cstheme="minorHAnsi"/>
                <w:sz w:val="24"/>
                <w:szCs w:val="24"/>
              </w:rPr>
              <w:t>0.55</w:t>
            </w:r>
          </w:p>
        </w:tc>
        <w:tc>
          <w:tcPr>
            <w:tcW w:w="1259" w:type="dxa"/>
          </w:tcPr>
          <w:p w14:paraId="529C8A05" w14:textId="30D7A5A8" w:rsidR="002F1401" w:rsidRPr="00AA6E17" w:rsidRDefault="00FC4262" w:rsidP="00AA6E17">
            <w:pPr>
              <w:rPr>
                <w:rFonts w:cstheme="minorHAnsi"/>
                <w:sz w:val="24"/>
                <w:szCs w:val="24"/>
              </w:rPr>
            </w:pPr>
            <w:r w:rsidRPr="00AA6E17">
              <w:rPr>
                <w:rFonts w:cstheme="minorHAnsi"/>
                <w:sz w:val="24"/>
                <w:szCs w:val="24"/>
              </w:rPr>
              <w:t>0.08</w:t>
            </w:r>
          </w:p>
        </w:tc>
        <w:tc>
          <w:tcPr>
            <w:tcW w:w="1259" w:type="dxa"/>
          </w:tcPr>
          <w:p w14:paraId="6D57DB6F" w14:textId="77777777" w:rsidR="00FC4262" w:rsidRPr="00AA6E17" w:rsidRDefault="00FC4262" w:rsidP="00AA6E17">
            <w:pPr>
              <w:rPr>
                <w:rFonts w:cstheme="minorHAnsi"/>
                <w:sz w:val="24"/>
                <w:szCs w:val="24"/>
              </w:rPr>
            </w:pPr>
            <w:r w:rsidRPr="00AA6E17">
              <w:rPr>
                <w:rFonts w:cstheme="minorHAnsi"/>
                <w:sz w:val="24"/>
                <w:szCs w:val="24"/>
              </w:rPr>
              <w:t>0.09</w:t>
            </w:r>
          </w:p>
          <w:p w14:paraId="5A67D428" w14:textId="5E8A356C" w:rsidR="002F1401" w:rsidRPr="00AA6E17" w:rsidRDefault="00FC4262" w:rsidP="00AA6E17">
            <w:pPr>
              <w:rPr>
                <w:rFonts w:cstheme="minorHAnsi"/>
                <w:sz w:val="24"/>
                <w:szCs w:val="24"/>
              </w:rPr>
            </w:pPr>
            <w:r w:rsidRPr="00AA6E17">
              <w:rPr>
                <w:rFonts w:cstheme="minorHAnsi"/>
                <w:sz w:val="24"/>
                <w:szCs w:val="24"/>
              </w:rPr>
              <w:t>(0.81)</w:t>
            </w:r>
          </w:p>
        </w:tc>
      </w:tr>
      <w:tr w:rsidR="002F1401" w:rsidRPr="00AA6E17" w14:paraId="56C2BA60" w14:textId="77777777" w:rsidTr="00AF07CD">
        <w:tc>
          <w:tcPr>
            <w:tcW w:w="1258" w:type="dxa"/>
          </w:tcPr>
          <w:p w14:paraId="612C6CE5" w14:textId="4AF90157" w:rsidR="002F1401" w:rsidRPr="00AA6E17" w:rsidRDefault="00ED6B6A" w:rsidP="00AA6E17">
            <w:pPr>
              <w:rPr>
                <w:rFonts w:cstheme="minorHAnsi"/>
                <w:sz w:val="24"/>
                <w:szCs w:val="24"/>
              </w:rPr>
            </w:pPr>
            <w:proofErr w:type="spellStart"/>
            <w:r w:rsidRPr="00AA6E17">
              <w:rPr>
                <w:rFonts w:cstheme="minorHAnsi"/>
                <w:sz w:val="24"/>
                <w:szCs w:val="24"/>
              </w:rPr>
              <w:t>KwP</w:t>
            </w:r>
            <w:proofErr w:type="spellEnd"/>
            <w:r w:rsidRPr="00AA6E17">
              <w:rPr>
                <w:rFonts w:cstheme="minorHAnsi"/>
                <w:sz w:val="24"/>
                <w:szCs w:val="24"/>
              </w:rPr>
              <w:t>-E</w:t>
            </w:r>
            <w:r w:rsidR="00C16B44" w:rsidRPr="00AA6E17">
              <w:rPr>
                <w:rFonts w:cstheme="minorHAnsi"/>
                <w:sz w:val="24"/>
                <w:szCs w:val="24"/>
              </w:rPr>
              <w:t xml:space="preserve"> </w:t>
            </w:r>
            <m:oMath>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,β,λ)</m:t>
              </m:r>
            </m:oMath>
          </w:p>
        </w:tc>
        <w:tc>
          <w:tcPr>
            <w:tcW w:w="1258" w:type="dxa"/>
          </w:tcPr>
          <w:p w14:paraId="005A733F" w14:textId="6A94755F" w:rsidR="002F1401" w:rsidRPr="00AA6E17" w:rsidRDefault="00FC4262" w:rsidP="00AA6E17">
            <w:pPr>
              <w:rPr>
                <w:rFonts w:cstheme="minorHAnsi"/>
                <w:sz w:val="24"/>
                <w:szCs w:val="24"/>
              </w:rPr>
            </w:pPr>
            <w:r w:rsidRPr="00AA6E17">
              <w:rPr>
                <w:rFonts w:cstheme="minorHAnsi"/>
                <w:sz w:val="24"/>
                <w:szCs w:val="24"/>
              </w:rPr>
              <w:t>206.63</w:t>
            </w:r>
          </w:p>
        </w:tc>
        <w:tc>
          <w:tcPr>
            <w:tcW w:w="1259" w:type="dxa"/>
          </w:tcPr>
          <w:p w14:paraId="2903FA80" w14:textId="2D1D781F" w:rsidR="002F1401" w:rsidRPr="00AA6E17" w:rsidRDefault="00FC4262" w:rsidP="00AA6E17">
            <w:pPr>
              <w:rPr>
                <w:rFonts w:cstheme="minorHAnsi"/>
                <w:sz w:val="24"/>
                <w:szCs w:val="24"/>
              </w:rPr>
            </w:pPr>
            <w:r w:rsidRPr="00AA6E17">
              <w:rPr>
                <w:rFonts w:cstheme="minorHAnsi"/>
                <w:sz w:val="24"/>
                <w:szCs w:val="24"/>
              </w:rPr>
              <w:t>215.74</w:t>
            </w:r>
          </w:p>
        </w:tc>
        <w:tc>
          <w:tcPr>
            <w:tcW w:w="1259" w:type="dxa"/>
          </w:tcPr>
          <w:p w14:paraId="18ADC656" w14:textId="17248E4D" w:rsidR="002F1401" w:rsidRPr="00AA6E17" w:rsidRDefault="00174E82" w:rsidP="00AA6E17">
            <w:pPr>
              <w:rPr>
                <w:rFonts w:cstheme="minorHAnsi"/>
                <w:sz w:val="24"/>
                <w:szCs w:val="24"/>
              </w:rPr>
            </w:pPr>
            <w:r w:rsidRPr="00AA6E17">
              <w:rPr>
                <w:rFonts w:cstheme="minorHAnsi"/>
                <w:sz w:val="24"/>
                <w:szCs w:val="24"/>
              </w:rPr>
              <w:t>207.23</w:t>
            </w:r>
          </w:p>
        </w:tc>
        <w:tc>
          <w:tcPr>
            <w:tcW w:w="1259" w:type="dxa"/>
          </w:tcPr>
          <w:p w14:paraId="5D9E9E31" w14:textId="145E7DC2" w:rsidR="002F1401" w:rsidRPr="00AA6E17" w:rsidRDefault="00174E82" w:rsidP="00AA6E17">
            <w:pPr>
              <w:rPr>
                <w:rFonts w:cstheme="minorHAnsi"/>
                <w:sz w:val="24"/>
                <w:szCs w:val="24"/>
              </w:rPr>
            </w:pPr>
            <w:r w:rsidRPr="00AA6E17">
              <w:rPr>
                <w:rFonts w:cstheme="minorHAnsi"/>
                <w:sz w:val="24"/>
                <w:szCs w:val="24"/>
              </w:rPr>
              <w:t>210.26</w:t>
            </w:r>
          </w:p>
        </w:tc>
        <w:tc>
          <w:tcPr>
            <w:tcW w:w="1259" w:type="dxa"/>
          </w:tcPr>
          <w:p w14:paraId="2927AC8C" w14:textId="53767A67" w:rsidR="002F1401" w:rsidRPr="00AA6E17" w:rsidRDefault="00174E82" w:rsidP="00AA6E17">
            <w:pPr>
              <w:rPr>
                <w:rFonts w:cstheme="minorHAnsi"/>
                <w:sz w:val="24"/>
                <w:szCs w:val="24"/>
              </w:rPr>
            </w:pPr>
            <w:r w:rsidRPr="00AA6E17">
              <w:rPr>
                <w:rFonts w:cstheme="minorHAnsi"/>
                <w:sz w:val="24"/>
                <w:szCs w:val="24"/>
              </w:rPr>
              <w:t>0.48</w:t>
            </w:r>
          </w:p>
        </w:tc>
        <w:tc>
          <w:tcPr>
            <w:tcW w:w="1259" w:type="dxa"/>
          </w:tcPr>
          <w:p w14:paraId="72133C2A" w14:textId="70540E25" w:rsidR="002F1401" w:rsidRPr="00AA6E17" w:rsidRDefault="00174E82" w:rsidP="00AA6E17">
            <w:pPr>
              <w:rPr>
                <w:rFonts w:cstheme="minorHAnsi"/>
                <w:sz w:val="24"/>
                <w:szCs w:val="24"/>
              </w:rPr>
            </w:pPr>
            <w:r w:rsidRPr="00AA6E17">
              <w:rPr>
                <w:rFonts w:cstheme="minorHAnsi"/>
                <w:sz w:val="24"/>
                <w:szCs w:val="24"/>
              </w:rPr>
              <w:t>0.07</w:t>
            </w:r>
          </w:p>
        </w:tc>
        <w:tc>
          <w:tcPr>
            <w:tcW w:w="1259" w:type="dxa"/>
          </w:tcPr>
          <w:p w14:paraId="51D7AA9A" w14:textId="77777777" w:rsidR="00174E82" w:rsidRPr="00AA6E17" w:rsidRDefault="00174E82" w:rsidP="00AA6E17">
            <w:pPr>
              <w:rPr>
                <w:rFonts w:cstheme="minorHAnsi"/>
                <w:sz w:val="24"/>
                <w:szCs w:val="24"/>
              </w:rPr>
            </w:pPr>
            <w:r w:rsidRPr="00AA6E17">
              <w:rPr>
                <w:rFonts w:cstheme="minorHAnsi"/>
                <w:sz w:val="24"/>
                <w:szCs w:val="24"/>
              </w:rPr>
              <w:t>0.09</w:t>
            </w:r>
          </w:p>
          <w:p w14:paraId="66F81822" w14:textId="59B8C271" w:rsidR="002F1401" w:rsidRPr="00AA6E17" w:rsidRDefault="00174E82" w:rsidP="00AA6E17">
            <w:pPr>
              <w:rPr>
                <w:rFonts w:cstheme="minorHAnsi"/>
                <w:sz w:val="24"/>
                <w:szCs w:val="24"/>
              </w:rPr>
            </w:pPr>
            <w:r w:rsidRPr="00AA6E17">
              <w:rPr>
                <w:rFonts w:cstheme="minorHAnsi"/>
                <w:sz w:val="24"/>
                <w:szCs w:val="24"/>
              </w:rPr>
              <w:t>(0.79)</w:t>
            </w:r>
          </w:p>
        </w:tc>
      </w:tr>
      <w:tr w:rsidR="00AF07CD" w:rsidRPr="00AA6E17" w14:paraId="18DAB7E9" w14:textId="77777777" w:rsidTr="00AF07CD">
        <w:tc>
          <w:tcPr>
            <w:tcW w:w="1258" w:type="dxa"/>
          </w:tcPr>
          <w:p w14:paraId="6CB77BC7" w14:textId="581A041D" w:rsidR="00AF07CD" w:rsidRPr="00AA6E17" w:rsidRDefault="00ED6B6A" w:rsidP="00AA6E17">
            <w:pPr>
              <w:rPr>
                <w:rFonts w:cstheme="minorHAnsi"/>
                <w:sz w:val="24"/>
                <w:szCs w:val="24"/>
              </w:rPr>
            </w:pPr>
            <w:r w:rsidRPr="00AA6E17">
              <w:rPr>
                <w:rFonts w:cstheme="minorHAnsi"/>
                <w:sz w:val="24"/>
                <w:szCs w:val="24"/>
              </w:rPr>
              <w:t>PT-E</w:t>
            </w:r>
            <w:r w:rsidR="00C16B44" w:rsidRPr="00AA6E17">
              <w:rPr>
                <w:rFonts w:cstheme="minorHAnsi"/>
                <w:sz w:val="24"/>
                <w:szCs w:val="24"/>
              </w:rPr>
              <w:t xml:space="preserve"> </w:t>
            </w:r>
            <m:oMath>
              <m:r>
                <w:rPr>
                  <w:rFonts w:ascii="Cambria Math" w:hAnsi="Cambria Math" w:cstheme="minorHAnsi"/>
                  <w:sz w:val="24"/>
                  <w:szCs w:val="24"/>
                </w:rPr>
                <m:t>(α,β,λ)</m:t>
              </m:r>
            </m:oMath>
          </w:p>
        </w:tc>
        <w:tc>
          <w:tcPr>
            <w:tcW w:w="1258" w:type="dxa"/>
          </w:tcPr>
          <w:p w14:paraId="561471C2" w14:textId="4F612206" w:rsidR="00AF07CD" w:rsidRPr="00AA6E17" w:rsidRDefault="00174E82" w:rsidP="00AA6E17">
            <w:pPr>
              <w:rPr>
                <w:rFonts w:cstheme="minorHAnsi"/>
                <w:sz w:val="24"/>
                <w:szCs w:val="24"/>
              </w:rPr>
            </w:pPr>
            <w:r w:rsidRPr="00AA6E17">
              <w:rPr>
                <w:rFonts w:cstheme="minorHAnsi"/>
                <w:sz w:val="24"/>
                <w:szCs w:val="24"/>
              </w:rPr>
              <w:t>202.09</w:t>
            </w:r>
          </w:p>
        </w:tc>
        <w:tc>
          <w:tcPr>
            <w:tcW w:w="1259" w:type="dxa"/>
          </w:tcPr>
          <w:p w14:paraId="695D120A" w14:textId="5BACDD8B" w:rsidR="00AF07CD" w:rsidRPr="00AA6E17" w:rsidRDefault="00174E82" w:rsidP="00AA6E17">
            <w:pPr>
              <w:rPr>
                <w:rFonts w:cstheme="minorHAnsi"/>
                <w:sz w:val="24"/>
                <w:szCs w:val="24"/>
              </w:rPr>
            </w:pPr>
            <w:r w:rsidRPr="00AA6E17">
              <w:rPr>
                <w:rFonts w:cstheme="minorHAnsi"/>
                <w:sz w:val="24"/>
                <w:szCs w:val="24"/>
              </w:rPr>
              <w:t>208.92</w:t>
            </w:r>
          </w:p>
        </w:tc>
        <w:tc>
          <w:tcPr>
            <w:tcW w:w="1259" w:type="dxa"/>
          </w:tcPr>
          <w:p w14:paraId="3289FF6C" w14:textId="68B618F8" w:rsidR="00AF07CD" w:rsidRPr="00AA6E17" w:rsidRDefault="00174E82" w:rsidP="00AA6E17">
            <w:pPr>
              <w:rPr>
                <w:rFonts w:cstheme="minorHAnsi"/>
                <w:sz w:val="24"/>
                <w:szCs w:val="24"/>
              </w:rPr>
            </w:pPr>
            <w:r w:rsidRPr="00AA6E17">
              <w:rPr>
                <w:rFonts w:cstheme="minorHAnsi"/>
                <w:sz w:val="24"/>
                <w:szCs w:val="24"/>
              </w:rPr>
              <w:t>202.44</w:t>
            </w:r>
          </w:p>
        </w:tc>
        <w:tc>
          <w:tcPr>
            <w:tcW w:w="1259" w:type="dxa"/>
          </w:tcPr>
          <w:p w14:paraId="73189A63" w14:textId="45346E1B" w:rsidR="00AF07CD" w:rsidRPr="00AA6E17" w:rsidRDefault="00AA6E17" w:rsidP="00AA6E17">
            <w:pPr>
              <w:rPr>
                <w:rFonts w:cstheme="minorHAnsi"/>
                <w:sz w:val="24"/>
                <w:szCs w:val="24"/>
              </w:rPr>
            </w:pPr>
            <w:r w:rsidRPr="00AA6E17">
              <w:rPr>
                <w:rFonts w:cstheme="minorHAnsi"/>
                <w:sz w:val="24"/>
                <w:szCs w:val="24"/>
              </w:rPr>
              <w:t>204.81</w:t>
            </w:r>
          </w:p>
        </w:tc>
        <w:tc>
          <w:tcPr>
            <w:tcW w:w="1259" w:type="dxa"/>
          </w:tcPr>
          <w:p w14:paraId="11E7C519" w14:textId="11CA0547" w:rsidR="00AF07CD" w:rsidRPr="00AA6E17" w:rsidRDefault="00AA6E17" w:rsidP="00AA6E17">
            <w:pPr>
              <w:rPr>
                <w:rFonts w:cstheme="minorHAnsi"/>
                <w:sz w:val="24"/>
                <w:szCs w:val="24"/>
              </w:rPr>
            </w:pPr>
            <w:r w:rsidRPr="00AA6E17">
              <w:rPr>
                <w:rFonts w:cstheme="minorHAnsi"/>
                <w:sz w:val="24"/>
                <w:szCs w:val="24"/>
              </w:rPr>
              <w:t>0.36</w:t>
            </w:r>
          </w:p>
        </w:tc>
        <w:tc>
          <w:tcPr>
            <w:tcW w:w="1259" w:type="dxa"/>
          </w:tcPr>
          <w:p w14:paraId="038110C0" w14:textId="1248A8FF" w:rsidR="00AF07CD" w:rsidRPr="00AA6E17" w:rsidRDefault="00AA6E17" w:rsidP="00AA6E17">
            <w:pPr>
              <w:rPr>
                <w:rFonts w:cstheme="minorHAnsi"/>
                <w:sz w:val="24"/>
                <w:szCs w:val="24"/>
              </w:rPr>
            </w:pPr>
            <w:r w:rsidRPr="00AA6E17">
              <w:rPr>
                <w:rFonts w:cstheme="minorHAnsi"/>
                <w:sz w:val="24"/>
                <w:szCs w:val="24"/>
              </w:rPr>
              <w:t>0.05</w:t>
            </w:r>
          </w:p>
        </w:tc>
        <w:tc>
          <w:tcPr>
            <w:tcW w:w="1259" w:type="dxa"/>
          </w:tcPr>
          <w:p w14:paraId="51B0B14D" w14:textId="77777777" w:rsidR="00AA6E17" w:rsidRPr="00AA6E17" w:rsidRDefault="00AA6E17" w:rsidP="00AA6E17">
            <w:pPr>
              <w:rPr>
                <w:rFonts w:cstheme="minorHAnsi"/>
                <w:sz w:val="24"/>
                <w:szCs w:val="24"/>
              </w:rPr>
            </w:pPr>
            <w:r w:rsidRPr="00AA6E17">
              <w:rPr>
                <w:rFonts w:cstheme="minorHAnsi"/>
                <w:sz w:val="24"/>
                <w:szCs w:val="24"/>
              </w:rPr>
              <w:t>0.07</w:t>
            </w:r>
          </w:p>
          <w:p w14:paraId="096C3FDD" w14:textId="028EC7E5" w:rsidR="00AF07CD" w:rsidRPr="00AA6E17" w:rsidRDefault="00AA6E17" w:rsidP="00AA6E17">
            <w:pPr>
              <w:rPr>
                <w:rFonts w:cstheme="minorHAnsi"/>
                <w:sz w:val="24"/>
                <w:szCs w:val="24"/>
              </w:rPr>
            </w:pPr>
            <w:r w:rsidRPr="00AA6E17">
              <w:rPr>
                <w:rFonts w:cstheme="minorHAnsi"/>
                <w:sz w:val="24"/>
                <w:szCs w:val="24"/>
              </w:rPr>
              <w:t>(0.86)</w:t>
            </w:r>
          </w:p>
        </w:tc>
      </w:tr>
    </w:tbl>
    <w:p w14:paraId="6C06FC1C" w14:textId="77777777" w:rsidR="00340622" w:rsidRPr="00237D1D" w:rsidRDefault="00340622" w:rsidP="00237D1D">
      <w:pPr>
        <w:rPr>
          <w:rFonts w:cstheme="minorHAnsi"/>
          <w:sz w:val="24"/>
          <w:szCs w:val="24"/>
        </w:rPr>
      </w:pPr>
    </w:p>
    <w:p w14:paraId="79CD0BF3" w14:textId="053044CC" w:rsidR="00340622" w:rsidRPr="00237D1D" w:rsidRDefault="007F0249" w:rsidP="0081594F">
      <w:pPr>
        <w:spacing w:after="0"/>
        <w:rPr>
          <w:rFonts w:cstheme="minorHAnsi"/>
          <w:sz w:val="24"/>
          <w:szCs w:val="24"/>
        </w:rPr>
      </w:pPr>
      <w:r w:rsidRPr="00237D1D">
        <w:rPr>
          <w:rFonts w:cstheme="minorHAnsi"/>
          <w:sz w:val="24"/>
          <w:szCs w:val="24"/>
        </w:rPr>
        <w:t>Table 7: MLEs, standard errors (in parentheses) values for the</w:t>
      </w:r>
      <w:r w:rsidR="00AA6E17">
        <w:rPr>
          <w:rFonts w:cstheme="minorHAnsi"/>
          <w:sz w:val="24"/>
          <w:szCs w:val="24"/>
        </w:rPr>
        <w:t xml:space="preserve"> </w:t>
      </w:r>
      <w:r w:rsidRPr="00237D1D">
        <w:rPr>
          <w:rFonts w:cstheme="minorHAnsi"/>
          <w:sz w:val="24"/>
          <w:szCs w:val="24"/>
        </w:rPr>
        <w:t>relief times of patients receiving an analgesic failure time data set</w:t>
      </w:r>
    </w:p>
    <w:tbl>
      <w:tblPr>
        <w:tblStyle w:val="TableGrid"/>
        <w:tblW w:w="0" w:type="auto"/>
        <w:tblLook w:val="04A0" w:firstRow="1" w:lastRow="0" w:firstColumn="1" w:lastColumn="0" w:noHBand="0" w:noVBand="1"/>
      </w:tblPr>
      <w:tblGrid>
        <w:gridCol w:w="1678"/>
        <w:gridCol w:w="1678"/>
        <w:gridCol w:w="1678"/>
        <w:gridCol w:w="1678"/>
        <w:gridCol w:w="1679"/>
        <w:gridCol w:w="1679"/>
      </w:tblGrid>
      <w:tr w:rsidR="00B31987" w:rsidRPr="0081594F" w14:paraId="4A74318F" w14:textId="77777777" w:rsidTr="00B31987">
        <w:tc>
          <w:tcPr>
            <w:tcW w:w="1678" w:type="dxa"/>
          </w:tcPr>
          <w:p w14:paraId="5DA7B2CA" w14:textId="6762C16D" w:rsidR="00B31987" w:rsidRPr="0081594F" w:rsidRDefault="00B31987" w:rsidP="0081594F">
            <w:pPr>
              <w:rPr>
                <w:rFonts w:cstheme="minorHAnsi"/>
                <w:sz w:val="24"/>
                <w:szCs w:val="24"/>
              </w:rPr>
            </w:pPr>
            <w:r w:rsidRPr="0081594F">
              <w:rPr>
                <w:rFonts w:cstheme="minorHAnsi"/>
                <w:sz w:val="24"/>
                <w:szCs w:val="24"/>
              </w:rPr>
              <w:t xml:space="preserve">Models     </w:t>
            </w:r>
          </w:p>
        </w:tc>
        <w:tc>
          <w:tcPr>
            <w:tcW w:w="1678" w:type="dxa"/>
          </w:tcPr>
          <w:p w14:paraId="0582D703" w14:textId="52A370A0" w:rsidR="00B31987" w:rsidRPr="0081594F" w:rsidRDefault="00B31987" w:rsidP="0081594F">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a</m:t>
                    </m:r>
                  </m:e>
                </m:acc>
              </m:oMath>
            </m:oMathPara>
          </w:p>
        </w:tc>
        <w:tc>
          <w:tcPr>
            <w:tcW w:w="1678" w:type="dxa"/>
          </w:tcPr>
          <w:p w14:paraId="077F4996" w14:textId="632497E5" w:rsidR="00B31987" w:rsidRPr="0081594F" w:rsidRDefault="00B31987" w:rsidP="0081594F">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b</m:t>
                    </m:r>
                  </m:e>
                </m:acc>
              </m:oMath>
            </m:oMathPara>
          </w:p>
        </w:tc>
        <w:tc>
          <w:tcPr>
            <w:tcW w:w="1678" w:type="dxa"/>
          </w:tcPr>
          <w:p w14:paraId="3936BB83" w14:textId="0DE40A01" w:rsidR="00B31987" w:rsidRPr="0081594F" w:rsidRDefault="00B31987" w:rsidP="0081594F">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α</m:t>
                    </m:r>
                  </m:e>
                </m:acc>
              </m:oMath>
            </m:oMathPara>
          </w:p>
        </w:tc>
        <w:tc>
          <w:tcPr>
            <w:tcW w:w="1679" w:type="dxa"/>
          </w:tcPr>
          <w:p w14:paraId="03C45707" w14:textId="00608BBA" w:rsidR="00B31987" w:rsidRPr="0081594F" w:rsidRDefault="00B31987" w:rsidP="0081594F">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oMath>
            </m:oMathPara>
          </w:p>
        </w:tc>
        <w:tc>
          <w:tcPr>
            <w:tcW w:w="1679" w:type="dxa"/>
          </w:tcPr>
          <w:p w14:paraId="1E4B5121" w14:textId="12DD1D5D" w:rsidR="00B31987" w:rsidRPr="0081594F" w:rsidRDefault="00B31987" w:rsidP="0081594F">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λ</m:t>
                    </m:r>
                  </m:e>
                </m:acc>
              </m:oMath>
            </m:oMathPara>
          </w:p>
        </w:tc>
      </w:tr>
      <w:tr w:rsidR="00B31987" w:rsidRPr="0081594F" w14:paraId="4011BD41" w14:textId="77777777" w:rsidTr="00B31987">
        <w:tc>
          <w:tcPr>
            <w:tcW w:w="1678" w:type="dxa"/>
          </w:tcPr>
          <w:p w14:paraId="669E1B3B" w14:textId="705A1085" w:rsidR="00B31987" w:rsidRPr="0081594F" w:rsidRDefault="00CF0C02" w:rsidP="0081594F">
            <w:pPr>
              <w:rPr>
                <w:rFonts w:cstheme="minorHAnsi"/>
                <w:sz w:val="24"/>
                <w:szCs w:val="24"/>
              </w:rPr>
            </w:pPr>
            <w:r w:rsidRPr="0081594F">
              <w:rPr>
                <w:rFonts w:cstheme="minorHAnsi"/>
                <w:sz w:val="24"/>
                <w:szCs w:val="24"/>
              </w:rPr>
              <w:t>Exp</w:t>
            </w:r>
            <w:r w:rsidR="006C02E4" w:rsidRPr="0081594F">
              <w:rPr>
                <w:rFonts w:cstheme="minorHAnsi"/>
                <w:i/>
                <w:sz w:val="24"/>
                <w:szCs w:val="24"/>
              </w:rPr>
              <w:br/>
            </w:r>
            <m:oMathPara>
              <m:oMath>
                <m:d>
                  <m:dPr>
                    <m:ctrlPr>
                      <w:rPr>
                        <w:rFonts w:ascii="Cambria Math" w:hAnsi="Cambria Math" w:cstheme="minorHAnsi"/>
                        <w:i/>
                        <w:sz w:val="24"/>
                        <w:szCs w:val="24"/>
                      </w:rPr>
                    </m:ctrlPr>
                  </m:dPr>
                  <m:e>
                    <m:r>
                      <w:rPr>
                        <w:rFonts w:ascii="Cambria Math" w:hAnsi="Cambria Math" w:cstheme="minorHAnsi"/>
                        <w:sz w:val="24"/>
                        <w:szCs w:val="24"/>
                      </w:rPr>
                      <m:t>λ</m:t>
                    </m:r>
                  </m:e>
                </m:d>
              </m:oMath>
            </m:oMathPara>
          </w:p>
        </w:tc>
        <w:tc>
          <w:tcPr>
            <w:tcW w:w="1678" w:type="dxa"/>
          </w:tcPr>
          <w:p w14:paraId="5A878FEE" w14:textId="3B7634A5" w:rsidR="00B31987" w:rsidRPr="0081594F" w:rsidRDefault="0075039D" w:rsidP="0081594F">
            <w:pPr>
              <w:rPr>
                <w:rFonts w:cstheme="minorHAnsi"/>
                <w:sz w:val="24"/>
                <w:szCs w:val="24"/>
              </w:rPr>
            </w:pPr>
            <w:r w:rsidRPr="0081594F">
              <w:rPr>
                <w:rFonts w:cstheme="minorHAnsi"/>
                <w:sz w:val="24"/>
                <w:szCs w:val="24"/>
              </w:rPr>
              <w:t>---</w:t>
            </w:r>
          </w:p>
        </w:tc>
        <w:tc>
          <w:tcPr>
            <w:tcW w:w="1678" w:type="dxa"/>
          </w:tcPr>
          <w:p w14:paraId="1DA99413" w14:textId="6C2256B7" w:rsidR="00B31987" w:rsidRPr="0081594F" w:rsidRDefault="0075039D" w:rsidP="0081594F">
            <w:pPr>
              <w:rPr>
                <w:rFonts w:cstheme="minorHAnsi"/>
                <w:sz w:val="24"/>
                <w:szCs w:val="24"/>
              </w:rPr>
            </w:pPr>
            <w:r w:rsidRPr="0081594F">
              <w:rPr>
                <w:rFonts w:cstheme="minorHAnsi"/>
                <w:sz w:val="24"/>
                <w:szCs w:val="24"/>
              </w:rPr>
              <w:t>---</w:t>
            </w:r>
          </w:p>
        </w:tc>
        <w:tc>
          <w:tcPr>
            <w:tcW w:w="1678" w:type="dxa"/>
          </w:tcPr>
          <w:p w14:paraId="0DA264FD" w14:textId="7C6593AD" w:rsidR="00B31987" w:rsidRPr="0081594F" w:rsidRDefault="0075039D" w:rsidP="0081594F">
            <w:pPr>
              <w:rPr>
                <w:rFonts w:cstheme="minorHAnsi"/>
                <w:sz w:val="24"/>
                <w:szCs w:val="24"/>
              </w:rPr>
            </w:pPr>
            <w:r w:rsidRPr="0081594F">
              <w:rPr>
                <w:rFonts w:cstheme="minorHAnsi"/>
                <w:sz w:val="24"/>
                <w:szCs w:val="24"/>
              </w:rPr>
              <w:t>---</w:t>
            </w:r>
          </w:p>
        </w:tc>
        <w:tc>
          <w:tcPr>
            <w:tcW w:w="1679" w:type="dxa"/>
          </w:tcPr>
          <w:p w14:paraId="2A08E759" w14:textId="5FDF54F3" w:rsidR="00B31987" w:rsidRPr="0081594F" w:rsidRDefault="0075039D" w:rsidP="0081594F">
            <w:pPr>
              <w:rPr>
                <w:rFonts w:cstheme="minorHAnsi"/>
                <w:sz w:val="24"/>
                <w:szCs w:val="24"/>
              </w:rPr>
            </w:pPr>
            <w:r w:rsidRPr="0081594F">
              <w:rPr>
                <w:rFonts w:cstheme="minorHAnsi"/>
                <w:sz w:val="24"/>
                <w:szCs w:val="24"/>
              </w:rPr>
              <w:t>---</w:t>
            </w:r>
          </w:p>
        </w:tc>
        <w:tc>
          <w:tcPr>
            <w:tcW w:w="1679" w:type="dxa"/>
          </w:tcPr>
          <w:p w14:paraId="3845AAF4" w14:textId="77777777" w:rsidR="006C02E4" w:rsidRPr="0081594F" w:rsidRDefault="00CF0C02" w:rsidP="0081594F">
            <w:pPr>
              <w:rPr>
                <w:rFonts w:cstheme="minorHAnsi"/>
                <w:sz w:val="24"/>
                <w:szCs w:val="24"/>
              </w:rPr>
            </w:pPr>
            <w:r w:rsidRPr="0081594F">
              <w:rPr>
                <w:rFonts w:cstheme="minorHAnsi"/>
                <w:sz w:val="24"/>
                <w:szCs w:val="24"/>
              </w:rPr>
              <w:t>0.526</w:t>
            </w:r>
          </w:p>
          <w:p w14:paraId="32A005F8" w14:textId="5A16D065" w:rsidR="00B31987" w:rsidRPr="0081594F" w:rsidRDefault="006C02E4" w:rsidP="0081594F">
            <w:pPr>
              <w:rPr>
                <w:rFonts w:cstheme="minorHAnsi"/>
                <w:sz w:val="24"/>
                <w:szCs w:val="24"/>
              </w:rPr>
            </w:pPr>
            <w:r w:rsidRPr="0081594F">
              <w:rPr>
                <w:rFonts w:cstheme="minorHAnsi"/>
                <w:sz w:val="24"/>
                <w:szCs w:val="24"/>
              </w:rPr>
              <w:t>(0.117)</w:t>
            </w:r>
          </w:p>
        </w:tc>
      </w:tr>
      <w:tr w:rsidR="00B31987" w:rsidRPr="0081594F" w14:paraId="3342F250" w14:textId="77777777" w:rsidTr="00B31987">
        <w:tc>
          <w:tcPr>
            <w:tcW w:w="1678" w:type="dxa"/>
          </w:tcPr>
          <w:p w14:paraId="03964F5E" w14:textId="2756BD9A" w:rsidR="00B31987" w:rsidRPr="0081594F" w:rsidRDefault="00BF082A" w:rsidP="0081594F">
            <w:pPr>
              <w:rPr>
                <w:rFonts w:cstheme="minorHAnsi"/>
                <w:sz w:val="24"/>
                <w:szCs w:val="24"/>
              </w:rPr>
            </w:pPr>
            <w:r w:rsidRPr="0081594F">
              <w:rPr>
                <w:rFonts w:cstheme="minorHAnsi"/>
                <w:sz w:val="24"/>
                <w:szCs w:val="24"/>
              </w:rPr>
              <w:t>ME</w:t>
            </w:r>
            <w:r w:rsidRPr="0081594F">
              <w:rPr>
                <w:rFonts w:cstheme="minorHAnsi"/>
                <w:i/>
                <w:sz w:val="24"/>
                <w:szCs w:val="24"/>
              </w:rPr>
              <w:br/>
            </w:r>
            <m:oMathPara>
              <m:oMath>
                <m:d>
                  <m:dPr>
                    <m:ctrlPr>
                      <w:rPr>
                        <w:rFonts w:ascii="Cambria Math" w:hAnsi="Cambria Math" w:cstheme="minorHAnsi"/>
                        <w:i/>
                        <w:sz w:val="24"/>
                        <w:szCs w:val="24"/>
                      </w:rPr>
                    </m:ctrlPr>
                  </m:dPr>
                  <m:e>
                    <m:r>
                      <w:rPr>
                        <w:rFonts w:ascii="Cambria Math" w:hAnsi="Cambria Math" w:cstheme="minorHAnsi"/>
                        <w:sz w:val="24"/>
                        <w:szCs w:val="24"/>
                      </w:rPr>
                      <m:t>λ</m:t>
                    </m:r>
                  </m:e>
                </m:d>
              </m:oMath>
            </m:oMathPara>
          </w:p>
        </w:tc>
        <w:tc>
          <w:tcPr>
            <w:tcW w:w="1678" w:type="dxa"/>
          </w:tcPr>
          <w:p w14:paraId="386F7A14" w14:textId="403CFEC4" w:rsidR="00B31987" w:rsidRPr="0081594F" w:rsidRDefault="006C02E4" w:rsidP="0081594F">
            <w:pPr>
              <w:rPr>
                <w:rFonts w:cstheme="minorHAnsi"/>
                <w:sz w:val="24"/>
                <w:szCs w:val="24"/>
              </w:rPr>
            </w:pPr>
            <w:r w:rsidRPr="0081594F">
              <w:rPr>
                <w:rFonts w:cstheme="minorHAnsi"/>
                <w:sz w:val="24"/>
                <w:szCs w:val="24"/>
              </w:rPr>
              <w:t>---</w:t>
            </w:r>
          </w:p>
        </w:tc>
        <w:tc>
          <w:tcPr>
            <w:tcW w:w="1678" w:type="dxa"/>
          </w:tcPr>
          <w:p w14:paraId="27AB1C32" w14:textId="7F06784C" w:rsidR="00B31987" w:rsidRPr="0081594F" w:rsidRDefault="006C02E4" w:rsidP="0081594F">
            <w:pPr>
              <w:rPr>
                <w:rFonts w:cstheme="minorHAnsi"/>
                <w:sz w:val="24"/>
                <w:szCs w:val="24"/>
              </w:rPr>
            </w:pPr>
            <w:r w:rsidRPr="0081594F">
              <w:rPr>
                <w:rFonts w:cstheme="minorHAnsi"/>
                <w:sz w:val="24"/>
                <w:szCs w:val="24"/>
              </w:rPr>
              <w:t>---</w:t>
            </w:r>
          </w:p>
        </w:tc>
        <w:tc>
          <w:tcPr>
            <w:tcW w:w="1678" w:type="dxa"/>
          </w:tcPr>
          <w:p w14:paraId="6A657637" w14:textId="3641E64F" w:rsidR="00B31987" w:rsidRPr="0081594F" w:rsidRDefault="006C02E4" w:rsidP="0081594F">
            <w:pPr>
              <w:rPr>
                <w:rFonts w:cstheme="minorHAnsi"/>
                <w:sz w:val="24"/>
                <w:szCs w:val="24"/>
              </w:rPr>
            </w:pPr>
            <w:r w:rsidRPr="0081594F">
              <w:rPr>
                <w:rFonts w:cstheme="minorHAnsi"/>
                <w:sz w:val="24"/>
                <w:szCs w:val="24"/>
              </w:rPr>
              <w:t>---</w:t>
            </w:r>
          </w:p>
        </w:tc>
        <w:tc>
          <w:tcPr>
            <w:tcW w:w="1679" w:type="dxa"/>
          </w:tcPr>
          <w:p w14:paraId="517503D5" w14:textId="192D315B" w:rsidR="00B31987" w:rsidRPr="0081594F" w:rsidRDefault="006C02E4" w:rsidP="0081594F">
            <w:pPr>
              <w:rPr>
                <w:rFonts w:cstheme="minorHAnsi"/>
                <w:sz w:val="24"/>
                <w:szCs w:val="24"/>
              </w:rPr>
            </w:pPr>
            <w:r w:rsidRPr="0081594F">
              <w:rPr>
                <w:rFonts w:cstheme="minorHAnsi"/>
                <w:sz w:val="24"/>
                <w:szCs w:val="24"/>
              </w:rPr>
              <w:t>---</w:t>
            </w:r>
          </w:p>
        </w:tc>
        <w:tc>
          <w:tcPr>
            <w:tcW w:w="1679" w:type="dxa"/>
          </w:tcPr>
          <w:p w14:paraId="00D93291" w14:textId="77777777" w:rsidR="00B31987" w:rsidRPr="0081594F" w:rsidRDefault="00BF082A" w:rsidP="0081594F">
            <w:pPr>
              <w:rPr>
                <w:rFonts w:cstheme="minorHAnsi"/>
                <w:sz w:val="24"/>
                <w:szCs w:val="24"/>
              </w:rPr>
            </w:pPr>
            <w:r w:rsidRPr="0081594F">
              <w:rPr>
                <w:rFonts w:cstheme="minorHAnsi"/>
                <w:sz w:val="24"/>
                <w:szCs w:val="24"/>
              </w:rPr>
              <w:t>0.950</w:t>
            </w:r>
          </w:p>
          <w:p w14:paraId="1120D2C8" w14:textId="68D48C36" w:rsidR="00BF082A" w:rsidRPr="0081594F" w:rsidRDefault="00646895" w:rsidP="0081594F">
            <w:pPr>
              <w:rPr>
                <w:rFonts w:cstheme="minorHAnsi"/>
                <w:sz w:val="24"/>
                <w:szCs w:val="24"/>
              </w:rPr>
            </w:pPr>
            <w:r w:rsidRPr="0081594F">
              <w:rPr>
                <w:rFonts w:cstheme="minorHAnsi"/>
                <w:sz w:val="24"/>
                <w:szCs w:val="24"/>
              </w:rPr>
              <w:t>(0.150)</w:t>
            </w:r>
          </w:p>
        </w:tc>
      </w:tr>
      <w:tr w:rsidR="00B31987" w:rsidRPr="0081594F" w14:paraId="47436944" w14:textId="77777777" w:rsidTr="00B31987">
        <w:tc>
          <w:tcPr>
            <w:tcW w:w="1678" w:type="dxa"/>
          </w:tcPr>
          <w:p w14:paraId="5247D7EF" w14:textId="77777777" w:rsidR="00B31987" w:rsidRPr="0081594F" w:rsidRDefault="00646895" w:rsidP="0081594F">
            <w:pPr>
              <w:rPr>
                <w:rFonts w:cstheme="minorHAnsi"/>
                <w:sz w:val="24"/>
                <w:szCs w:val="24"/>
              </w:rPr>
            </w:pPr>
            <w:r w:rsidRPr="0081594F">
              <w:rPr>
                <w:rFonts w:cstheme="minorHAnsi"/>
                <w:sz w:val="24"/>
                <w:szCs w:val="24"/>
              </w:rPr>
              <w:t>MO-E</w:t>
            </w:r>
          </w:p>
          <w:p w14:paraId="2A56AE9F" w14:textId="258177C9" w:rsidR="00646895" w:rsidRPr="0081594F" w:rsidRDefault="00646895"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α,λ</m:t>
                    </m:r>
                  </m:e>
                </m:d>
              </m:oMath>
            </m:oMathPara>
          </w:p>
        </w:tc>
        <w:tc>
          <w:tcPr>
            <w:tcW w:w="1678" w:type="dxa"/>
          </w:tcPr>
          <w:p w14:paraId="5A75CF25" w14:textId="63409094" w:rsidR="00B31987" w:rsidRPr="0081594F" w:rsidRDefault="00646895" w:rsidP="0081594F">
            <w:pPr>
              <w:rPr>
                <w:rFonts w:cstheme="minorHAnsi"/>
                <w:sz w:val="24"/>
                <w:szCs w:val="24"/>
              </w:rPr>
            </w:pPr>
            <w:r w:rsidRPr="0081594F">
              <w:rPr>
                <w:rFonts w:cstheme="minorHAnsi"/>
                <w:sz w:val="24"/>
                <w:szCs w:val="24"/>
              </w:rPr>
              <w:t xml:space="preserve">--- </w:t>
            </w:r>
          </w:p>
        </w:tc>
        <w:tc>
          <w:tcPr>
            <w:tcW w:w="1678" w:type="dxa"/>
          </w:tcPr>
          <w:p w14:paraId="74989FEC" w14:textId="3EF7594A" w:rsidR="00B31987" w:rsidRPr="0081594F" w:rsidRDefault="00646895" w:rsidP="0081594F">
            <w:pPr>
              <w:rPr>
                <w:rFonts w:cstheme="minorHAnsi"/>
                <w:sz w:val="24"/>
                <w:szCs w:val="24"/>
              </w:rPr>
            </w:pPr>
            <w:r w:rsidRPr="0081594F">
              <w:rPr>
                <w:rFonts w:cstheme="minorHAnsi"/>
                <w:sz w:val="24"/>
                <w:szCs w:val="24"/>
              </w:rPr>
              <w:t>---</w:t>
            </w:r>
          </w:p>
        </w:tc>
        <w:tc>
          <w:tcPr>
            <w:tcW w:w="1678" w:type="dxa"/>
          </w:tcPr>
          <w:p w14:paraId="3FFC345A" w14:textId="77777777" w:rsidR="00B31987" w:rsidRPr="0081594F" w:rsidRDefault="005A00E6" w:rsidP="0081594F">
            <w:pPr>
              <w:rPr>
                <w:rFonts w:cstheme="minorHAnsi"/>
                <w:sz w:val="24"/>
                <w:szCs w:val="24"/>
              </w:rPr>
            </w:pPr>
            <w:r w:rsidRPr="0081594F">
              <w:rPr>
                <w:rFonts w:cstheme="minorHAnsi"/>
                <w:sz w:val="24"/>
                <w:szCs w:val="24"/>
              </w:rPr>
              <w:t>54.474</w:t>
            </w:r>
          </w:p>
          <w:p w14:paraId="1E3C06A4" w14:textId="3DD74BBD" w:rsidR="005A00E6" w:rsidRPr="0081594F" w:rsidRDefault="005A00E6" w:rsidP="0081594F">
            <w:pPr>
              <w:rPr>
                <w:rFonts w:cstheme="minorHAnsi"/>
                <w:sz w:val="24"/>
                <w:szCs w:val="24"/>
              </w:rPr>
            </w:pPr>
            <w:r w:rsidRPr="0081594F">
              <w:rPr>
                <w:rFonts w:cstheme="minorHAnsi"/>
                <w:sz w:val="24"/>
                <w:szCs w:val="24"/>
              </w:rPr>
              <w:t>(35.582)</w:t>
            </w:r>
          </w:p>
        </w:tc>
        <w:tc>
          <w:tcPr>
            <w:tcW w:w="1679" w:type="dxa"/>
          </w:tcPr>
          <w:p w14:paraId="7FD77640" w14:textId="43392285" w:rsidR="00B31987" w:rsidRPr="0081594F" w:rsidRDefault="005A00E6" w:rsidP="0081594F">
            <w:pPr>
              <w:rPr>
                <w:rFonts w:cstheme="minorHAnsi"/>
                <w:sz w:val="24"/>
                <w:szCs w:val="24"/>
              </w:rPr>
            </w:pPr>
            <w:r w:rsidRPr="0081594F">
              <w:rPr>
                <w:rFonts w:cstheme="minorHAnsi"/>
                <w:sz w:val="24"/>
                <w:szCs w:val="24"/>
              </w:rPr>
              <w:t>---</w:t>
            </w:r>
          </w:p>
        </w:tc>
        <w:tc>
          <w:tcPr>
            <w:tcW w:w="1679" w:type="dxa"/>
          </w:tcPr>
          <w:p w14:paraId="7F8EA7E4" w14:textId="77777777" w:rsidR="00B31987" w:rsidRPr="0081594F" w:rsidRDefault="005A00E6" w:rsidP="0081594F">
            <w:pPr>
              <w:rPr>
                <w:rFonts w:cstheme="minorHAnsi"/>
                <w:sz w:val="24"/>
                <w:szCs w:val="24"/>
              </w:rPr>
            </w:pPr>
            <w:r w:rsidRPr="0081594F">
              <w:rPr>
                <w:rFonts w:cstheme="minorHAnsi"/>
                <w:sz w:val="24"/>
                <w:szCs w:val="24"/>
              </w:rPr>
              <w:t>2.316</w:t>
            </w:r>
          </w:p>
          <w:p w14:paraId="07E069B1" w14:textId="1849A8FA" w:rsidR="005A00E6" w:rsidRPr="0081594F" w:rsidRDefault="00903168" w:rsidP="0081594F">
            <w:pPr>
              <w:rPr>
                <w:rFonts w:cstheme="minorHAnsi"/>
                <w:sz w:val="24"/>
                <w:szCs w:val="24"/>
              </w:rPr>
            </w:pPr>
            <w:r w:rsidRPr="0081594F">
              <w:rPr>
                <w:rFonts w:cstheme="minorHAnsi"/>
                <w:sz w:val="24"/>
                <w:szCs w:val="24"/>
              </w:rPr>
              <w:t>(0.374)</w:t>
            </w:r>
          </w:p>
        </w:tc>
      </w:tr>
      <w:tr w:rsidR="00B31987" w:rsidRPr="0081594F" w14:paraId="450AD4A3" w14:textId="77777777" w:rsidTr="00B31987">
        <w:tc>
          <w:tcPr>
            <w:tcW w:w="1678" w:type="dxa"/>
          </w:tcPr>
          <w:p w14:paraId="4B5D5FF4" w14:textId="77777777" w:rsidR="00B31987" w:rsidRPr="0081594F" w:rsidRDefault="00903168" w:rsidP="0081594F">
            <w:pPr>
              <w:rPr>
                <w:rFonts w:cstheme="minorHAnsi"/>
                <w:sz w:val="24"/>
                <w:szCs w:val="24"/>
              </w:rPr>
            </w:pPr>
            <w:r w:rsidRPr="0081594F">
              <w:rPr>
                <w:rFonts w:cstheme="minorHAnsi"/>
                <w:sz w:val="24"/>
                <w:szCs w:val="24"/>
              </w:rPr>
              <w:t>GMO-E</w:t>
            </w:r>
          </w:p>
          <w:p w14:paraId="002A37DD" w14:textId="03E06755" w:rsidR="00903168" w:rsidRPr="0081594F" w:rsidRDefault="00903168"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b,</m:t>
                    </m:r>
                    <m:r>
                      <w:rPr>
                        <w:rFonts w:ascii="Cambria Math" w:hAnsi="Cambria Math" w:cstheme="minorHAnsi"/>
                        <w:sz w:val="24"/>
                        <w:szCs w:val="24"/>
                      </w:rPr>
                      <m:t>α,λ</m:t>
                    </m:r>
                  </m:e>
                </m:d>
              </m:oMath>
            </m:oMathPara>
          </w:p>
        </w:tc>
        <w:tc>
          <w:tcPr>
            <w:tcW w:w="1678" w:type="dxa"/>
          </w:tcPr>
          <w:p w14:paraId="6EADCACF" w14:textId="3991C261" w:rsidR="00B31987" w:rsidRPr="0081594F" w:rsidRDefault="00903168" w:rsidP="0081594F">
            <w:pPr>
              <w:rPr>
                <w:rFonts w:cstheme="minorHAnsi"/>
                <w:sz w:val="24"/>
                <w:szCs w:val="24"/>
              </w:rPr>
            </w:pPr>
            <w:r w:rsidRPr="0081594F">
              <w:rPr>
                <w:rFonts w:cstheme="minorHAnsi"/>
                <w:sz w:val="24"/>
                <w:szCs w:val="24"/>
              </w:rPr>
              <w:t>---</w:t>
            </w:r>
          </w:p>
        </w:tc>
        <w:tc>
          <w:tcPr>
            <w:tcW w:w="1678" w:type="dxa"/>
          </w:tcPr>
          <w:p w14:paraId="679B6012" w14:textId="77777777" w:rsidR="00B31987" w:rsidRPr="0081594F" w:rsidRDefault="00622A0C" w:rsidP="0081594F">
            <w:pPr>
              <w:rPr>
                <w:rFonts w:cstheme="minorHAnsi"/>
                <w:sz w:val="24"/>
                <w:szCs w:val="24"/>
              </w:rPr>
            </w:pPr>
            <w:r w:rsidRPr="0081594F">
              <w:rPr>
                <w:rFonts w:cstheme="minorHAnsi"/>
                <w:sz w:val="24"/>
                <w:szCs w:val="24"/>
              </w:rPr>
              <w:t>0.519</w:t>
            </w:r>
          </w:p>
          <w:p w14:paraId="1C4A69E1" w14:textId="573D518B" w:rsidR="00622A0C" w:rsidRPr="0081594F" w:rsidRDefault="00622A0C" w:rsidP="0081594F">
            <w:pPr>
              <w:rPr>
                <w:rFonts w:cstheme="minorHAnsi"/>
                <w:sz w:val="24"/>
                <w:szCs w:val="24"/>
              </w:rPr>
            </w:pPr>
            <w:r w:rsidRPr="0081594F">
              <w:rPr>
                <w:rFonts w:cstheme="minorHAnsi"/>
                <w:sz w:val="24"/>
                <w:szCs w:val="24"/>
              </w:rPr>
              <w:t>(0.256)</w:t>
            </w:r>
          </w:p>
        </w:tc>
        <w:tc>
          <w:tcPr>
            <w:tcW w:w="1678" w:type="dxa"/>
          </w:tcPr>
          <w:p w14:paraId="2E914561" w14:textId="77777777" w:rsidR="00B31987" w:rsidRPr="0081594F" w:rsidRDefault="00622A0C" w:rsidP="0081594F">
            <w:pPr>
              <w:rPr>
                <w:rFonts w:cstheme="minorHAnsi"/>
                <w:sz w:val="24"/>
                <w:szCs w:val="24"/>
              </w:rPr>
            </w:pPr>
            <w:r w:rsidRPr="0081594F">
              <w:rPr>
                <w:rFonts w:cstheme="minorHAnsi"/>
                <w:sz w:val="24"/>
                <w:szCs w:val="24"/>
              </w:rPr>
              <w:t>89.462</w:t>
            </w:r>
          </w:p>
          <w:p w14:paraId="6DCC9635" w14:textId="2C339104" w:rsidR="00622A0C" w:rsidRPr="0081594F" w:rsidRDefault="00622A0C" w:rsidP="0081594F">
            <w:pPr>
              <w:rPr>
                <w:rFonts w:cstheme="minorHAnsi"/>
                <w:sz w:val="24"/>
                <w:szCs w:val="24"/>
              </w:rPr>
            </w:pPr>
            <w:r w:rsidRPr="0081594F">
              <w:rPr>
                <w:rFonts w:cstheme="minorHAnsi"/>
                <w:sz w:val="24"/>
                <w:szCs w:val="24"/>
              </w:rPr>
              <w:t>(66.278)</w:t>
            </w:r>
          </w:p>
        </w:tc>
        <w:tc>
          <w:tcPr>
            <w:tcW w:w="1679" w:type="dxa"/>
          </w:tcPr>
          <w:p w14:paraId="5CAB554E" w14:textId="27DAD1FD" w:rsidR="00B31987" w:rsidRPr="0081594F" w:rsidRDefault="00903168" w:rsidP="0081594F">
            <w:pPr>
              <w:rPr>
                <w:rFonts w:cstheme="minorHAnsi"/>
                <w:sz w:val="24"/>
                <w:szCs w:val="24"/>
              </w:rPr>
            </w:pPr>
            <w:r w:rsidRPr="0081594F">
              <w:rPr>
                <w:rFonts w:cstheme="minorHAnsi"/>
                <w:sz w:val="24"/>
                <w:szCs w:val="24"/>
              </w:rPr>
              <w:t>---</w:t>
            </w:r>
          </w:p>
        </w:tc>
        <w:tc>
          <w:tcPr>
            <w:tcW w:w="1679" w:type="dxa"/>
          </w:tcPr>
          <w:p w14:paraId="3BA56145" w14:textId="77777777" w:rsidR="00B31987" w:rsidRPr="0081594F" w:rsidRDefault="00622A0C" w:rsidP="0081594F">
            <w:pPr>
              <w:rPr>
                <w:rFonts w:cstheme="minorHAnsi"/>
                <w:sz w:val="24"/>
                <w:szCs w:val="24"/>
              </w:rPr>
            </w:pPr>
            <w:r w:rsidRPr="0081594F">
              <w:rPr>
                <w:rFonts w:cstheme="minorHAnsi"/>
                <w:sz w:val="24"/>
                <w:szCs w:val="24"/>
              </w:rPr>
              <w:t>3.169</w:t>
            </w:r>
          </w:p>
          <w:p w14:paraId="33F47A76" w14:textId="00F69DAF" w:rsidR="00622A0C" w:rsidRPr="0081594F" w:rsidRDefault="00622A0C" w:rsidP="0081594F">
            <w:pPr>
              <w:rPr>
                <w:rFonts w:cstheme="minorHAnsi"/>
                <w:sz w:val="24"/>
                <w:szCs w:val="24"/>
              </w:rPr>
            </w:pPr>
            <w:r w:rsidRPr="0081594F">
              <w:rPr>
                <w:rFonts w:cstheme="minorHAnsi"/>
                <w:sz w:val="24"/>
                <w:szCs w:val="24"/>
              </w:rPr>
              <w:t>(0.772)</w:t>
            </w:r>
          </w:p>
        </w:tc>
      </w:tr>
      <w:tr w:rsidR="00B31987" w:rsidRPr="0081594F" w14:paraId="74DF226D" w14:textId="77777777" w:rsidTr="00B31987">
        <w:tc>
          <w:tcPr>
            <w:tcW w:w="1678" w:type="dxa"/>
          </w:tcPr>
          <w:p w14:paraId="4AF63346" w14:textId="77777777" w:rsidR="00B31987" w:rsidRPr="0081594F" w:rsidRDefault="00CF5F82" w:rsidP="0081594F">
            <w:pPr>
              <w:rPr>
                <w:rFonts w:cstheme="minorHAnsi"/>
                <w:sz w:val="24"/>
                <w:szCs w:val="24"/>
              </w:rPr>
            </w:pPr>
            <w:r w:rsidRPr="0081594F">
              <w:rPr>
                <w:rFonts w:cstheme="minorHAnsi"/>
                <w:sz w:val="24"/>
                <w:szCs w:val="24"/>
              </w:rPr>
              <w:t>Kw-E</w:t>
            </w:r>
          </w:p>
          <w:p w14:paraId="4B8C4DE7" w14:textId="55F35BEC" w:rsidR="00CF5F82" w:rsidRPr="0081594F" w:rsidRDefault="007A2338"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a,b,λ</m:t>
                    </m:r>
                  </m:e>
                </m:d>
              </m:oMath>
            </m:oMathPara>
          </w:p>
        </w:tc>
        <w:tc>
          <w:tcPr>
            <w:tcW w:w="1678" w:type="dxa"/>
          </w:tcPr>
          <w:p w14:paraId="0FDFBB1C" w14:textId="77777777" w:rsidR="00B31987" w:rsidRPr="0081594F" w:rsidRDefault="00CF5F82" w:rsidP="0081594F">
            <w:pPr>
              <w:rPr>
                <w:rFonts w:cstheme="minorHAnsi"/>
                <w:sz w:val="24"/>
                <w:szCs w:val="24"/>
              </w:rPr>
            </w:pPr>
            <w:r w:rsidRPr="0081594F">
              <w:rPr>
                <w:rFonts w:cstheme="minorHAnsi"/>
                <w:sz w:val="24"/>
                <w:szCs w:val="24"/>
              </w:rPr>
              <w:t>83.756</w:t>
            </w:r>
          </w:p>
          <w:p w14:paraId="609564D7" w14:textId="7AA1567F" w:rsidR="00CF5F82" w:rsidRPr="0081594F" w:rsidRDefault="00CF5F82" w:rsidP="0081594F">
            <w:pPr>
              <w:rPr>
                <w:rFonts w:cstheme="minorHAnsi"/>
                <w:sz w:val="24"/>
                <w:szCs w:val="24"/>
              </w:rPr>
            </w:pPr>
            <w:r w:rsidRPr="0081594F">
              <w:rPr>
                <w:rFonts w:cstheme="minorHAnsi"/>
                <w:sz w:val="24"/>
                <w:szCs w:val="24"/>
              </w:rPr>
              <w:t>(42.361)</w:t>
            </w:r>
          </w:p>
        </w:tc>
        <w:tc>
          <w:tcPr>
            <w:tcW w:w="1678" w:type="dxa"/>
          </w:tcPr>
          <w:p w14:paraId="6F2BCEDC" w14:textId="77777777" w:rsidR="00B31987" w:rsidRPr="0081594F" w:rsidRDefault="001535AA" w:rsidP="0081594F">
            <w:pPr>
              <w:rPr>
                <w:rFonts w:cstheme="minorHAnsi"/>
                <w:sz w:val="24"/>
                <w:szCs w:val="24"/>
              </w:rPr>
            </w:pPr>
            <w:r w:rsidRPr="0081594F">
              <w:rPr>
                <w:rFonts w:cstheme="minorHAnsi"/>
                <w:sz w:val="24"/>
                <w:szCs w:val="24"/>
              </w:rPr>
              <w:t>0.568</w:t>
            </w:r>
          </w:p>
          <w:p w14:paraId="5E4A88B6" w14:textId="77D25F7A" w:rsidR="001535AA" w:rsidRPr="0081594F" w:rsidRDefault="001535AA" w:rsidP="0081594F">
            <w:pPr>
              <w:rPr>
                <w:rFonts w:cstheme="minorHAnsi"/>
                <w:sz w:val="24"/>
                <w:szCs w:val="24"/>
              </w:rPr>
            </w:pPr>
            <w:r w:rsidRPr="0081594F">
              <w:rPr>
                <w:rFonts w:cstheme="minorHAnsi"/>
                <w:sz w:val="24"/>
                <w:szCs w:val="24"/>
              </w:rPr>
              <w:t>(0.326)</w:t>
            </w:r>
          </w:p>
        </w:tc>
        <w:tc>
          <w:tcPr>
            <w:tcW w:w="1678" w:type="dxa"/>
          </w:tcPr>
          <w:p w14:paraId="6C6B8A94" w14:textId="10B6E4EE" w:rsidR="00B31987" w:rsidRPr="0081594F" w:rsidRDefault="001535AA" w:rsidP="0081594F">
            <w:pPr>
              <w:rPr>
                <w:rFonts w:cstheme="minorHAnsi"/>
                <w:sz w:val="24"/>
                <w:szCs w:val="24"/>
              </w:rPr>
            </w:pPr>
            <w:r w:rsidRPr="0081594F">
              <w:rPr>
                <w:rFonts w:cstheme="minorHAnsi"/>
                <w:sz w:val="24"/>
                <w:szCs w:val="24"/>
              </w:rPr>
              <w:t>---</w:t>
            </w:r>
          </w:p>
        </w:tc>
        <w:tc>
          <w:tcPr>
            <w:tcW w:w="1679" w:type="dxa"/>
          </w:tcPr>
          <w:p w14:paraId="74B02F25" w14:textId="537925DF" w:rsidR="00B31987" w:rsidRPr="0081594F" w:rsidRDefault="001535AA" w:rsidP="0081594F">
            <w:pPr>
              <w:rPr>
                <w:rFonts w:cstheme="minorHAnsi"/>
                <w:sz w:val="24"/>
                <w:szCs w:val="24"/>
              </w:rPr>
            </w:pPr>
            <w:r w:rsidRPr="0081594F">
              <w:rPr>
                <w:rFonts w:cstheme="minorHAnsi"/>
                <w:sz w:val="24"/>
                <w:szCs w:val="24"/>
              </w:rPr>
              <w:t>---</w:t>
            </w:r>
          </w:p>
        </w:tc>
        <w:tc>
          <w:tcPr>
            <w:tcW w:w="1679" w:type="dxa"/>
          </w:tcPr>
          <w:p w14:paraId="3E014FB8" w14:textId="77777777" w:rsidR="00B31987" w:rsidRPr="0081594F" w:rsidRDefault="001535AA" w:rsidP="0081594F">
            <w:pPr>
              <w:rPr>
                <w:rFonts w:cstheme="minorHAnsi"/>
                <w:sz w:val="24"/>
                <w:szCs w:val="24"/>
              </w:rPr>
            </w:pPr>
            <w:r w:rsidRPr="0081594F">
              <w:rPr>
                <w:rFonts w:cstheme="minorHAnsi"/>
                <w:sz w:val="24"/>
                <w:szCs w:val="24"/>
              </w:rPr>
              <w:t>3.330</w:t>
            </w:r>
          </w:p>
          <w:p w14:paraId="260DA77D" w14:textId="60C9BED7" w:rsidR="001535AA" w:rsidRPr="0081594F" w:rsidRDefault="001535AA" w:rsidP="0081594F">
            <w:pPr>
              <w:rPr>
                <w:rFonts w:cstheme="minorHAnsi"/>
                <w:sz w:val="24"/>
                <w:szCs w:val="24"/>
              </w:rPr>
            </w:pPr>
            <w:r w:rsidRPr="0081594F">
              <w:rPr>
                <w:rFonts w:cstheme="minorHAnsi"/>
                <w:sz w:val="24"/>
                <w:szCs w:val="24"/>
              </w:rPr>
              <w:t>(1.188)</w:t>
            </w:r>
          </w:p>
        </w:tc>
      </w:tr>
      <w:tr w:rsidR="004B4B5D" w:rsidRPr="0081594F" w14:paraId="02B55B44" w14:textId="77777777" w:rsidTr="00B31987">
        <w:tc>
          <w:tcPr>
            <w:tcW w:w="1678" w:type="dxa"/>
          </w:tcPr>
          <w:p w14:paraId="763A22A0" w14:textId="77777777" w:rsidR="004B4B5D" w:rsidRPr="0081594F" w:rsidRDefault="004B4B5D" w:rsidP="0081594F">
            <w:pPr>
              <w:rPr>
                <w:rFonts w:cstheme="minorHAnsi"/>
                <w:sz w:val="24"/>
                <w:szCs w:val="24"/>
              </w:rPr>
            </w:pPr>
            <w:r w:rsidRPr="0081594F">
              <w:rPr>
                <w:rFonts w:cstheme="minorHAnsi"/>
                <w:sz w:val="24"/>
                <w:szCs w:val="24"/>
              </w:rPr>
              <w:t>B-E</w:t>
            </w:r>
          </w:p>
          <w:p w14:paraId="2F389C65" w14:textId="6577044A" w:rsidR="004B4B5D" w:rsidRPr="0081594F" w:rsidRDefault="007A2338"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a,b,λ</m:t>
                    </m:r>
                  </m:e>
                </m:d>
              </m:oMath>
            </m:oMathPara>
          </w:p>
        </w:tc>
        <w:tc>
          <w:tcPr>
            <w:tcW w:w="1678" w:type="dxa"/>
          </w:tcPr>
          <w:p w14:paraId="18341A9C" w14:textId="77777777" w:rsidR="004B4B5D" w:rsidRPr="0081594F" w:rsidRDefault="004B4B5D" w:rsidP="0081594F">
            <w:pPr>
              <w:rPr>
                <w:rFonts w:cstheme="minorHAnsi"/>
                <w:sz w:val="24"/>
                <w:szCs w:val="24"/>
              </w:rPr>
            </w:pPr>
            <w:r w:rsidRPr="0081594F">
              <w:rPr>
                <w:rFonts w:cstheme="minorHAnsi"/>
                <w:sz w:val="24"/>
                <w:szCs w:val="24"/>
              </w:rPr>
              <w:t>81.633</w:t>
            </w:r>
          </w:p>
          <w:p w14:paraId="29D49EA4" w14:textId="2C264B28" w:rsidR="004B4B5D" w:rsidRPr="0081594F" w:rsidRDefault="004B4B5D" w:rsidP="0081594F">
            <w:pPr>
              <w:rPr>
                <w:rFonts w:cstheme="minorHAnsi"/>
                <w:sz w:val="24"/>
                <w:szCs w:val="24"/>
              </w:rPr>
            </w:pPr>
            <w:r w:rsidRPr="0081594F">
              <w:rPr>
                <w:rFonts w:cstheme="minorHAnsi"/>
                <w:sz w:val="24"/>
                <w:szCs w:val="24"/>
              </w:rPr>
              <w:t>(120.41)</w:t>
            </w:r>
          </w:p>
        </w:tc>
        <w:tc>
          <w:tcPr>
            <w:tcW w:w="1678" w:type="dxa"/>
          </w:tcPr>
          <w:p w14:paraId="21BB45F4" w14:textId="33224463" w:rsidR="004B4B5D" w:rsidRPr="0081594F" w:rsidRDefault="004B4B5D" w:rsidP="0081594F">
            <w:pPr>
              <w:rPr>
                <w:rFonts w:cstheme="minorHAnsi"/>
                <w:sz w:val="24"/>
                <w:szCs w:val="24"/>
              </w:rPr>
            </w:pPr>
            <w:r w:rsidRPr="0081594F">
              <w:rPr>
                <w:rFonts w:cstheme="minorHAnsi"/>
                <w:sz w:val="24"/>
                <w:szCs w:val="24"/>
              </w:rPr>
              <w:t>0.542</w:t>
            </w:r>
          </w:p>
          <w:p w14:paraId="5CD6CC26" w14:textId="2DCB8204" w:rsidR="004B4B5D" w:rsidRPr="0081594F" w:rsidRDefault="004B4B5D" w:rsidP="0081594F">
            <w:pPr>
              <w:rPr>
                <w:rFonts w:cstheme="minorHAnsi"/>
                <w:sz w:val="24"/>
                <w:szCs w:val="24"/>
              </w:rPr>
            </w:pPr>
            <w:r w:rsidRPr="0081594F">
              <w:rPr>
                <w:rFonts w:cstheme="minorHAnsi"/>
                <w:sz w:val="24"/>
                <w:szCs w:val="24"/>
              </w:rPr>
              <w:t>(0.327)</w:t>
            </w:r>
          </w:p>
        </w:tc>
        <w:tc>
          <w:tcPr>
            <w:tcW w:w="1678" w:type="dxa"/>
          </w:tcPr>
          <w:p w14:paraId="3762AE17" w14:textId="16E5F677" w:rsidR="004B4B5D" w:rsidRPr="0081594F" w:rsidRDefault="004B4B5D" w:rsidP="0081594F">
            <w:pPr>
              <w:rPr>
                <w:rFonts w:cstheme="minorHAnsi"/>
                <w:sz w:val="24"/>
                <w:szCs w:val="24"/>
              </w:rPr>
            </w:pPr>
            <w:r w:rsidRPr="0081594F">
              <w:rPr>
                <w:rFonts w:cstheme="minorHAnsi"/>
                <w:sz w:val="24"/>
                <w:szCs w:val="24"/>
              </w:rPr>
              <w:t>---</w:t>
            </w:r>
          </w:p>
        </w:tc>
        <w:tc>
          <w:tcPr>
            <w:tcW w:w="1679" w:type="dxa"/>
          </w:tcPr>
          <w:p w14:paraId="5FBD6B7D" w14:textId="0F2CF3D2" w:rsidR="004B4B5D" w:rsidRPr="0081594F" w:rsidRDefault="004B4B5D" w:rsidP="0081594F">
            <w:pPr>
              <w:rPr>
                <w:rFonts w:cstheme="minorHAnsi"/>
                <w:sz w:val="24"/>
                <w:szCs w:val="24"/>
              </w:rPr>
            </w:pPr>
            <w:r w:rsidRPr="0081594F">
              <w:rPr>
                <w:rFonts w:cstheme="minorHAnsi"/>
                <w:sz w:val="24"/>
                <w:szCs w:val="24"/>
              </w:rPr>
              <w:t>---</w:t>
            </w:r>
          </w:p>
        </w:tc>
        <w:tc>
          <w:tcPr>
            <w:tcW w:w="1679" w:type="dxa"/>
          </w:tcPr>
          <w:p w14:paraId="76766CCE" w14:textId="77777777" w:rsidR="004B4B5D" w:rsidRPr="0081594F" w:rsidRDefault="00A75AB2" w:rsidP="0081594F">
            <w:pPr>
              <w:rPr>
                <w:rFonts w:cstheme="minorHAnsi"/>
                <w:sz w:val="24"/>
                <w:szCs w:val="24"/>
              </w:rPr>
            </w:pPr>
            <w:r w:rsidRPr="0081594F">
              <w:rPr>
                <w:rFonts w:cstheme="minorHAnsi"/>
                <w:sz w:val="24"/>
                <w:szCs w:val="24"/>
              </w:rPr>
              <w:t>3.514</w:t>
            </w:r>
          </w:p>
          <w:p w14:paraId="00D19107" w14:textId="08A2A6B5" w:rsidR="00A75AB2" w:rsidRPr="0081594F" w:rsidRDefault="00A75AB2" w:rsidP="0081594F">
            <w:pPr>
              <w:rPr>
                <w:rFonts w:cstheme="minorHAnsi"/>
                <w:sz w:val="24"/>
                <w:szCs w:val="24"/>
              </w:rPr>
            </w:pPr>
            <w:r w:rsidRPr="0081594F">
              <w:rPr>
                <w:rFonts w:cstheme="minorHAnsi"/>
                <w:sz w:val="24"/>
                <w:szCs w:val="24"/>
              </w:rPr>
              <w:t>(1.410)</w:t>
            </w:r>
          </w:p>
        </w:tc>
      </w:tr>
      <w:tr w:rsidR="00B31987" w:rsidRPr="0081594F" w14:paraId="684CFBF1" w14:textId="77777777" w:rsidTr="00B31987">
        <w:tc>
          <w:tcPr>
            <w:tcW w:w="1678" w:type="dxa"/>
          </w:tcPr>
          <w:p w14:paraId="78E271E8" w14:textId="77777777" w:rsidR="00B31987" w:rsidRPr="0081594F" w:rsidRDefault="00A75AB2" w:rsidP="0081594F">
            <w:pPr>
              <w:rPr>
                <w:rFonts w:cstheme="minorHAnsi"/>
                <w:sz w:val="24"/>
                <w:szCs w:val="24"/>
              </w:rPr>
            </w:pPr>
            <w:r w:rsidRPr="0081594F">
              <w:rPr>
                <w:rFonts w:cstheme="minorHAnsi"/>
                <w:sz w:val="24"/>
                <w:szCs w:val="24"/>
              </w:rPr>
              <w:t>MOKw-E</w:t>
            </w:r>
          </w:p>
          <w:p w14:paraId="027AE925" w14:textId="43E7400C" w:rsidR="00A75AB2" w:rsidRPr="0081594F" w:rsidRDefault="007A2338"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α,</m:t>
                    </m:r>
                    <m:r>
                      <w:rPr>
                        <w:rFonts w:ascii="Cambria Math" w:hAnsi="Cambria Math" w:cstheme="minorHAnsi"/>
                        <w:sz w:val="24"/>
                        <w:szCs w:val="24"/>
                      </w:rPr>
                      <m:t>a,b,λ</m:t>
                    </m:r>
                  </m:e>
                </m:d>
              </m:oMath>
            </m:oMathPara>
          </w:p>
        </w:tc>
        <w:tc>
          <w:tcPr>
            <w:tcW w:w="1678" w:type="dxa"/>
          </w:tcPr>
          <w:p w14:paraId="5A72B83B" w14:textId="77777777" w:rsidR="00924A20" w:rsidRPr="0081594F" w:rsidRDefault="00924A20" w:rsidP="0081594F">
            <w:pPr>
              <w:rPr>
                <w:rFonts w:cstheme="minorHAnsi"/>
                <w:sz w:val="24"/>
                <w:szCs w:val="24"/>
              </w:rPr>
            </w:pPr>
            <w:r w:rsidRPr="0081594F">
              <w:rPr>
                <w:rFonts w:cstheme="minorHAnsi"/>
                <w:sz w:val="24"/>
                <w:szCs w:val="24"/>
              </w:rPr>
              <w:t>33.232</w:t>
            </w:r>
          </w:p>
          <w:p w14:paraId="404EDA36" w14:textId="0357CD7C" w:rsidR="00B31987" w:rsidRPr="0081594F" w:rsidRDefault="00924A20" w:rsidP="0081594F">
            <w:pPr>
              <w:rPr>
                <w:rFonts w:cstheme="minorHAnsi"/>
                <w:sz w:val="24"/>
                <w:szCs w:val="24"/>
              </w:rPr>
            </w:pPr>
            <w:r w:rsidRPr="0081594F">
              <w:rPr>
                <w:rFonts w:cstheme="minorHAnsi"/>
                <w:sz w:val="24"/>
                <w:szCs w:val="24"/>
              </w:rPr>
              <w:t>(57.837)</w:t>
            </w:r>
          </w:p>
        </w:tc>
        <w:tc>
          <w:tcPr>
            <w:tcW w:w="1678" w:type="dxa"/>
          </w:tcPr>
          <w:p w14:paraId="29AD22A5" w14:textId="498AC37C" w:rsidR="00B31987" w:rsidRPr="0081594F" w:rsidRDefault="00924A20" w:rsidP="0081594F">
            <w:pPr>
              <w:rPr>
                <w:rFonts w:cstheme="minorHAnsi"/>
                <w:sz w:val="24"/>
                <w:szCs w:val="24"/>
              </w:rPr>
            </w:pPr>
            <w:r w:rsidRPr="0081594F">
              <w:rPr>
                <w:rFonts w:cstheme="minorHAnsi"/>
                <w:sz w:val="24"/>
                <w:szCs w:val="24"/>
              </w:rPr>
              <w:t>0.571</w:t>
            </w:r>
          </w:p>
          <w:p w14:paraId="2C1629CC" w14:textId="39909F38" w:rsidR="00924A20" w:rsidRPr="0081594F" w:rsidRDefault="00924A20" w:rsidP="0081594F">
            <w:pPr>
              <w:rPr>
                <w:rFonts w:cstheme="minorHAnsi"/>
                <w:sz w:val="24"/>
                <w:szCs w:val="24"/>
              </w:rPr>
            </w:pPr>
            <w:r w:rsidRPr="0081594F">
              <w:rPr>
                <w:rFonts w:cstheme="minorHAnsi"/>
                <w:sz w:val="24"/>
                <w:szCs w:val="24"/>
              </w:rPr>
              <w:t>(0.721)</w:t>
            </w:r>
          </w:p>
        </w:tc>
        <w:tc>
          <w:tcPr>
            <w:tcW w:w="1678" w:type="dxa"/>
          </w:tcPr>
          <w:p w14:paraId="71BBC535" w14:textId="3762DDC3" w:rsidR="00B31987" w:rsidRPr="0081594F" w:rsidRDefault="00924A20" w:rsidP="0081594F">
            <w:pPr>
              <w:rPr>
                <w:rFonts w:cstheme="minorHAnsi"/>
                <w:sz w:val="24"/>
                <w:szCs w:val="24"/>
              </w:rPr>
            </w:pPr>
            <w:r w:rsidRPr="0081594F">
              <w:rPr>
                <w:rFonts w:cstheme="minorHAnsi"/>
                <w:sz w:val="24"/>
                <w:szCs w:val="24"/>
              </w:rPr>
              <w:t>0.133</w:t>
            </w:r>
          </w:p>
          <w:p w14:paraId="694E5238" w14:textId="5FF7EA83" w:rsidR="00924A20" w:rsidRPr="0081594F" w:rsidRDefault="007A2338" w:rsidP="0081594F">
            <w:pPr>
              <w:rPr>
                <w:rFonts w:cstheme="minorHAnsi"/>
                <w:sz w:val="24"/>
                <w:szCs w:val="24"/>
              </w:rPr>
            </w:pPr>
            <w:r w:rsidRPr="0081594F">
              <w:rPr>
                <w:rFonts w:cstheme="minorHAnsi"/>
                <w:sz w:val="24"/>
                <w:szCs w:val="24"/>
              </w:rPr>
              <w:t>(0.332)</w:t>
            </w:r>
          </w:p>
        </w:tc>
        <w:tc>
          <w:tcPr>
            <w:tcW w:w="1679" w:type="dxa"/>
          </w:tcPr>
          <w:p w14:paraId="7CB529BF" w14:textId="77777777" w:rsidR="00B31987" w:rsidRPr="0081594F" w:rsidRDefault="00B31987" w:rsidP="0081594F">
            <w:pPr>
              <w:rPr>
                <w:rFonts w:cstheme="minorHAnsi"/>
                <w:sz w:val="24"/>
                <w:szCs w:val="24"/>
              </w:rPr>
            </w:pPr>
          </w:p>
        </w:tc>
        <w:tc>
          <w:tcPr>
            <w:tcW w:w="1679" w:type="dxa"/>
          </w:tcPr>
          <w:p w14:paraId="76220B74" w14:textId="39FD2022" w:rsidR="00B31987" w:rsidRPr="0081594F" w:rsidRDefault="007A2338" w:rsidP="0081594F">
            <w:pPr>
              <w:rPr>
                <w:rFonts w:cstheme="minorHAnsi"/>
                <w:sz w:val="24"/>
                <w:szCs w:val="24"/>
              </w:rPr>
            </w:pPr>
            <w:r w:rsidRPr="0081594F">
              <w:rPr>
                <w:rFonts w:cstheme="minorHAnsi"/>
                <w:sz w:val="24"/>
                <w:szCs w:val="24"/>
              </w:rPr>
              <w:t>1.669</w:t>
            </w:r>
          </w:p>
          <w:p w14:paraId="4D0F8ACF" w14:textId="1DB0C5A7" w:rsidR="00924A20" w:rsidRPr="0081594F" w:rsidRDefault="007A2338" w:rsidP="0081594F">
            <w:pPr>
              <w:rPr>
                <w:rFonts w:cstheme="minorHAnsi"/>
                <w:sz w:val="24"/>
                <w:szCs w:val="24"/>
              </w:rPr>
            </w:pPr>
            <w:r w:rsidRPr="0081594F">
              <w:rPr>
                <w:rFonts w:cstheme="minorHAnsi"/>
                <w:sz w:val="24"/>
                <w:szCs w:val="24"/>
              </w:rPr>
              <w:t>(1.814)</w:t>
            </w:r>
          </w:p>
        </w:tc>
      </w:tr>
      <w:tr w:rsidR="00B31987" w:rsidRPr="0081594F" w14:paraId="610A41F9" w14:textId="77777777" w:rsidTr="00B31987">
        <w:tc>
          <w:tcPr>
            <w:tcW w:w="1678" w:type="dxa"/>
          </w:tcPr>
          <w:p w14:paraId="6C6A3719" w14:textId="12B6DB3A" w:rsidR="007A2338" w:rsidRPr="0081594F" w:rsidRDefault="007A2338" w:rsidP="0081594F">
            <w:pPr>
              <w:rPr>
                <w:rFonts w:cstheme="minorHAnsi"/>
                <w:sz w:val="24"/>
                <w:szCs w:val="24"/>
              </w:rPr>
            </w:pPr>
            <w:r w:rsidRPr="0081594F">
              <w:rPr>
                <w:rFonts w:cstheme="minorHAnsi"/>
                <w:sz w:val="24"/>
                <w:szCs w:val="24"/>
              </w:rPr>
              <w:lastRenderedPageBreak/>
              <w:t>KwMO-E</w:t>
            </w:r>
            <w:r w:rsidR="00275200" w:rsidRPr="0081594F">
              <w:rPr>
                <w:rFonts w:cstheme="minorHAnsi"/>
                <w:sz w:val="24"/>
                <w:szCs w:val="24"/>
              </w:rPr>
              <w:t xml:space="preserve"> </w:t>
            </w:r>
            <m:oMath>
              <m:d>
                <m:dPr>
                  <m:ctrlPr>
                    <w:rPr>
                      <w:rFonts w:ascii="Cambria Math" w:hAnsi="Cambria Math" w:cstheme="minorHAnsi"/>
                      <w:i/>
                      <w:sz w:val="24"/>
                      <w:szCs w:val="24"/>
                    </w:rPr>
                  </m:ctrlPr>
                </m:dPr>
                <m:e>
                  <m:r>
                    <w:rPr>
                      <w:rFonts w:ascii="Cambria Math" w:hAnsi="Cambria Math" w:cstheme="minorHAnsi"/>
                      <w:sz w:val="24"/>
                      <w:szCs w:val="24"/>
                    </w:rPr>
                    <m:t>a,b,α,λ</m:t>
                  </m:r>
                </m:e>
              </m:d>
            </m:oMath>
          </w:p>
        </w:tc>
        <w:tc>
          <w:tcPr>
            <w:tcW w:w="1678" w:type="dxa"/>
          </w:tcPr>
          <w:p w14:paraId="4162892A" w14:textId="77777777" w:rsidR="00B31987" w:rsidRPr="0081594F" w:rsidRDefault="00275200" w:rsidP="0081594F">
            <w:pPr>
              <w:rPr>
                <w:rFonts w:cstheme="minorHAnsi"/>
                <w:sz w:val="24"/>
                <w:szCs w:val="24"/>
              </w:rPr>
            </w:pPr>
            <w:r w:rsidRPr="0081594F">
              <w:rPr>
                <w:rFonts w:cstheme="minorHAnsi"/>
                <w:sz w:val="24"/>
                <w:szCs w:val="24"/>
              </w:rPr>
              <w:t>34.826</w:t>
            </w:r>
          </w:p>
          <w:p w14:paraId="41D09F29" w14:textId="354BE4D0" w:rsidR="00275200" w:rsidRPr="0081594F" w:rsidRDefault="00275200" w:rsidP="0081594F">
            <w:pPr>
              <w:rPr>
                <w:rFonts w:cstheme="minorHAnsi"/>
                <w:sz w:val="24"/>
                <w:szCs w:val="24"/>
              </w:rPr>
            </w:pPr>
            <w:r w:rsidRPr="0081594F">
              <w:rPr>
                <w:rFonts w:cstheme="minorHAnsi"/>
                <w:sz w:val="24"/>
                <w:szCs w:val="24"/>
              </w:rPr>
              <w:t>(22.312)</w:t>
            </w:r>
          </w:p>
        </w:tc>
        <w:tc>
          <w:tcPr>
            <w:tcW w:w="1678" w:type="dxa"/>
          </w:tcPr>
          <w:p w14:paraId="75B58908" w14:textId="77777777" w:rsidR="00B31987" w:rsidRPr="0081594F" w:rsidRDefault="00275200" w:rsidP="0081594F">
            <w:pPr>
              <w:rPr>
                <w:rFonts w:cstheme="minorHAnsi"/>
                <w:sz w:val="24"/>
                <w:szCs w:val="24"/>
              </w:rPr>
            </w:pPr>
            <w:r w:rsidRPr="0081594F">
              <w:rPr>
                <w:rFonts w:cstheme="minorHAnsi"/>
                <w:sz w:val="24"/>
                <w:szCs w:val="24"/>
              </w:rPr>
              <w:t>0.299</w:t>
            </w:r>
          </w:p>
          <w:p w14:paraId="7B76C314" w14:textId="1A17EB21" w:rsidR="00275200" w:rsidRPr="0081594F" w:rsidRDefault="00275200" w:rsidP="0081594F">
            <w:pPr>
              <w:rPr>
                <w:rFonts w:cstheme="minorHAnsi"/>
                <w:sz w:val="24"/>
                <w:szCs w:val="24"/>
              </w:rPr>
            </w:pPr>
            <w:r w:rsidRPr="0081594F">
              <w:rPr>
                <w:rFonts w:cstheme="minorHAnsi"/>
                <w:sz w:val="24"/>
                <w:szCs w:val="24"/>
              </w:rPr>
              <w:t>(0.239)</w:t>
            </w:r>
          </w:p>
        </w:tc>
        <w:tc>
          <w:tcPr>
            <w:tcW w:w="1678" w:type="dxa"/>
          </w:tcPr>
          <w:p w14:paraId="0AC789D6" w14:textId="061E1D5D" w:rsidR="00B31987" w:rsidRPr="0081594F" w:rsidRDefault="004741E7" w:rsidP="0081594F">
            <w:pPr>
              <w:rPr>
                <w:rFonts w:cstheme="minorHAnsi"/>
                <w:sz w:val="24"/>
                <w:szCs w:val="24"/>
              </w:rPr>
            </w:pPr>
            <w:r w:rsidRPr="0081594F">
              <w:rPr>
                <w:rFonts w:cstheme="minorHAnsi"/>
                <w:sz w:val="24"/>
                <w:szCs w:val="24"/>
              </w:rPr>
              <w:t>28.868</w:t>
            </w:r>
          </w:p>
          <w:p w14:paraId="1626D8A5" w14:textId="2D4D08EC" w:rsidR="00275200" w:rsidRPr="0081594F" w:rsidRDefault="004741E7" w:rsidP="0081594F">
            <w:pPr>
              <w:rPr>
                <w:rFonts w:cstheme="minorHAnsi"/>
                <w:sz w:val="24"/>
                <w:szCs w:val="24"/>
              </w:rPr>
            </w:pPr>
            <w:r w:rsidRPr="0081594F">
              <w:rPr>
                <w:rFonts w:cstheme="minorHAnsi"/>
                <w:sz w:val="24"/>
                <w:szCs w:val="24"/>
              </w:rPr>
              <w:t>(9.146)</w:t>
            </w:r>
          </w:p>
        </w:tc>
        <w:tc>
          <w:tcPr>
            <w:tcW w:w="1679" w:type="dxa"/>
          </w:tcPr>
          <w:p w14:paraId="6B51E783" w14:textId="4AE8F161" w:rsidR="00B31987" w:rsidRPr="0081594F" w:rsidRDefault="004741E7" w:rsidP="0081594F">
            <w:pPr>
              <w:rPr>
                <w:rFonts w:cstheme="minorHAnsi"/>
                <w:sz w:val="24"/>
                <w:szCs w:val="24"/>
              </w:rPr>
            </w:pPr>
            <w:r w:rsidRPr="0081594F">
              <w:rPr>
                <w:rFonts w:cstheme="minorHAnsi"/>
                <w:sz w:val="24"/>
                <w:szCs w:val="24"/>
              </w:rPr>
              <w:t>---</w:t>
            </w:r>
          </w:p>
        </w:tc>
        <w:tc>
          <w:tcPr>
            <w:tcW w:w="1679" w:type="dxa"/>
          </w:tcPr>
          <w:p w14:paraId="1BE5097E" w14:textId="77777777" w:rsidR="00B31987" w:rsidRPr="0081594F" w:rsidRDefault="004741E7" w:rsidP="0081594F">
            <w:pPr>
              <w:rPr>
                <w:rFonts w:cstheme="minorHAnsi"/>
                <w:sz w:val="24"/>
                <w:szCs w:val="24"/>
              </w:rPr>
            </w:pPr>
            <w:r w:rsidRPr="0081594F">
              <w:rPr>
                <w:rFonts w:cstheme="minorHAnsi"/>
                <w:sz w:val="24"/>
                <w:szCs w:val="24"/>
              </w:rPr>
              <w:t>4.899</w:t>
            </w:r>
          </w:p>
          <w:p w14:paraId="402B87EC" w14:textId="7D84F4A6" w:rsidR="004741E7" w:rsidRPr="0081594F" w:rsidRDefault="004741E7" w:rsidP="0081594F">
            <w:pPr>
              <w:rPr>
                <w:rFonts w:cstheme="minorHAnsi"/>
                <w:sz w:val="24"/>
                <w:szCs w:val="24"/>
              </w:rPr>
            </w:pPr>
            <w:r w:rsidRPr="0081594F">
              <w:rPr>
                <w:rFonts w:cstheme="minorHAnsi"/>
                <w:sz w:val="24"/>
                <w:szCs w:val="24"/>
              </w:rPr>
              <w:t>(3.176)</w:t>
            </w:r>
          </w:p>
        </w:tc>
      </w:tr>
      <w:tr w:rsidR="00B31987" w:rsidRPr="0081594F" w14:paraId="76559914" w14:textId="77777777" w:rsidTr="00B31987">
        <w:tc>
          <w:tcPr>
            <w:tcW w:w="1678" w:type="dxa"/>
          </w:tcPr>
          <w:p w14:paraId="5105CBF7" w14:textId="77777777" w:rsidR="00B31987" w:rsidRPr="0081594F" w:rsidRDefault="004741E7" w:rsidP="0081594F">
            <w:pPr>
              <w:rPr>
                <w:rFonts w:cstheme="minorHAnsi"/>
                <w:sz w:val="24"/>
                <w:szCs w:val="24"/>
              </w:rPr>
            </w:pPr>
            <w:r w:rsidRPr="0081594F">
              <w:rPr>
                <w:rFonts w:cstheme="minorHAnsi"/>
                <w:sz w:val="24"/>
                <w:szCs w:val="24"/>
              </w:rPr>
              <w:t>BP-E</w:t>
            </w:r>
          </w:p>
          <w:p w14:paraId="6191D41B" w14:textId="43BF3922" w:rsidR="004741E7" w:rsidRPr="0081594F" w:rsidRDefault="004741E7"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m:t>
                    </m:r>
                    <m:r>
                      <w:rPr>
                        <w:rFonts w:ascii="Cambria Math" w:hAnsi="Cambria Math" w:cstheme="minorHAnsi"/>
                        <w:sz w:val="24"/>
                        <w:szCs w:val="24"/>
                      </w:rPr>
                      <m:t>β</m:t>
                    </m:r>
                    <m:r>
                      <w:rPr>
                        <w:rFonts w:ascii="Cambria Math" w:hAnsi="Cambria Math" w:cstheme="minorHAnsi"/>
                        <w:sz w:val="24"/>
                        <w:szCs w:val="24"/>
                      </w:rPr>
                      <m:t>,λ</m:t>
                    </m:r>
                  </m:e>
                </m:d>
              </m:oMath>
            </m:oMathPara>
          </w:p>
        </w:tc>
        <w:tc>
          <w:tcPr>
            <w:tcW w:w="1678" w:type="dxa"/>
          </w:tcPr>
          <w:p w14:paraId="3C3F35D6" w14:textId="77777777" w:rsidR="00B31987" w:rsidRPr="0081594F" w:rsidRDefault="005B00D5" w:rsidP="0081594F">
            <w:pPr>
              <w:rPr>
                <w:rFonts w:cstheme="minorHAnsi"/>
                <w:sz w:val="24"/>
                <w:szCs w:val="24"/>
              </w:rPr>
            </w:pPr>
            <w:r w:rsidRPr="0081594F">
              <w:rPr>
                <w:rFonts w:cstheme="minorHAnsi"/>
                <w:sz w:val="24"/>
                <w:szCs w:val="24"/>
              </w:rPr>
              <w:t>13.396</w:t>
            </w:r>
          </w:p>
          <w:p w14:paraId="32830A2B" w14:textId="6D1B75FE" w:rsidR="005B00D5" w:rsidRPr="0081594F" w:rsidRDefault="005B00D5" w:rsidP="0081594F">
            <w:pPr>
              <w:rPr>
                <w:rFonts w:cstheme="minorHAnsi"/>
                <w:sz w:val="24"/>
                <w:szCs w:val="24"/>
              </w:rPr>
            </w:pPr>
            <w:r w:rsidRPr="0081594F">
              <w:rPr>
                <w:rFonts w:cstheme="minorHAnsi"/>
                <w:sz w:val="24"/>
                <w:szCs w:val="24"/>
              </w:rPr>
              <w:t>(1.494)</w:t>
            </w:r>
          </w:p>
        </w:tc>
        <w:tc>
          <w:tcPr>
            <w:tcW w:w="1678" w:type="dxa"/>
          </w:tcPr>
          <w:p w14:paraId="476CBB93" w14:textId="1A6DF85D" w:rsidR="00B31987" w:rsidRPr="0081594F" w:rsidRDefault="005B00D5" w:rsidP="0081594F">
            <w:pPr>
              <w:rPr>
                <w:rFonts w:cstheme="minorHAnsi"/>
                <w:sz w:val="24"/>
                <w:szCs w:val="24"/>
              </w:rPr>
            </w:pPr>
            <w:r w:rsidRPr="0081594F">
              <w:rPr>
                <w:rFonts w:cstheme="minorHAnsi"/>
                <w:sz w:val="24"/>
                <w:szCs w:val="24"/>
              </w:rPr>
              <w:t>9.600</w:t>
            </w:r>
          </w:p>
          <w:p w14:paraId="6829DED9" w14:textId="5D7B6688" w:rsidR="005B00D5" w:rsidRPr="0081594F" w:rsidRDefault="005B00D5" w:rsidP="0081594F">
            <w:pPr>
              <w:rPr>
                <w:rFonts w:cstheme="minorHAnsi"/>
                <w:sz w:val="24"/>
                <w:szCs w:val="24"/>
              </w:rPr>
            </w:pPr>
            <w:r w:rsidRPr="0081594F">
              <w:rPr>
                <w:rFonts w:cstheme="minorHAnsi"/>
                <w:sz w:val="24"/>
                <w:szCs w:val="24"/>
              </w:rPr>
              <w:t>(1.091)</w:t>
            </w:r>
          </w:p>
        </w:tc>
        <w:tc>
          <w:tcPr>
            <w:tcW w:w="1678" w:type="dxa"/>
          </w:tcPr>
          <w:p w14:paraId="295712C2" w14:textId="688B9886" w:rsidR="00B31987" w:rsidRPr="0081594F" w:rsidRDefault="005B00D5" w:rsidP="0081594F">
            <w:pPr>
              <w:rPr>
                <w:rFonts w:cstheme="minorHAnsi"/>
                <w:sz w:val="24"/>
                <w:szCs w:val="24"/>
              </w:rPr>
            </w:pPr>
            <w:r w:rsidRPr="0081594F">
              <w:rPr>
                <w:rFonts w:cstheme="minorHAnsi"/>
                <w:sz w:val="24"/>
                <w:szCs w:val="24"/>
              </w:rPr>
              <w:t>---</w:t>
            </w:r>
          </w:p>
        </w:tc>
        <w:tc>
          <w:tcPr>
            <w:tcW w:w="1679" w:type="dxa"/>
          </w:tcPr>
          <w:p w14:paraId="3125EB62" w14:textId="77777777" w:rsidR="00B31987" w:rsidRPr="0081594F" w:rsidRDefault="005B00D5" w:rsidP="0081594F">
            <w:pPr>
              <w:rPr>
                <w:rFonts w:cstheme="minorHAnsi"/>
                <w:sz w:val="24"/>
                <w:szCs w:val="24"/>
              </w:rPr>
            </w:pPr>
            <w:r w:rsidRPr="0081594F">
              <w:rPr>
                <w:rFonts w:cstheme="minorHAnsi"/>
                <w:sz w:val="24"/>
                <w:szCs w:val="24"/>
              </w:rPr>
              <w:t>1.965</w:t>
            </w:r>
          </w:p>
          <w:p w14:paraId="0C7773D9" w14:textId="318D6AEF" w:rsidR="005B00D5" w:rsidRPr="0081594F" w:rsidRDefault="001B63AA" w:rsidP="0081594F">
            <w:pPr>
              <w:rPr>
                <w:rFonts w:cstheme="minorHAnsi"/>
                <w:sz w:val="24"/>
                <w:szCs w:val="24"/>
              </w:rPr>
            </w:pPr>
            <w:r w:rsidRPr="0081594F">
              <w:rPr>
                <w:rFonts w:cstheme="minorHAnsi"/>
                <w:sz w:val="24"/>
                <w:szCs w:val="24"/>
              </w:rPr>
              <w:t>(0.341)</w:t>
            </w:r>
          </w:p>
        </w:tc>
        <w:tc>
          <w:tcPr>
            <w:tcW w:w="1679" w:type="dxa"/>
          </w:tcPr>
          <w:p w14:paraId="04019271" w14:textId="77777777" w:rsidR="00B31987" w:rsidRPr="0081594F" w:rsidRDefault="001B63AA" w:rsidP="0081594F">
            <w:pPr>
              <w:rPr>
                <w:rFonts w:cstheme="minorHAnsi"/>
                <w:sz w:val="24"/>
                <w:szCs w:val="24"/>
              </w:rPr>
            </w:pPr>
            <w:r w:rsidRPr="0081594F">
              <w:rPr>
                <w:rFonts w:cstheme="minorHAnsi"/>
                <w:sz w:val="24"/>
                <w:szCs w:val="24"/>
              </w:rPr>
              <w:t>0.244</w:t>
            </w:r>
          </w:p>
          <w:p w14:paraId="5DA3F75D" w14:textId="426139D7" w:rsidR="001B63AA" w:rsidRPr="0081594F" w:rsidRDefault="001B63AA" w:rsidP="0081594F">
            <w:pPr>
              <w:rPr>
                <w:rFonts w:cstheme="minorHAnsi"/>
                <w:sz w:val="24"/>
                <w:szCs w:val="24"/>
              </w:rPr>
            </w:pPr>
            <w:r w:rsidRPr="0081594F">
              <w:rPr>
                <w:rFonts w:cstheme="minorHAnsi"/>
                <w:sz w:val="24"/>
                <w:szCs w:val="24"/>
              </w:rPr>
              <w:t>(0.037)</w:t>
            </w:r>
          </w:p>
        </w:tc>
      </w:tr>
      <w:tr w:rsidR="00B31987" w:rsidRPr="0081594F" w14:paraId="36FF1972" w14:textId="77777777" w:rsidTr="00B31987">
        <w:tc>
          <w:tcPr>
            <w:tcW w:w="1678" w:type="dxa"/>
          </w:tcPr>
          <w:p w14:paraId="23370532" w14:textId="77777777" w:rsidR="00B31987" w:rsidRPr="0081594F" w:rsidRDefault="001B63AA" w:rsidP="0081594F">
            <w:pPr>
              <w:rPr>
                <w:rFonts w:cstheme="minorHAnsi"/>
                <w:sz w:val="24"/>
                <w:szCs w:val="24"/>
              </w:rPr>
            </w:pPr>
            <w:proofErr w:type="spellStart"/>
            <w:r w:rsidRPr="0081594F">
              <w:rPr>
                <w:rFonts w:cstheme="minorHAnsi"/>
                <w:sz w:val="24"/>
                <w:szCs w:val="24"/>
              </w:rPr>
              <w:t>KwP</w:t>
            </w:r>
            <w:proofErr w:type="spellEnd"/>
            <w:r w:rsidRPr="0081594F">
              <w:rPr>
                <w:rFonts w:cstheme="minorHAnsi"/>
                <w:sz w:val="24"/>
                <w:szCs w:val="24"/>
              </w:rPr>
              <w:t>-E</w:t>
            </w:r>
          </w:p>
          <w:p w14:paraId="4CDE7C7E" w14:textId="3625DFC0" w:rsidR="001B63AA" w:rsidRPr="0081594F" w:rsidRDefault="001B63AA"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a,b,β,λ</m:t>
                    </m:r>
                  </m:e>
                </m:d>
              </m:oMath>
            </m:oMathPara>
          </w:p>
        </w:tc>
        <w:tc>
          <w:tcPr>
            <w:tcW w:w="1678" w:type="dxa"/>
          </w:tcPr>
          <w:p w14:paraId="5D2D155A" w14:textId="77777777" w:rsidR="00B31987" w:rsidRPr="0081594F" w:rsidRDefault="001B63AA" w:rsidP="0081594F">
            <w:pPr>
              <w:rPr>
                <w:rFonts w:cstheme="minorHAnsi"/>
                <w:sz w:val="24"/>
                <w:szCs w:val="24"/>
              </w:rPr>
            </w:pPr>
            <w:r w:rsidRPr="0081594F">
              <w:rPr>
                <w:rFonts w:cstheme="minorHAnsi"/>
                <w:sz w:val="24"/>
                <w:szCs w:val="24"/>
              </w:rPr>
              <w:t>11.837</w:t>
            </w:r>
          </w:p>
          <w:p w14:paraId="0E5ABABA" w14:textId="7CC22887" w:rsidR="001B63AA" w:rsidRPr="0081594F" w:rsidRDefault="002E60B9" w:rsidP="0081594F">
            <w:pPr>
              <w:rPr>
                <w:rFonts w:cstheme="minorHAnsi"/>
                <w:sz w:val="24"/>
                <w:szCs w:val="24"/>
              </w:rPr>
            </w:pPr>
            <w:r w:rsidRPr="0081594F">
              <w:rPr>
                <w:rFonts w:cstheme="minorHAnsi"/>
                <w:sz w:val="24"/>
                <w:szCs w:val="24"/>
              </w:rPr>
              <w:t>(6.493)</w:t>
            </w:r>
          </w:p>
        </w:tc>
        <w:tc>
          <w:tcPr>
            <w:tcW w:w="1678" w:type="dxa"/>
          </w:tcPr>
          <w:p w14:paraId="0AF501D7" w14:textId="21CC129E" w:rsidR="00B31987" w:rsidRPr="0081594F" w:rsidRDefault="002E60B9" w:rsidP="0081594F">
            <w:pPr>
              <w:rPr>
                <w:rFonts w:cstheme="minorHAnsi"/>
                <w:sz w:val="24"/>
                <w:szCs w:val="24"/>
              </w:rPr>
            </w:pPr>
            <w:r w:rsidRPr="0081594F">
              <w:rPr>
                <w:rFonts w:cstheme="minorHAnsi"/>
                <w:sz w:val="24"/>
                <w:szCs w:val="24"/>
              </w:rPr>
              <w:t>3.596</w:t>
            </w:r>
          </w:p>
          <w:p w14:paraId="49BA39F3" w14:textId="11F023AD" w:rsidR="002E60B9" w:rsidRPr="0081594F" w:rsidRDefault="002E60B9" w:rsidP="0081594F">
            <w:pPr>
              <w:rPr>
                <w:rFonts w:cstheme="minorHAnsi"/>
                <w:sz w:val="24"/>
                <w:szCs w:val="24"/>
              </w:rPr>
            </w:pPr>
            <w:r w:rsidRPr="0081594F">
              <w:rPr>
                <w:rFonts w:cstheme="minorHAnsi"/>
                <w:sz w:val="24"/>
                <w:szCs w:val="24"/>
              </w:rPr>
              <w:t>(2.392)</w:t>
            </w:r>
          </w:p>
        </w:tc>
        <w:tc>
          <w:tcPr>
            <w:tcW w:w="1678" w:type="dxa"/>
          </w:tcPr>
          <w:p w14:paraId="084E0AF4" w14:textId="2763F5BE" w:rsidR="00B31987" w:rsidRPr="0081594F" w:rsidRDefault="002E60B9" w:rsidP="0081594F">
            <w:pPr>
              <w:rPr>
                <w:rFonts w:cstheme="minorHAnsi"/>
                <w:sz w:val="24"/>
                <w:szCs w:val="24"/>
              </w:rPr>
            </w:pPr>
            <w:r w:rsidRPr="0081594F">
              <w:rPr>
                <w:rFonts w:cstheme="minorHAnsi"/>
                <w:sz w:val="24"/>
                <w:szCs w:val="24"/>
              </w:rPr>
              <w:t>---</w:t>
            </w:r>
          </w:p>
        </w:tc>
        <w:tc>
          <w:tcPr>
            <w:tcW w:w="1679" w:type="dxa"/>
          </w:tcPr>
          <w:p w14:paraId="1E3DA808" w14:textId="3F277D19" w:rsidR="00B31987" w:rsidRPr="0081594F" w:rsidRDefault="002E60B9" w:rsidP="0081594F">
            <w:pPr>
              <w:rPr>
                <w:rFonts w:cstheme="minorHAnsi"/>
                <w:sz w:val="24"/>
                <w:szCs w:val="24"/>
              </w:rPr>
            </w:pPr>
            <w:r w:rsidRPr="0081594F">
              <w:rPr>
                <w:rFonts w:cstheme="minorHAnsi"/>
                <w:sz w:val="24"/>
                <w:szCs w:val="24"/>
              </w:rPr>
              <w:t>5.983</w:t>
            </w:r>
          </w:p>
          <w:p w14:paraId="3506E6CB" w14:textId="2E4A3ECD" w:rsidR="002E60B9" w:rsidRPr="0081594F" w:rsidRDefault="002E60B9" w:rsidP="0081594F">
            <w:pPr>
              <w:rPr>
                <w:rFonts w:cstheme="minorHAnsi"/>
                <w:sz w:val="24"/>
                <w:szCs w:val="24"/>
              </w:rPr>
            </w:pPr>
            <w:r w:rsidRPr="0081594F">
              <w:rPr>
                <w:rFonts w:cstheme="minorHAnsi"/>
                <w:sz w:val="24"/>
                <w:szCs w:val="24"/>
              </w:rPr>
              <w:t>(1.470)</w:t>
            </w:r>
          </w:p>
        </w:tc>
        <w:tc>
          <w:tcPr>
            <w:tcW w:w="1679" w:type="dxa"/>
          </w:tcPr>
          <w:p w14:paraId="3514B1F9" w14:textId="77777777" w:rsidR="002E60B9" w:rsidRPr="0081594F" w:rsidRDefault="002E60B9" w:rsidP="0081594F">
            <w:pPr>
              <w:rPr>
                <w:rFonts w:cstheme="minorHAnsi"/>
                <w:sz w:val="24"/>
                <w:szCs w:val="24"/>
              </w:rPr>
            </w:pPr>
            <w:r w:rsidRPr="0081594F">
              <w:rPr>
                <w:rFonts w:cstheme="minorHAnsi"/>
                <w:sz w:val="24"/>
                <w:szCs w:val="24"/>
              </w:rPr>
              <w:t>0.225</w:t>
            </w:r>
          </w:p>
          <w:p w14:paraId="64D0BD68" w14:textId="1010B235" w:rsidR="00227F4A" w:rsidRPr="0081594F" w:rsidRDefault="00227F4A" w:rsidP="0081594F">
            <w:pPr>
              <w:rPr>
                <w:rFonts w:cstheme="minorHAnsi"/>
                <w:sz w:val="24"/>
                <w:szCs w:val="24"/>
              </w:rPr>
            </w:pPr>
            <w:r w:rsidRPr="0081594F">
              <w:rPr>
                <w:rFonts w:cstheme="minorHAnsi"/>
                <w:sz w:val="24"/>
                <w:szCs w:val="24"/>
              </w:rPr>
              <w:t>(0.098)</w:t>
            </w:r>
          </w:p>
        </w:tc>
      </w:tr>
      <w:tr w:rsidR="00B31987" w:rsidRPr="0081594F" w14:paraId="15A2B19B" w14:textId="77777777" w:rsidTr="00B31987">
        <w:tc>
          <w:tcPr>
            <w:tcW w:w="1678" w:type="dxa"/>
          </w:tcPr>
          <w:p w14:paraId="3CC74C08" w14:textId="77777777" w:rsidR="00B31987" w:rsidRPr="0081594F" w:rsidRDefault="00227F4A" w:rsidP="0081594F">
            <w:pPr>
              <w:rPr>
                <w:rFonts w:cstheme="minorHAnsi"/>
                <w:sz w:val="24"/>
                <w:szCs w:val="24"/>
              </w:rPr>
            </w:pPr>
            <w:r w:rsidRPr="0081594F">
              <w:rPr>
                <w:rFonts w:cstheme="minorHAnsi"/>
                <w:sz w:val="24"/>
                <w:szCs w:val="24"/>
              </w:rPr>
              <w:t>PT-E</w:t>
            </w:r>
          </w:p>
          <w:p w14:paraId="737FFC02" w14:textId="11671935" w:rsidR="00227F4A" w:rsidRPr="0081594F" w:rsidRDefault="007E698D" w:rsidP="0081594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α,β,λ</m:t>
                    </m:r>
                  </m:e>
                </m:d>
              </m:oMath>
            </m:oMathPara>
          </w:p>
        </w:tc>
        <w:tc>
          <w:tcPr>
            <w:tcW w:w="1678" w:type="dxa"/>
          </w:tcPr>
          <w:p w14:paraId="0FF3D184" w14:textId="0047B650" w:rsidR="00B31987" w:rsidRPr="0081594F" w:rsidRDefault="00227F4A" w:rsidP="0081594F">
            <w:pPr>
              <w:rPr>
                <w:rFonts w:cstheme="minorHAnsi"/>
                <w:sz w:val="24"/>
                <w:szCs w:val="24"/>
              </w:rPr>
            </w:pPr>
            <w:r w:rsidRPr="0081594F">
              <w:rPr>
                <w:rFonts w:cstheme="minorHAnsi"/>
                <w:sz w:val="24"/>
                <w:szCs w:val="24"/>
              </w:rPr>
              <w:t>---</w:t>
            </w:r>
          </w:p>
        </w:tc>
        <w:tc>
          <w:tcPr>
            <w:tcW w:w="1678" w:type="dxa"/>
          </w:tcPr>
          <w:p w14:paraId="17B960F0" w14:textId="1BA9C631" w:rsidR="00B31987" w:rsidRPr="0081594F" w:rsidRDefault="00227F4A" w:rsidP="0081594F">
            <w:pPr>
              <w:rPr>
                <w:rFonts w:cstheme="minorHAnsi"/>
                <w:sz w:val="24"/>
                <w:szCs w:val="24"/>
              </w:rPr>
            </w:pPr>
            <w:r w:rsidRPr="0081594F">
              <w:rPr>
                <w:rFonts w:cstheme="minorHAnsi"/>
                <w:sz w:val="24"/>
                <w:szCs w:val="24"/>
              </w:rPr>
              <w:t>---</w:t>
            </w:r>
          </w:p>
        </w:tc>
        <w:tc>
          <w:tcPr>
            <w:tcW w:w="1678" w:type="dxa"/>
          </w:tcPr>
          <w:p w14:paraId="352E2273" w14:textId="6FB5629C" w:rsidR="00B31987" w:rsidRPr="0081594F" w:rsidRDefault="0081594F" w:rsidP="0081594F">
            <w:pPr>
              <w:rPr>
                <w:rFonts w:cstheme="minorHAnsi"/>
                <w:sz w:val="24"/>
                <w:szCs w:val="24"/>
              </w:rPr>
            </w:pPr>
            <w:r w:rsidRPr="0081594F">
              <w:rPr>
                <w:rFonts w:cstheme="minorHAnsi"/>
                <w:sz w:val="24"/>
                <w:szCs w:val="24"/>
              </w:rPr>
              <w:t>0.301</w:t>
            </w:r>
          </w:p>
          <w:p w14:paraId="3DC8A291" w14:textId="04533003" w:rsidR="00227F4A" w:rsidRPr="0081594F" w:rsidRDefault="0081594F" w:rsidP="0081594F">
            <w:pPr>
              <w:rPr>
                <w:rFonts w:cstheme="minorHAnsi"/>
                <w:sz w:val="24"/>
                <w:szCs w:val="24"/>
              </w:rPr>
            </w:pPr>
            <w:r w:rsidRPr="0081594F">
              <w:rPr>
                <w:rFonts w:cstheme="minorHAnsi"/>
                <w:sz w:val="24"/>
                <w:szCs w:val="24"/>
              </w:rPr>
              <w:t>(0.037)</w:t>
            </w:r>
          </w:p>
        </w:tc>
        <w:tc>
          <w:tcPr>
            <w:tcW w:w="1679" w:type="dxa"/>
          </w:tcPr>
          <w:p w14:paraId="16A5FE90" w14:textId="30FF787B" w:rsidR="00B31987" w:rsidRPr="0081594F" w:rsidRDefault="0081594F" w:rsidP="0081594F">
            <w:pPr>
              <w:rPr>
                <w:rFonts w:cstheme="minorHAnsi"/>
                <w:sz w:val="24"/>
                <w:szCs w:val="24"/>
              </w:rPr>
            </w:pPr>
            <w:r w:rsidRPr="0081594F">
              <w:rPr>
                <w:rFonts w:cstheme="minorHAnsi"/>
                <w:sz w:val="24"/>
                <w:szCs w:val="24"/>
              </w:rPr>
              <w:t>-9.997</w:t>
            </w:r>
          </w:p>
          <w:p w14:paraId="5511642C" w14:textId="2EFB2CB0" w:rsidR="00227F4A" w:rsidRPr="0081594F" w:rsidRDefault="0081594F" w:rsidP="0081594F">
            <w:pPr>
              <w:rPr>
                <w:rFonts w:cstheme="minorHAnsi"/>
                <w:sz w:val="24"/>
                <w:szCs w:val="24"/>
              </w:rPr>
            </w:pPr>
            <w:r w:rsidRPr="0081594F">
              <w:rPr>
                <w:rFonts w:cstheme="minorHAnsi"/>
                <w:sz w:val="24"/>
                <w:szCs w:val="24"/>
              </w:rPr>
              <w:t>(3.336)</w:t>
            </w:r>
          </w:p>
        </w:tc>
        <w:tc>
          <w:tcPr>
            <w:tcW w:w="1679" w:type="dxa"/>
          </w:tcPr>
          <w:p w14:paraId="63AD13EF" w14:textId="2D56B3D7" w:rsidR="00B31987" w:rsidRPr="0081594F" w:rsidRDefault="0081594F" w:rsidP="0081594F">
            <w:pPr>
              <w:rPr>
                <w:rFonts w:cstheme="minorHAnsi"/>
                <w:sz w:val="24"/>
                <w:szCs w:val="24"/>
              </w:rPr>
            </w:pPr>
            <w:r w:rsidRPr="0081594F">
              <w:rPr>
                <w:rFonts w:cstheme="minorHAnsi"/>
                <w:sz w:val="24"/>
                <w:szCs w:val="24"/>
              </w:rPr>
              <w:t>1.555</w:t>
            </w:r>
          </w:p>
          <w:p w14:paraId="173CE17A" w14:textId="19EDD158" w:rsidR="00227F4A" w:rsidRPr="0081594F" w:rsidRDefault="0081594F" w:rsidP="0081594F">
            <w:pPr>
              <w:rPr>
                <w:rFonts w:cstheme="minorHAnsi"/>
                <w:sz w:val="24"/>
                <w:szCs w:val="24"/>
              </w:rPr>
            </w:pPr>
            <w:r w:rsidRPr="0081594F">
              <w:rPr>
                <w:rFonts w:cstheme="minorHAnsi"/>
                <w:sz w:val="24"/>
                <w:szCs w:val="24"/>
              </w:rPr>
              <w:t>(0.241)</w:t>
            </w:r>
          </w:p>
        </w:tc>
      </w:tr>
    </w:tbl>
    <w:p w14:paraId="25DF221D" w14:textId="533E62CA" w:rsidR="00D1642F" w:rsidRPr="00237D1D" w:rsidRDefault="00D1642F" w:rsidP="00237D1D">
      <w:pPr>
        <w:rPr>
          <w:rFonts w:cstheme="minorHAnsi"/>
          <w:sz w:val="24"/>
          <w:szCs w:val="24"/>
        </w:rPr>
      </w:pPr>
    </w:p>
    <w:p w14:paraId="5123D24D" w14:textId="53119A1F" w:rsidR="00D1642F" w:rsidRPr="00237D1D" w:rsidRDefault="00D1642F" w:rsidP="004E265F">
      <w:pPr>
        <w:spacing w:after="0"/>
        <w:rPr>
          <w:rFonts w:cstheme="minorHAnsi"/>
          <w:sz w:val="24"/>
          <w:szCs w:val="24"/>
        </w:rPr>
      </w:pPr>
      <w:r w:rsidRPr="00237D1D">
        <w:rPr>
          <w:rFonts w:cstheme="minorHAnsi"/>
          <w:sz w:val="24"/>
          <w:szCs w:val="24"/>
        </w:rPr>
        <w:t>Table 8: Log-likelihood, AIC, BIC, CAIC, HQIC, A, W and KS (p-value) values for the</w:t>
      </w:r>
      <w:r w:rsidR="0081594F">
        <w:rPr>
          <w:rFonts w:cstheme="minorHAnsi"/>
          <w:sz w:val="24"/>
          <w:szCs w:val="24"/>
        </w:rPr>
        <w:t xml:space="preserve"> </w:t>
      </w:r>
      <w:r w:rsidRPr="00237D1D">
        <w:rPr>
          <w:rFonts w:cstheme="minorHAnsi"/>
          <w:sz w:val="24"/>
          <w:szCs w:val="24"/>
        </w:rPr>
        <w:t>relief times of patients receiving an analgesic failure time data set</w:t>
      </w:r>
    </w:p>
    <w:tbl>
      <w:tblPr>
        <w:tblStyle w:val="TableGrid"/>
        <w:tblW w:w="0" w:type="auto"/>
        <w:tblLook w:val="04A0" w:firstRow="1" w:lastRow="0" w:firstColumn="1" w:lastColumn="0" w:noHBand="0" w:noVBand="1"/>
      </w:tblPr>
      <w:tblGrid>
        <w:gridCol w:w="1258"/>
        <w:gridCol w:w="1258"/>
        <w:gridCol w:w="1259"/>
        <w:gridCol w:w="1259"/>
        <w:gridCol w:w="1259"/>
        <w:gridCol w:w="1259"/>
        <w:gridCol w:w="1259"/>
        <w:gridCol w:w="1259"/>
      </w:tblGrid>
      <w:tr w:rsidR="000B36B7" w:rsidRPr="004E265F" w14:paraId="5AFFA2AF" w14:textId="77777777" w:rsidTr="000B36B7">
        <w:tc>
          <w:tcPr>
            <w:tcW w:w="1258" w:type="dxa"/>
          </w:tcPr>
          <w:p w14:paraId="26892299" w14:textId="71510105" w:rsidR="000B36B7" w:rsidRPr="004E265F" w:rsidRDefault="000B36B7" w:rsidP="004E265F">
            <w:pPr>
              <w:rPr>
                <w:rFonts w:cstheme="minorHAnsi"/>
                <w:sz w:val="24"/>
                <w:szCs w:val="24"/>
              </w:rPr>
            </w:pPr>
            <w:r w:rsidRPr="004E265F">
              <w:rPr>
                <w:rFonts w:cstheme="minorHAnsi"/>
                <w:sz w:val="24"/>
                <w:szCs w:val="24"/>
              </w:rPr>
              <w:t>Models</w:t>
            </w:r>
          </w:p>
        </w:tc>
        <w:tc>
          <w:tcPr>
            <w:tcW w:w="1258" w:type="dxa"/>
          </w:tcPr>
          <w:p w14:paraId="76010C70" w14:textId="4BA1044B" w:rsidR="000B36B7" w:rsidRPr="004E265F" w:rsidRDefault="000B36B7" w:rsidP="004E265F">
            <w:pPr>
              <w:rPr>
                <w:rFonts w:cstheme="minorHAnsi"/>
                <w:sz w:val="24"/>
                <w:szCs w:val="24"/>
              </w:rPr>
            </w:pPr>
            <w:r w:rsidRPr="004E265F">
              <w:rPr>
                <w:rFonts w:cstheme="minorHAnsi"/>
                <w:sz w:val="24"/>
                <w:szCs w:val="24"/>
              </w:rPr>
              <w:t>AIC</w:t>
            </w:r>
          </w:p>
        </w:tc>
        <w:tc>
          <w:tcPr>
            <w:tcW w:w="1259" w:type="dxa"/>
          </w:tcPr>
          <w:p w14:paraId="2147221F" w14:textId="7B2E853D" w:rsidR="000B36B7" w:rsidRPr="004E265F" w:rsidRDefault="000B36B7" w:rsidP="004E265F">
            <w:pPr>
              <w:rPr>
                <w:rFonts w:cstheme="minorHAnsi"/>
                <w:sz w:val="24"/>
                <w:szCs w:val="24"/>
              </w:rPr>
            </w:pPr>
            <w:r w:rsidRPr="004E265F">
              <w:rPr>
                <w:rFonts w:cstheme="minorHAnsi"/>
                <w:sz w:val="24"/>
                <w:szCs w:val="24"/>
              </w:rPr>
              <w:t>BIC</w:t>
            </w:r>
          </w:p>
        </w:tc>
        <w:tc>
          <w:tcPr>
            <w:tcW w:w="1259" w:type="dxa"/>
          </w:tcPr>
          <w:p w14:paraId="40F4B56F" w14:textId="42BA66C0" w:rsidR="000B36B7" w:rsidRPr="004E265F" w:rsidRDefault="000B36B7" w:rsidP="004E265F">
            <w:pPr>
              <w:rPr>
                <w:rFonts w:cstheme="minorHAnsi"/>
                <w:sz w:val="24"/>
                <w:szCs w:val="24"/>
              </w:rPr>
            </w:pPr>
            <w:r w:rsidRPr="004E265F">
              <w:rPr>
                <w:rFonts w:cstheme="minorHAnsi"/>
                <w:sz w:val="24"/>
                <w:szCs w:val="24"/>
              </w:rPr>
              <w:t>CAIC</w:t>
            </w:r>
          </w:p>
        </w:tc>
        <w:tc>
          <w:tcPr>
            <w:tcW w:w="1259" w:type="dxa"/>
          </w:tcPr>
          <w:p w14:paraId="06E149AE" w14:textId="0404BBAE" w:rsidR="000B36B7" w:rsidRPr="004E265F" w:rsidRDefault="000B36B7" w:rsidP="004E265F">
            <w:pPr>
              <w:rPr>
                <w:rFonts w:cstheme="minorHAnsi"/>
                <w:sz w:val="24"/>
                <w:szCs w:val="24"/>
              </w:rPr>
            </w:pPr>
            <w:r w:rsidRPr="004E265F">
              <w:rPr>
                <w:rFonts w:cstheme="minorHAnsi"/>
                <w:sz w:val="24"/>
                <w:szCs w:val="24"/>
              </w:rPr>
              <w:t>HQIC</w:t>
            </w:r>
          </w:p>
        </w:tc>
        <w:tc>
          <w:tcPr>
            <w:tcW w:w="1259" w:type="dxa"/>
          </w:tcPr>
          <w:p w14:paraId="0BD45056" w14:textId="44A0B337" w:rsidR="000B36B7" w:rsidRPr="004E265F" w:rsidRDefault="000B36B7" w:rsidP="004E265F">
            <w:pPr>
              <w:rPr>
                <w:rFonts w:cstheme="minorHAnsi"/>
                <w:sz w:val="24"/>
                <w:szCs w:val="24"/>
              </w:rPr>
            </w:pPr>
            <w:r w:rsidRPr="004E265F">
              <w:rPr>
                <w:rFonts w:cstheme="minorHAnsi"/>
                <w:sz w:val="24"/>
                <w:szCs w:val="24"/>
              </w:rPr>
              <w:t>A</w:t>
            </w:r>
          </w:p>
        </w:tc>
        <w:tc>
          <w:tcPr>
            <w:tcW w:w="1259" w:type="dxa"/>
          </w:tcPr>
          <w:p w14:paraId="6B1AA897" w14:textId="640816E0" w:rsidR="000B36B7" w:rsidRPr="004E265F" w:rsidRDefault="000B36B7" w:rsidP="004E265F">
            <w:pPr>
              <w:rPr>
                <w:rFonts w:cstheme="minorHAnsi"/>
                <w:sz w:val="24"/>
                <w:szCs w:val="24"/>
              </w:rPr>
            </w:pPr>
            <w:r w:rsidRPr="004E265F">
              <w:rPr>
                <w:rFonts w:cstheme="minorHAnsi"/>
                <w:sz w:val="24"/>
                <w:szCs w:val="24"/>
              </w:rPr>
              <w:t>W</w:t>
            </w:r>
          </w:p>
        </w:tc>
        <w:tc>
          <w:tcPr>
            <w:tcW w:w="1259" w:type="dxa"/>
          </w:tcPr>
          <w:p w14:paraId="25627DAC" w14:textId="77777777" w:rsidR="000B36B7" w:rsidRPr="004E265F" w:rsidRDefault="000B36B7" w:rsidP="004E265F">
            <w:pPr>
              <w:rPr>
                <w:rFonts w:cstheme="minorHAnsi"/>
                <w:sz w:val="24"/>
                <w:szCs w:val="24"/>
              </w:rPr>
            </w:pPr>
            <w:r w:rsidRPr="004E265F">
              <w:rPr>
                <w:rFonts w:cstheme="minorHAnsi"/>
                <w:sz w:val="24"/>
                <w:szCs w:val="24"/>
              </w:rPr>
              <w:t>KS</w:t>
            </w:r>
          </w:p>
          <w:p w14:paraId="78C28F48" w14:textId="4E7BF159" w:rsidR="000B36B7" w:rsidRPr="004E265F" w:rsidRDefault="000B36B7" w:rsidP="004E265F">
            <w:pPr>
              <w:rPr>
                <w:rFonts w:cstheme="minorHAnsi"/>
                <w:sz w:val="24"/>
                <w:szCs w:val="24"/>
              </w:rPr>
            </w:pPr>
            <w:r w:rsidRPr="004E265F">
              <w:rPr>
                <w:rFonts w:cstheme="minorHAnsi"/>
                <w:sz w:val="24"/>
                <w:szCs w:val="24"/>
              </w:rPr>
              <w:t>(</w:t>
            </w:r>
            <w:r w:rsidRPr="004E265F">
              <w:rPr>
                <w:rFonts w:cstheme="minorHAnsi"/>
                <w:i/>
                <w:iCs/>
                <w:sz w:val="24"/>
                <w:szCs w:val="24"/>
              </w:rPr>
              <w:t>p</w:t>
            </w:r>
            <w:r w:rsidRPr="004E265F">
              <w:rPr>
                <w:rFonts w:cstheme="minorHAnsi"/>
                <w:sz w:val="24"/>
                <w:szCs w:val="24"/>
              </w:rPr>
              <w:t>-value)</w:t>
            </w:r>
          </w:p>
        </w:tc>
      </w:tr>
      <w:tr w:rsidR="00900F32" w:rsidRPr="004E265F" w14:paraId="5414F726" w14:textId="77777777" w:rsidTr="000B36B7">
        <w:tc>
          <w:tcPr>
            <w:tcW w:w="1258" w:type="dxa"/>
          </w:tcPr>
          <w:p w14:paraId="1C10F236" w14:textId="0DBD58CE" w:rsidR="00900F32" w:rsidRPr="004E265F" w:rsidRDefault="00900F32" w:rsidP="004E265F">
            <w:pPr>
              <w:rPr>
                <w:rFonts w:cstheme="minorHAnsi"/>
                <w:sz w:val="24"/>
                <w:szCs w:val="24"/>
              </w:rPr>
            </w:pPr>
            <w:r w:rsidRPr="004E265F">
              <w:rPr>
                <w:rFonts w:cstheme="minorHAnsi"/>
                <w:sz w:val="24"/>
                <w:szCs w:val="24"/>
              </w:rPr>
              <w:t>Exp</w:t>
            </w:r>
            <w:r w:rsidRPr="004E265F">
              <w:rPr>
                <w:rFonts w:cstheme="minorHAnsi"/>
                <w:i/>
                <w:sz w:val="24"/>
                <w:szCs w:val="24"/>
              </w:rPr>
              <w:br/>
            </w:r>
            <m:oMathPara>
              <m:oMath>
                <m:d>
                  <m:dPr>
                    <m:ctrlPr>
                      <w:rPr>
                        <w:rFonts w:ascii="Cambria Math" w:hAnsi="Cambria Math" w:cstheme="minorHAnsi"/>
                        <w:i/>
                        <w:sz w:val="24"/>
                        <w:szCs w:val="24"/>
                      </w:rPr>
                    </m:ctrlPr>
                  </m:dPr>
                  <m:e>
                    <m:r>
                      <w:rPr>
                        <w:rFonts w:ascii="Cambria Math" w:hAnsi="Cambria Math" w:cstheme="minorHAnsi"/>
                        <w:sz w:val="24"/>
                        <w:szCs w:val="24"/>
                      </w:rPr>
                      <m:t>λ</m:t>
                    </m:r>
                  </m:e>
                </m:d>
              </m:oMath>
            </m:oMathPara>
          </w:p>
        </w:tc>
        <w:tc>
          <w:tcPr>
            <w:tcW w:w="1258" w:type="dxa"/>
          </w:tcPr>
          <w:p w14:paraId="5128C4E7" w14:textId="38A52E78" w:rsidR="00900F32" w:rsidRPr="004E265F" w:rsidRDefault="00616E4B" w:rsidP="004E265F">
            <w:pPr>
              <w:rPr>
                <w:rFonts w:cstheme="minorHAnsi"/>
                <w:sz w:val="24"/>
                <w:szCs w:val="24"/>
              </w:rPr>
            </w:pPr>
            <w:r w:rsidRPr="004E265F">
              <w:rPr>
                <w:rFonts w:cstheme="minorHAnsi"/>
                <w:sz w:val="24"/>
                <w:szCs w:val="24"/>
              </w:rPr>
              <w:t>67.67</w:t>
            </w:r>
          </w:p>
        </w:tc>
        <w:tc>
          <w:tcPr>
            <w:tcW w:w="1259" w:type="dxa"/>
          </w:tcPr>
          <w:p w14:paraId="2416B01B" w14:textId="1AA66760" w:rsidR="00900F32" w:rsidRPr="004E265F" w:rsidRDefault="00616E4B" w:rsidP="004E265F">
            <w:pPr>
              <w:rPr>
                <w:rFonts w:cstheme="minorHAnsi"/>
                <w:sz w:val="24"/>
                <w:szCs w:val="24"/>
              </w:rPr>
            </w:pPr>
            <w:r w:rsidRPr="004E265F">
              <w:rPr>
                <w:rFonts w:cstheme="minorHAnsi"/>
                <w:sz w:val="24"/>
                <w:szCs w:val="24"/>
              </w:rPr>
              <w:t>68.67</w:t>
            </w:r>
          </w:p>
        </w:tc>
        <w:tc>
          <w:tcPr>
            <w:tcW w:w="1259" w:type="dxa"/>
          </w:tcPr>
          <w:p w14:paraId="156EBBA7" w14:textId="384A3AAE" w:rsidR="00900F32" w:rsidRPr="004E265F" w:rsidRDefault="006F5017" w:rsidP="004E265F">
            <w:pPr>
              <w:rPr>
                <w:rFonts w:cstheme="minorHAnsi"/>
                <w:sz w:val="24"/>
                <w:szCs w:val="24"/>
              </w:rPr>
            </w:pPr>
            <w:r w:rsidRPr="004E265F">
              <w:rPr>
                <w:rFonts w:cstheme="minorHAnsi"/>
                <w:sz w:val="24"/>
                <w:szCs w:val="24"/>
              </w:rPr>
              <w:t>67.89</w:t>
            </w:r>
          </w:p>
        </w:tc>
        <w:tc>
          <w:tcPr>
            <w:tcW w:w="1259" w:type="dxa"/>
          </w:tcPr>
          <w:p w14:paraId="54219FDA" w14:textId="68E9808D" w:rsidR="00900F32" w:rsidRPr="004E265F" w:rsidRDefault="006F5017" w:rsidP="004E265F">
            <w:pPr>
              <w:rPr>
                <w:rFonts w:cstheme="minorHAnsi"/>
                <w:sz w:val="24"/>
                <w:szCs w:val="24"/>
              </w:rPr>
            </w:pPr>
            <w:r w:rsidRPr="004E265F">
              <w:rPr>
                <w:rFonts w:cstheme="minorHAnsi"/>
                <w:sz w:val="24"/>
                <w:szCs w:val="24"/>
              </w:rPr>
              <w:t>67.87</w:t>
            </w:r>
          </w:p>
        </w:tc>
        <w:tc>
          <w:tcPr>
            <w:tcW w:w="1259" w:type="dxa"/>
          </w:tcPr>
          <w:p w14:paraId="28FE5227" w14:textId="1EB96C98" w:rsidR="00900F32" w:rsidRPr="004E265F" w:rsidRDefault="006F5017" w:rsidP="004E265F">
            <w:pPr>
              <w:rPr>
                <w:rFonts w:cstheme="minorHAnsi"/>
                <w:sz w:val="24"/>
                <w:szCs w:val="24"/>
              </w:rPr>
            </w:pPr>
            <w:r w:rsidRPr="004E265F">
              <w:rPr>
                <w:rFonts w:cstheme="minorHAnsi"/>
                <w:sz w:val="24"/>
                <w:szCs w:val="24"/>
              </w:rPr>
              <w:t>4.60</w:t>
            </w:r>
          </w:p>
        </w:tc>
        <w:tc>
          <w:tcPr>
            <w:tcW w:w="1259" w:type="dxa"/>
          </w:tcPr>
          <w:p w14:paraId="3FA2617C" w14:textId="6F8413D8" w:rsidR="00900F32" w:rsidRPr="004E265F" w:rsidRDefault="006F5017" w:rsidP="004E265F">
            <w:pPr>
              <w:rPr>
                <w:rFonts w:cstheme="minorHAnsi"/>
                <w:sz w:val="24"/>
                <w:szCs w:val="24"/>
              </w:rPr>
            </w:pPr>
            <w:r w:rsidRPr="004E265F">
              <w:rPr>
                <w:rFonts w:cstheme="minorHAnsi"/>
                <w:sz w:val="24"/>
                <w:szCs w:val="24"/>
              </w:rPr>
              <w:t>0.96</w:t>
            </w:r>
          </w:p>
        </w:tc>
        <w:tc>
          <w:tcPr>
            <w:tcW w:w="1259" w:type="dxa"/>
          </w:tcPr>
          <w:p w14:paraId="5CECC52E" w14:textId="77777777" w:rsidR="006F5017" w:rsidRPr="004E265F" w:rsidRDefault="006F5017" w:rsidP="004E265F">
            <w:pPr>
              <w:rPr>
                <w:rFonts w:cstheme="minorHAnsi"/>
                <w:sz w:val="24"/>
                <w:szCs w:val="24"/>
              </w:rPr>
            </w:pPr>
            <w:r w:rsidRPr="004E265F">
              <w:rPr>
                <w:rFonts w:cstheme="minorHAnsi"/>
                <w:sz w:val="24"/>
                <w:szCs w:val="24"/>
              </w:rPr>
              <w:t>0.44</w:t>
            </w:r>
          </w:p>
          <w:p w14:paraId="5382982E" w14:textId="025561E9" w:rsidR="00900F32" w:rsidRPr="004E265F" w:rsidRDefault="006F5017" w:rsidP="004E265F">
            <w:pPr>
              <w:rPr>
                <w:rFonts w:cstheme="minorHAnsi"/>
                <w:sz w:val="24"/>
                <w:szCs w:val="24"/>
              </w:rPr>
            </w:pPr>
            <w:r w:rsidRPr="004E265F">
              <w:rPr>
                <w:rFonts w:cstheme="minorHAnsi"/>
                <w:sz w:val="24"/>
                <w:szCs w:val="24"/>
              </w:rPr>
              <w:t>(0.004)</w:t>
            </w:r>
          </w:p>
        </w:tc>
      </w:tr>
      <w:tr w:rsidR="00900F32" w:rsidRPr="004E265F" w14:paraId="346BD367" w14:textId="77777777" w:rsidTr="000B36B7">
        <w:tc>
          <w:tcPr>
            <w:tcW w:w="1258" w:type="dxa"/>
          </w:tcPr>
          <w:p w14:paraId="435A4FDC" w14:textId="30658C44" w:rsidR="00900F32" w:rsidRPr="004E265F" w:rsidRDefault="00900F32" w:rsidP="004E265F">
            <w:pPr>
              <w:rPr>
                <w:rFonts w:cstheme="minorHAnsi"/>
                <w:sz w:val="24"/>
                <w:szCs w:val="24"/>
              </w:rPr>
            </w:pPr>
            <w:r w:rsidRPr="004E265F">
              <w:rPr>
                <w:rFonts w:cstheme="minorHAnsi"/>
                <w:sz w:val="24"/>
                <w:szCs w:val="24"/>
              </w:rPr>
              <w:t>ME</w:t>
            </w:r>
            <w:r w:rsidRPr="004E265F">
              <w:rPr>
                <w:rFonts w:cstheme="minorHAnsi"/>
                <w:i/>
                <w:sz w:val="24"/>
                <w:szCs w:val="24"/>
              </w:rPr>
              <w:br/>
            </w:r>
            <m:oMathPara>
              <m:oMath>
                <m:d>
                  <m:dPr>
                    <m:ctrlPr>
                      <w:rPr>
                        <w:rFonts w:ascii="Cambria Math" w:hAnsi="Cambria Math" w:cstheme="minorHAnsi"/>
                        <w:i/>
                        <w:sz w:val="24"/>
                        <w:szCs w:val="24"/>
                      </w:rPr>
                    </m:ctrlPr>
                  </m:dPr>
                  <m:e>
                    <m:r>
                      <w:rPr>
                        <w:rFonts w:ascii="Cambria Math" w:hAnsi="Cambria Math" w:cstheme="minorHAnsi"/>
                        <w:sz w:val="24"/>
                        <w:szCs w:val="24"/>
                      </w:rPr>
                      <m:t>λ</m:t>
                    </m:r>
                  </m:e>
                </m:d>
              </m:oMath>
            </m:oMathPara>
          </w:p>
        </w:tc>
        <w:tc>
          <w:tcPr>
            <w:tcW w:w="1258" w:type="dxa"/>
          </w:tcPr>
          <w:p w14:paraId="7AB689B4" w14:textId="02DEFB6B" w:rsidR="00900F32" w:rsidRPr="004E265F" w:rsidRDefault="006F5017" w:rsidP="004E265F">
            <w:pPr>
              <w:rPr>
                <w:rFonts w:cstheme="minorHAnsi"/>
                <w:sz w:val="24"/>
                <w:szCs w:val="24"/>
              </w:rPr>
            </w:pPr>
            <w:r w:rsidRPr="004E265F">
              <w:rPr>
                <w:rFonts w:cstheme="minorHAnsi"/>
                <w:sz w:val="24"/>
                <w:szCs w:val="24"/>
              </w:rPr>
              <w:t>54.32</w:t>
            </w:r>
          </w:p>
        </w:tc>
        <w:tc>
          <w:tcPr>
            <w:tcW w:w="1259" w:type="dxa"/>
          </w:tcPr>
          <w:p w14:paraId="47CDB5FA" w14:textId="27F6112C" w:rsidR="00900F32" w:rsidRPr="004E265F" w:rsidRDefault="006F5017" w:rsidP="004E265F">
            <w:pPr>
              <w:rPr>
                <w:rFonts w:cstheme="minorHAnsi"/>
                <w:sz w:val="24"/>
                <w:szCs w:val="24"/>
              </w:rPr>
            </w:pPr>
            <w:r w:rsidRPr="004E265F">
              <w:rPr>
                <w:rFonts w:cstheme="minorHAnsi"/>
                <w:sz w:val="24"/>
                <w:szCs w:val="24"/>
              </w:rPr>
              <w:t>55.31</w:t>
            </w:r>
          </w:p>
        </w:tc>
        <w:tc>
          <w:tcPr>
            <w:tcW w:w="1259" w:type="dxa"/>
          </w:tcPr>
          <w:p w14:paraId="39CB0DC4" w14:textId="19B3BC6D" w:rsidR="00900F32" w:rsidRPr="004E265F" w:rsidRDefault="00EC5B44" w:rsidP="004E265F">
            <w:pPr>
              <w:rPr>
                <w:rFonts w:cstheme="minorHAnsi"/>
                <w:sz w:val="24"/>
                <w:szCs w:val="24"/>
              </w:rPr>
            </w:pPr>
            <w:r w:rsidRPr="004E265F">
              <w:rPr>
                <w:rFonts w:cstheme="minorHAnsi"/>
                <w:sz w:val="24"/>
                <w:szCs w:val="24"/>
              </w:rPr>
              <w:t>54.54</w:t>
            </w:r>
          </w:p>
        </w:tc>
        <w:tc>
          <w:tcPr>
            <w:tcW w:w="1259" w:type="dxa"/>
          </w:tcPr>
          <w:p w14:paraId="3DDBD8CB" w14:textId="48FCB3AC" w:rsidR="00900F32" w:rsidRPr="004E265F" w:rsidRDefault="00EC5B44" w:rsidP="004E265F">
            <w:pPr>
              <w:rPr>
                <w:rFonts w:cstheme="minorHAnsi"/>
                <w:sz w:val="24"/>
                <w:szCs w:val="24"/>
              </w:rPr>
            </w:pPr>
            <w:r w:rsidRPr="004E265F">
              <w:rPr>
                <w:rFonts w:cstheme="minorHAnsi"/>
                <w:sz w:val="24"/>
                <w:szCs w:val="24"/>
              </w:rPr>
              <w:t>54.50</w:t>
            </w:r>
          </w:p>
        </w:tc>
        <w:tc>
          <w:tcPr>
            <w:tcW w:w="1259" w:type="dxa"/>
          </w:tcPr>
          <w:p w14:paraId="3618AD40" w14:textId="11C36723" w:rsidR="00900F32" w:rsidRPr="004E265F" w:rsidRDefault="00EC5B44" w:rsidP="004E265F">
            <w:pPr>
              <w:rPr>
                <w:rFonts w:cstheme="minorHAnsi"/>
                <w:sz w:val="24"/>
                <w:szCs w:val="24"/>
              </w:rPr>
            </w:pPr>
            <w:r w:rsidRPr="004E265F">
              <w:rPr>
                <w:rFonts w:cstheme="minorHAnsi"/>
                <w:sz w:val="24"/>
                <w:szCs w:val="24"/>
              </w:rPr>
              <w:t>2.76</w:t>
            </w:r>
          </w:p>
        </w:tc>
        <w:tc>
          <w:tcPr>
            <w:tcW w:w="1259" w:type="dxa"/>
          </w:tcPr>
          <w:p w14:paraId="6BBB515B" w14:textId="12F037DD" w:rsidR="00900F32" w:rsidRPr="004E265F" w:rsidRDefault="00EC5B44" w:rsidP="004E265F">
            <w:pPr>
              <w:rPr>
                <w:rFonts w:cstheme="minorHAnsi"/>
                <w:sz w:val="24"/>
                <w:szCs w:val="24"/>
              </w:rPr>
            </w:pPr>
            <w:r w:rsidRPr="004E265F">
              <w:rPr>
                <w:rFonts w:cstheme="minorHAnsi"/>
                <w:sz w:val="24"/>
                <w:szCs w:val="24"/>
              </w:rPr>
              <w:t>0.53</w:t>
            </w:r>
          </w:p>
        </w:tc>
        <w:tc>
          <w:tcPr>
            <w:tcW w:w="1259" w:type="dxa"/>
          </w:tcPr>
          <w:p w14:paraId="2BF04E0E" w14:textId="77777777" w:rsidR="00EC5B44" w:rsidRPr="004E265F" w:rsidRDefault="00EC5B44" w:rsidP="004E265F">
            <w:pPr>
              <w:rPr>
                <w:rFonts w:cstheme="minorHAnsi"/>
                <w:sz w:val="24"/>
                <w:szCs w:val="24"/>
              </w:rPr>
            </w:pPr>
            <w:r w:rsidRPr="004E265F">
              <w:rPr>
                <w:rFonts w:cstheme="minorHAnsi"/>
                <w:sz w:val="24"/>
                <w:szCs w:val="24"/>
              </w:rPr>
              <w:t>0.32</w:t>
            </w:r>
          </w:p>
          <w:p w14:paraId="0C2CF97C" w14:textId="3CEF2E40" w:rsidR="00900F32" w:rsidRPr="004E265F" w:rsidRDefault="00EC5B44" w:rsidP="004E265F">
            <w:pPr>
              <w:rPr>
                <w:rFonts w:cstheme="minorHAnsi"/>
                <w:sz w:val="24"/>
                <w:szCs w:val="24"/>
              </w:rPr>
            </w:pPr>
            <w:r w:rsidRPr="004E265F">
              <w:rPr>
                <w:rFonts w:cstheme="minorHAnsi"/>
                <w:sz w:val="24"/>
                <w:szCs w:val="24"/>
              </w:rPr>
              <w:t>(0.07)</w:t>
            </w:r>
          </w:p>
        </w:tc>
      </w:tr>
      <w:tr w:rsidR="00900F32" w:rsidRPr="004E265F" w14:paraId="3381F3B0" w14:textId="77777777" w:rsidTr="000B36B7">
        <w:tc>
          <w:tcPr>
            <w:tcW w:w="1258" w:type="dxa"/>
          </w:tcPr>
          <w:p w14:paraId="42C2DADA" w14:textId="77777777" w:rsidR="00900F32" w:rsidRPr="004E265F" w:rsidRDefault="00900F32" w:rsidP="004E265F">
            <w:pPr>
              <w:rPr>
                <w:rFonts w:cstheme="minorHAnsi"/>
                <w:sz w:val="24"/>
                <w:szCs w:val="24"/>
              </w:rPr>
            </w:pPr>
            <w:r w:rsidRPr="004E265F">
              <w:rPr>
                <w:rFonts w:cstheme="minorHAnsi"/>
                <w:sz w:val="24"/>
                <w:szCs w:val="24"/>
              </w:rPr>
              <w:t>MO-E</w:t>
            </w:r>
          </w:p>
          <w:p w14:paraId="2799E997" w14:textId="4852C858"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α,λ</m:t>
                    </m:r>
                  </m:e>
                </m:d>
              </m:oMath>
            </m:oMathPara>
          </w:p>
        </w:tc>
        <w:tc>
          <w:tcPr>
            <w:tcW w:w="1258" w:type="dxa"/>
          </w:tcPr>
          <w:p w14:paraId="56A31128" w14:textId="3AC5D339" w:rsidR="00900F32" w:rsidRPr="004E265F" w:rsidRDefault="00EC5B44" w:rsidP="004E265F">
            <w:pPr>
              <w:rPr>
                <w:rFonts w:cstheme="minorHAnsi"/>
                <w:sz w:val="24"/>
                <w:szCs w:val="24"/>
              </w:rPr>
            </w:pPr>
            <w:r w:rsidRPr="004E265F">
              <w:rPr>
                <w:rFonts w:cstheme="minorHAnsi"/>
                <w:sz w:val="24"/>
                <w:szCs w:val="24"/>
              </w:rPr>
              <w:t>43.51</w:t>
            </w:r>
          </w:p>
        </w:tc>
        <w:tc>
          <w:tcPr>
            <w:tcW w:w="1259" w:type="dxa"/>
          </w:tcPr>
          <w:p w14:paraId="48D61A6D" w14:textId="304081AA" w:rsidR="00900F32" w:rsidRPr="004E265F" w:rsidRDefault="00EC5B44" w:rsidP="004E265F">
            <w:pPr>
              <w:rPr>
                <w:rFonts w:cstheme="minorHAnsi"/>
                <w:sz w:val="24"/>
                <w:szCs w:val="24"/>
              </w:rPr>
            </w:pPr>
            <w:r w:rsidRPr="004E265F">
              <w:rPr>
                <w:rFonts w:cstheme="minorHAnsi"/>
                <w:sz w:val="24"/>
                <w:szCs w:val="24"/>
              </w:rPr>
              <w:t>45.51</w:t>
            </w:r>
          </w:p>
        </w:tc>
        <w:tc>
          <w:tcPr>
            <w:tcW w:w="1259" w:type="dxa"/>
          </w:tcPr>
          <w:p w14:paraId="58C09AD8" w14:textId="40A9BAB9" w:rsidR="00900F32" w:rsidRPr="004E265F" w:rsidRDefault="00EC5B44" w:rsidP="004E265F">
            <w:pPr>
              <w:rPr>
                <w:rFonts w:cstheme="minorHAnsi"/>
                <w:sz w:val="24"/>
                <w:szCs w:val="24"/>
              </w:rPr>
            </w:pPr>
            <w:r w:rsidRPr="004E265F">
              <w:rPr>
                <w:rFonts w:cstheme="minorHAnsi"/>
                <w:sz w:val="24"/>
                <w:szCs w:val="24"/>
              </w:rPr>
              <w:t>44.22</w:t>
            </w:r>
          </w:p>
        </w:tc>
        <w:tc>
          <w:tcPr>
            <w:tcW w:w="1259" w:type="dxa"/>
          </w:tcPr>
          <w:p w14:paraId="700122BD" w14:textId="45277C30" w:rsidR="00900F32" w:rsidRPr="004E265F" w:rsidRDefault="00C50BBB" w:rsidP="004E265F">
            <w:pPr>
              <w:rPr>
                <w:rFonts w:cstheme="minorHAnsi"/>
                <w:sz w:val="24"/>
                <w:szCs w:val="24"/>
              </w:rPr>
            </w:pPr>
            <w:r w:rsidRPr="004E265F">
              <w:rPr>
                <w:rFonts w:cstheme="minorHAnsi"/>
                <w:sz w:val="24"/>
                <w:szCs w:val="24"/>
              </w:rPr>
              <w:t>43.90</w:t>
            </w:r>
          </w:p>
        </w:tc>
        <w:tc>
          <w:tcPr>
            <w:tcW w:w="1259" w:type="dxa"/>
          </w:tcPr>
          <w:p w14:paraId="769E976E" w14:textId="1953C33A" w:rsidR="00900F32" w:rsidRPr="004E265F" w:rsidRDefault="00C50BBB" w:rsidP="004E265F">
            <w:pPr>
              <w:rPr>
                <w:rFonts w:cstheme="minorHAnsi"/>
                <w:sz w:val="24"/>
                <w:szCs w:val="24"/>
              </w:rPr>
            </w:pPr>
            <w:r w:rsidRPr="004E265F">
              <w:rPr>
                <w:rFonts w:cstheme="minorHAnsi"/>
                <w:sz w:val="24"/>
                <w:szCs w:val="24"/>
              </w:rPr>
              <w:t>0.81</w:t>
            </w:r>
          </w:p>
        </w:tc>
        <w:tc>
          <w:tcPr>
            <w:tcW w:w="1259" w:type="dxa"/>
          </w:tcPr>
          <w:p w14:paraId="3D245105" w14:textId="38CF141E" w:rsidR="00900F32" w:rsidRPr="004E265F" w:rsidRDefault="00C50BBB" w:rsidP="004E265F">
            <w:pPr>
              <w:rPr>
                <w:rFonts w:cstheme="minorHAnsi"/>
                <w:sz w:val="24"/>
                <w:szCs w:val="24"/>
              </w:rPr>
            </w:pPr>
            <w:r w:rsidRPr="004E265F">
              <w:rPr>
                <w:rFonts w:cstheme="minorHAnsi"/>
                <w:sz w:val="24"/>
                <w:szCs w:val="24"/>
              </w:rPr>
              <w:t>0.14</w:t>
            </w:r>
          </w:p>
        </w:tc>
        <w:tc>
          <w:tcPr>
            <w:tcW w:w="1259" w:type="dxa"/>
          </w:tcPr>
          <w:p w14:paraId="4FE2E5F2" w14:textId="77777777" w:rsidR="00C50BBB" w:rsidRPr="004E265F" w:rsidRDefault="00C50BBB" w:rsidP="004E265F">
            <w:pPr>
              <w:rPr>
                <w:rFonts w:cstheme="minorHAnsi"/>
                <w:sz w:val="24"/>
                <w:szCs w:val="24"/>
              </w:rPr>
            </w:pPr>
            <w:r w:rsidRPr="004E265F">
              <w:rPr>
                <w:rFonts w:cstheme="minorHAnsi"/>
                <w:sz w:val="24"/>
                <w:szCs w:val="24"/>
              </w:rPr>
              <w:t>0.18</w:t>
            </w:r>
          </w:p>
          <w:p w14:paraId="3545029C" w14:textId="4E9C64A2" w:rsidR="00900F32" w:rsidRPr="004E265F" w:rsidRDefault="00C50BBB" w:rsidP="004E265F">
            <w:pPr>
              <w:rPr>
                <w:rFonts w:cstheme="minorHAnsi"/>
                <w:sz w:val="24"/>
                <w:szCs w:val="24"/>
              </w:rPr>
            </w:pPr>
            <w:r w:rsidRPr="004E265F">
              <w:rPr>
                <w:rFonts w:cstheme="minorHAnsi"/>
                <w:sz w:val="24"/>
                <w:szCs w:val="24"/>
              </w:rPr>
              <w:t>(0.55)</w:t>
            </w:r>
          </w:p>
        </w:tc>
      </w:tr>
      <w:tr w:rsidR="00900F32" w:rsidRPr="004E265F" w14:paraId="4A95FA51" w14:textId="77777777" w:rsidTr="000B36B7">
        <w:tc>
          <w:tcPr>
            <w:tcW w:w="1258" w:type="dxa"/>
          </w:tcPr>
          <w:p w14:paraId="2ADCA812" w14:textId="77777777" w:rsidR="00900F32" w:rsidRPr="004E265F" w:rsidRDefault="00900F32" w:rsidP="004E265F">
            <w:pPr>
              <w:rPr>
                <w:rFonts w:cstheme="minorHAnsi"/>
                <w:sz w:val="24"/>
                <w:szCs w:val="24"/>
              </w:rPr>
            </w:pPr>
            <w:r w:rsidRPr="004E265F">
              <w:rPr>
                <w:rFonts w:cstheme="minorHAnsi"/>
                <w:sz w:val="24"/>
                <w:szCs w:val="24"/>
              </w:rPr>
              <w:t>GMO-E</w:t>
            </w:r>
          </w:p>
          <w:p w14:paraId="1B6E78B0" w14:textId="6E2874AE"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b,α,λ</m:t>
                    </m:r>
                  </m:e>
                </m:d>
              </m:oMath>
            </m:oMathPara>
          </w:p>
        </w:tc>
        <w:tc>
          <w:tcPr>
            <w:tcW w:w="1258" w:type="dxa"/>
          </w:tcPr>
          <w:p w14:paraId="7818B1EE" w14:textId="70716FC8" w:rsidR="00900F32" w:rsidRPr="004E265F" w:rsidRDefault="00C50BBB" w:rsidP="004E265F">
            <w:pPr>
              <w:rPr>
                <w:rFonts w:cstheme="minorHAnsi"/>
                <w:sz w:val="24"/>
                <w:szCs w:val="24"/>
              </w:rPr>
            </w:pPr>
            <w:r w:rsidRPr="004E265F">
              <w:rPr>
                <w:rFonts w:cstheme="minorHAnsi"/>
                <w:sz w:val="24"/>
                <w:szCs w:val="24"/>
              </w:rPr>
              <w:t>42.75</w:t>
            </w:r>
          </w:p>
        </w:tc>
        <w:tc>
          <w:tcPr>
            <w:tcW w:w="1259" w:type="dxa"/>
          </w:tcPr>
          <w:p w14:paraId="666EE7ED" w14:textId="48E18EE6" w:rsidR="00900F32" w:rsidRPr="004E265F" w:rsidRDefault="00C50BBB" w:rsidP="004E265F">
            <w:pPr>
              <w:rPr>
                <w:rFonts w:cstheme="minorHAnsi"/>
                <w:sz w:val="24"/>
                <w:szCs w:val="24"/>
              </w:rPr>
            </w:pPr>
            <w:r w:rsidRPr="004E265F">
              <w:rPr>
                <w:rFonts w:cstheme="minorHAnsi"/>
                <w:sz w:val="24"/>
                <w:szCs w:val="24"/>
              </w:rPr>
              <w:t>45.74</w:t>
            </w:r>
          </w:p>
        </w:tc>
        <w:tc>
          <w:tcPr>
            <w:tcW w:w="1259" w:type="dxa"/>
          </w:tcPr>
          <w:p w14:paraId="47C461AA" w14:textId="587EAE89" w:rsidR="00900F32" w:rsidRPr="004E265F" w:rsidRDefault="00C50BBB" w:rsidP="004E265F">
            <w:pPr>
              <w:rPr>
                <w:rFonts w:cstheme="minorHAnsi"/>
                <w:sz w:val="24"/>
                <w:szCs w:val="24"/>
              </w:rPr>
            </w:pPr>
            <w:r w:rsidRPr="004E265F">
              <w:rPr>
                <w:rFonts w:cstheme="minorHAnsi"/>
                <w:sz w:val="24"/>
                <w:szCs w:val="24"/>
              </w:rPr>
              <w:t>44.25</w:t>
            </w:r>
          </w:p>
        </w:tc>
        <w:tc>
          <w:tcPr>
            <w:tcW w:w="1259" w:type="dxa"/>
          </w:tcPr>
          <w:p w14:paraId="53E3862E" w14:textId="301D4294" w:rsidR="00900F32" w:rsidRPr="004E265F" w:rsidRDefault="00C50BBB" w:rsidP="004E265F">
            <w:pPr>
              <w:rPr>
                <w:rFonts w:cstheme="minorHAnsi"/>
                <w:sz w:val="24"/>
                <w:szCs w:val="24"/>
              </w:rPr>
            </w:pPr>
            <w:r w:rsidRPr="004E265F">
              <w:rPr>
                <w:rFonts w:cstheme="minorHAnsi"/>
                <w:sz w:val="24"/>
                <w:szCs w:val="24"/>
              </w:rPr>
              <w:t>43.34</w:t>
            </w:r>
          </w:p>
        </w:tc>
        <w:tc>
          <w:tcPr>
            <w:tcW w:w="1259" w:type="dxa"/>
          </w:tcPr>
          <w:p w14:paraId="5A9F813B" w14:textId="4B140D57" w:rsidR="00900F32" w:rsidRPr="004E265F" w:rsidRDefault="00F821C2" w:rsidP="004E265F">
            <w:pPr>
              <w:rPr>
                <w:rFonts w:cstheme="minorHAnsi"/>
                <w:sz w:val="24"/>
                <w:szCs w:val="24"/>
              </w:rPr>
            </w:pPr>
            <w:r w:rsidRPr="004E265F">
              <w:rPr>
                <w:rFonts w:cstheme="minorHAnsi"/>
                <w:sz w:val="24"/>
                <w:szCs w:val="24"/>
              </w:rPr>
              <w:t>0.51</w:t>
            </w:r>
          </w:p>
        </w:tc>
        <w:tc>
          <w:tcPr>
            <w:tcW w:w="1259" w:type="dxa"/>
          </w:tcPr>
          <w:p w14:paraId="342D8B34" w14:textId="06D1D8E5" w:rsidR="00900F32" w:rsidRPr="004E265F" w:rsidRDefault="00F821C2" w:rsidP="004E265F">
            <w:pPr>
              <w:rPr>
                <w:rFonts w:cstheme="minorHAnsi"/>
                <w:sz w:val="24"/>
                <w:szCs w:val="24"/>
              </w:rPr>
            </w:pPr>
            <w:r w:rsidRPr="004E265F">
              <w:rPr>
                <w:rFonts w:cstheme="minorHAnsi"/>
                <w:sz w:val="24"/>
                <w:szCs w:val="24"/>
              </w:rPr>
              <w:t>0.08</w:t>
            </w:r>
          </w:p>
        </w:tc>
        <w:tc>
          <w:tcPr>
            <w:tcW w:w="1259" w:type="dxa"/>
          </w:tcPr>
          <w:p w14:paraId="55DB9F8D" w14:textId="77777777" w:rsidR="00F821C2" w:rsidRPr="004E265F" w:rsidRDefault="00F821C2" w:rsidP="004E265F">
            <w:pPr>
              <w:rPr>
                <w:rFonts w:cstheme="minorHAnsi"/>
                <w:sz w:val="24"/>
                <w:szCs w:val="24"/>
              </w:rPr>
            </w:pPr>
            <w:r w:rsidRPr="004E265F">
              <w:rPr>
                <w:rFonts w:cstheme="minorHAnsi"/>
                <w:sz w:val="24"/>
                <w:szCs w:val="24"/>
              </w:rPr>
              <w:t>0.15</w:t>
            </w:r>
          </w:p>
          <w:p w14:paraId="52420A67" w14:textId="6584C1E2" w:rsidR="00900F32" w:rsidRPr="004E265F" w:rsidRDefault="00F821C2" w:rsidP="004E265F">
            <w:pPr>
              <w:rPr>
                <w:rFonts w:cstheme="minorHAnsi"/>
                <w:sz w:val="24"/>
                <w:szCs w:val="24"/>
              </w:rPr>
            </w:pPr>
            <w:r w:rsidRPr="004E265F">
              <w:rPr>
                <w:rFonts w:cstheme="minorHAnsi"/>
                <w:sz w:val="24"/>
                <w:szCs w:val="24"/>
              </w:rPr>
              <w:t>(0.78)</w:t>
            </w:r>
          </w:p>
        </w:tc>
      </w:tr>
      <w:tr w:rsidR="00900F32" w:rsidRPr="004E265F" w14:paraId="3B16A1B3" w14:textId="77777777" w:rsidTr="000B36B7">
        <w:tc>
          <w:tcPr>
            <w:tcW w:w="1258" w:type="dxa"/>
          </w:tcPr>
          <w:p w14:paraId="2111359E" w14:textId="77777777" w:rsidR="00900F32" w:rsidRPr="004E265F" w:rsidRDefault="00900F32" w:rsidP="004E265F">
            <w:pPr>
              <w:rPr>
                <w:rFonts w:cstheme="minorHAnsi"/>
                <w:sz w:val="24"/>
                <w:szCs w:val="24"/>
              </w:rPr>
            </w:pPr>
            <w:r w:rsidRPr="004E265F">
              <w:rPr>
                <w:rFonts w:cstheme="minorHAnsi"/>
                <w:sz w:val="24"/>
                <w:szCs w:val="24"/>
              </w:rPr>
              <w:t>Kw-E</w:t>
            </w:r>
          </w:p>
          <w:p w14:paraId="76B0DAA7" w14:textId="2C42B25C"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a,b,λ</m:t>
                    </m:r>
                  </m:e>
                </m:d>
              </m:oMath>
            </m:oMathPara>
          </w:p>
        </w:tc>
        <w:tc>
          <w:tcPr>
            <w:tcW w:w="1258" w:type="dxa"/>
          </w:tcPr>
          <w:p w14:paraId="79C121B7" w14:textId="309A27CD" w:rsidR="00900F32" w:rsidRPr="004E265F" w:rsidRDefault="00F821C2" w:rsidP="004E265F">
            <w:pPr>
              <w:rPr>
                <w:rFonts w:cstheme="minorHAnsi"/>
                <w:sz w:val="24"/>
                <w:szCs w:val="24"/>
              </w:rPr>
            </w:pPr>
            <w:r w:rsidRPr="004E265F">
              <w:rPr>
                <w:rFonts w:cstheme="minorHAnsi"/>
                <w:sz w:val="24"/>
                <w:szCs w:val="24"/>
              </w:rPr>
              <w:t>41.78</w:t>
            </w:r>
          </w:p>
        </w:tc>
        <w:tc>
          <w:tcPr>
            <w:tcW w:w="1259" w:type="dxa"/>
          </w:tcPr>
          <w:p w14:paraId="01375CCD" w14:textId="042E03E8" w:rsidR="00900F32" w:rsidRPr="004E265F" w:rsidRDefault="00F821C2" w:rsidP="004E265F">
            <w:pPr>
              <w:rPr>
                <w:rFonts w:cstheme="minorHAnsi"/>
                <w:sz w:val="24"/>
                <w:szCs w:val="24"/>
              </w:rPr>
            </w:pPr>
            <w:r w:rsidRPr="004E265F">
              <w:rPr>
                <w:rFonts w:cstheme="minorHAnsi"/>
                <w:sz w:val="24"/>
                <w:szCs w:val="24"/>
              </w:rPr>
              <w:t>44.75</w:t>
            </w:r>
          </w:p>
        </w:tc>
        <w:tc>
          <w:tcPr>
            <w:tcW w:w="1259" w:type="dxa"/>
          </w:tcPr>
          <w:p w14:paraId="43EFC691" w14:textId="7E765BB0" w:rsidR="00900F32" w:rsidRPr="004E265F" w:rsidRDefault="00F821C2" w:rsidP="004E265F">
            <w:pPr>
              <w:rPr>
                <w:rFonts w:cstheme="minorHAnsi"/>
                <w:sz w:val="24"/>
                <w:szCs w:val="24"/>
              </w:rPr>
            </w:pPr>
            <w:r w:rsidRPr="004E265F">
              <w:rPr>
                <w:rFonts w:cstheme="minorHAnsi"/>
                <w:sz w:val="24"/>
                <w:szCs w:val="24"/>
              </w:rPr>
              <w:t>43.28</w:t>
            </w:r>
          </w:p>
        </w:tc>
        <w:tc>
          <w:tcPr>
            <w:tcW w:w="1259" w:type="dxa"/>
          </w:tcPr>
          <w:p w14:paraId="60A174F4" w14:textId="7397A9AE" w:rsidR="00900F32" w:rsidRPr="004E265F" w:rsidRDefault="00F821C2" w:rsidP="004E265F">
            <w:pPr>
              <w:rPr>
                <w:rFonts w:cstheme="minorHAnsi"/>
                <w:sz w:val="24"/>
                <w:szCs w:val="24"/>
              </w:rPr>
            </w:pPr>
            <w:r w:rsidRPr="004E265F">
              <w:rPr>
                <w:rFonts w:cstheme="minorHAnsi"/>
                <w:sz w:val="24"/>
                <w:szCs w:val="24"/>
              </w:rPr>
              <w:t>42.32</w:t>
            </w:r>
          </w:p>
        </w:tc>
        <w:tc>
          <w:tcPr>
            <w:tcW w:w="1259" w:type="dxa"/>
          </w:tcPr>
          <w:p w14:paraId="2D109680" w14:textId="6D5DE0F5" w:rsidR="00900F32" w:rsidRPr="004E265F" w:rsidRDefault="00F821C2" w:rsidP="004E265F">
            <w:pPr>
              <w:rPr>
                <w:rFonts w:cstheme="minorHAnsi"/>
                <w:sz w:val="24"/>
                <w:szCs w:val="24"/>
              </w:rPr>
            </w:pPr>
            <w:r w:rsidRPr="004E265F">
              <w:rPr>
                <w:rFonts w:cstheme="minorHAnsi"/>
                <w:sz w:val="24"/>
                <w:szCs w:val="24"/>
              </w:rPr>
              <w:t>0.45</w:t>
            </w:r>
          </w:p>
        </w:tc>
        <w:tc>
          <w:tcPr>
            <w:tcW w:w="1259" w:type="dxa"/>
          </w:tcPr>
          <w:p w14:paraId="706A6884" w14:textId="4CFB4F43" w:rsidR="00900F32" w:rsidRPr="004E265F" w:rsidRDefault="00926EC2" w:rsidP="004E265F">
            <w:pPr>
              <w:rPr>
                <w:rFonts w:cstheme="minorHAnsi"/>
                <w:sz w:val="24"/>
                <w:szCs w:val="24"/>
              </w:rPr>
            </w:pPr>
            <w:r w:rsidRPr="004E265F">
              <w:rPr>
                <w:rFonts w:cstheme="minorHAnsi"/>
                <w:sz w:val="24"/>
                <w:szCs w:val="24"/>
              </w:rPr>
              <w:t>0.07</w:t>
            </w:r>
          </w:p>
        </w:tc>
        <w:tc>
          <w:tcPr>
            <w:tcW w:w="1259" w:type="dxa"/>
          </w:tcPr>
          <w:p w14:paraId="155C4444" w14:textId="77777777" w:rsidR="00926EC2" w:rsidRPr="004E265F" w:rsidRDefault="00926EC2" w:rsidP="004E265F">
            <w:pPr>
              <w:rPr>
                <w:rFonts w:cstheme="minorHAnsi"/>
                <w:sz w:val="24"/>
                <w:szCs w:val="24"/>
              </w:rPr>
            </w:pPr>
            <w:r w:rsidRPr="004E265F">
              <w:rPr>
                <w:rFonts w:cstheme="minorHAnsi"/>
                <w:sz w:val="24"/>
                <w:szCs w:val="24"/>
              </w:rPr>
              <w:t>0.14</w:t>
            </w:r>
          </w:p>
          <w:p w14:paraId="3D387CC0" w14:textId="0FB39F13" w:rsidR="00900F32" w:rsidRPr="004E265F" w:rsidRDefault="00926EC2" w:rsidP="004E265F">
            <w:pPr>
              <w:rPr>
                <w:rFonts w:cstheme="minorHAnsi"/>
                <w:sz w:val="24"/>
                <w:szCs w:val="24"/>
              </w:rPr>
            </w:pPr>
            <w:r w:rsidRPr="004E265F">
              <w:rPr>
                <w:rFonts w:cstheme="minorHAnsi"/>
                <w:sz w:val="24"/>
                <w:szCs w:val="24"/>
              </w:rPr>
              <w:t>(0.86)</w:t>
            </w:r>
          </w:p>
        </w:tc>
      </w:tr>
      <w:tr w:rsidR="00900F32" w:rsidRPr="004E265F" w14:paraId="2012450F" w14:textId="77777777" w:rsidTr="000B36B7">
        <w:tc>
          <w:tcPr>
            <w:tcW w:w="1258" w:type="dxa"/>
          </w:tcPr>
          <w:p w14:paraId="15C14399" w14:textId="77777777" w:rsidR="00900F32" w:rsidRPr="004E265F" w:rsidRDefault="00900F32" w:rsidP="004E265F">
            <w:pPr>
              <w:rPr>
                <w:rFonts w:cstheme="minorHAnsi"/>
                <w:sz w:val="24"/>
                <w:szCs w:val="24"/>
              </w:rPr>
            </w:pPr>
            <w:r w:rsidRPr="004E265F">
              <w:rPr>
                <w:rFonts w:cstheme="minorHAnsi"/>
                <w:sz w:val="24"/>
                <w:szCs w:val="24"/>
              </w:rPr>
              <w:t>B-E</w:t>
            </w:r>
          </w:p>
          <w:p w14:paraId="6E462299" w14:textId="324B05B2"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a,b,λ</m:t>
                    </m:r>
                  </m:e>
                </m:d>
              </m:oMath>
            </m:oMathPara>
          </w:p>
        </w:tc>
        <w:tc>
          <w:tcPr>
            <w:tcW w:w="1258" w:type="dxa"/>
          </w:tcPr>
          <w:p w14:paraId="13AA27DE" w14:textId="04E4EE7B" w:rsidR="00900F32" w:rsidRPr="004E265F" w:rsidRDefault="00926EC2" w:rsidP="004E265F">
            <w:pPr>
              <w:rPr>
                <w:rFonts w:cstheme="minorHAnsi"/>
                <w:sz w:val="24"/>
                <w:szCs w:val="24"/>
              </w:rPr>
            </w:pPr>
            <w:r w:rsidRPr="004E265F">
              <w:rPr>
                <w:rFonts w:cstheme="minorHAnsi"/>
                <w:sz w:val="24"/>
                <w:szCs w:val="24"/>
              </w:rPr>
              <w:t>43.48</w:t>
            </w:r>
          </w:p>
        </w:tc>
        <w:tc>
          <w:tcPr>
            <w:tcW w:w="1259" w:type="dxa"/>
          </w:tcPr>
          <w:p w14:paraId="01C832DD" w14:textId="06EA4F08" w:rsidR="00900F32" w:rsidRPr="004E265F" w:rsidRDefault="00926EC2" w:rsidP="004E265F">
            <w:pPr>
              <w:rPr>
                <w:rFonts w:cstheme="minorHAnsi"/>
                <w:sz w:val="24"/>
                <w:szCs w:val="24"/>
              </w:rPr>
            </w:pPr>
            <w:r w:rsidRPr="004E265F">
              <w:rPr>
                <w:rFonts w:cstheme="minorHAnsi"/>
                <w:sz w:val="24"/>
                <w:szCs w:val="24"/>
              </w:rPr>
              <w:t>46.45</w:t>
            </w:r>
          </w:p>
        </w:tc>
        <w:tc>
          <w:tcPr>
            <w:tcW w:w="1259" w:type="dxa"/>
          </w:tcPr>
          <w:p w14:paraId="7853F923" w14:textId="7C6C0F1E" w:rsidR="00900F32" w:rsidRPr="004E265F" w:rsidRDefault="00926EC2" w:rsidP="004E265F">
            <w:pPr>
              <w:rPr>
                <w:rFonts w:cstheme="minorHAnsi"/>
                <w:sz w:val="24"/>
                <w:szCs w:val="24"/>
              </w:rPr>
            </w:pPr>
            <w:r w:rsidRPr="004E265F">
              <w:rPr>
                <w:rFonts w:cstheme="minorHAnsi"/>
                <w:sz w:val="24"/>
                <w:szCs w:val="24"/>
              </w:rPr>
              <w:t>44.98</w:t>
            </w:r>
          </w:p>
        </w:tc>
        <w:tc>
          <w:tcPr>
            <w:tcW w:w="1259" w:type="dxa"/>
          </w:tcPr>
          <w:p w14:paraId="48899E0A" w14:textId="4EC2E771" w:rsidR="00900F32" w:rsidRPr="004E265F" w:rsidRDefault="00926EC2" w:rsidP="004E265F">
            <w:pPr>
              <w:rPr>
                <w:rFonts w:cstheme="minorHAnsi"/>
                <w:sz w:val="24"/>
                <w:szCs w:val="24"/>
              </w:rPr>
            </w:pPr>
            <w:r w:rsidRPr="004E265F">
              <w:rPr>
                <w:rFonts w:cstheme="minorHAnsi"/>
                <w:sz w:val="24"/>
                <w:szCs w:val="24"/>
              </w:rPr>
              <w:t>44.02</w:t>
            </w:r>
          </w:p>
        </w:tc>
        <w:tc>
          <w:tcPr>
            <w:tcW w:w="1259" w:type="dxa"/>
          </w:tcPr>
          <w:p w14:paraId="6280CCCF" w14:textId="377EF454" w:rsidR="00900F32" w:rsidRPr="004E265F" w:rsidRDefault="00926EC2" w:rsidP="004E265F">
            <w:pPr>
              <w:rPr>
                <w:rFonts w:cstheme="minorHAnsi"/>
                <w:sz w:val="24"/>
                <w:szCs w:val="24"/>
              </w:rPr>
            </w:pPr>
            <w:r w:rsidRPr="004E265F">
              <w:rPr>
                <w:rFonts w:cstheme="minorHAnsi"/>
                <w:sz w:val="24"/>
                <w:szCs w:val="24"/>
              </w:rPr>
              <w:t>0.70</w:t>
            </w:r>
          </w:p>
        </w:tc>
        <w:tc>
          <w:tcPr>
            <w:tcW w:w="1259" w:type="dxa"/>
          </w:tcPr>
          <w:p w14:paraId="023DFF9D" w14:textId="1E5C4DEC" w:rsidR="00900F32" w:rsidRPr="004E265F" w:rsidRDefault="004A7D09" w:rsidP="004E265F">
            <w:pPr>
              <w:rPr>
                <w:rFonts w:cstheme="minorHAnsi"/>
                <w:sz w:val="24"/>
                <w:szCs w:val="24"/>
              </w:rPr>
            </w:pPr>
            <w:r w:rsidRPr="004E265F">
              <w:rPr>
                <w:rFonts w:cstheme="minorHAnsi"/>
                <w:sz w:val="24"/>
                <w:szCs w:val="24"/>
              </w:rPr>
              <w:t>0.12</w:t>
            </w:r>
          </w:p>
        </w:tc>
        <w:tc>
          <w:tcPr>
            <w:tcW w:w="1259" w:type="dxa"/>
          </w:tcPr>
          <w:p w14:paraId="37C61CA7" w14:textId="77777777" w:rsidR="004A7D09" w:rsidRPr="004E265F" w:rsidRDefault="004A7D09" w:rsidP="004E265F">
            <w:pPr>
              <w:rPr>
                <w:rFonts w:cstheme="minorHAnsi"/>
                <w:sz w:val="24"/>
                <w:szCs w:val="24"/>
              </w:rPr>
            </w:pPr>
            <w:r w:rsidRPr="004E265F">
              <w:rPr>
                <w:rFonts w:cstheme="minorHAnsi"/>
                <w:sz w:val="24"/>
                <w:szCs w:val="24"/>
              </w:rPr>
              <w:t>0.16</w:t>
            </w:r>
          </w:p>
          <w:p w14:paraId="1F83D86B" w14:textId="46460B75" w:rsidR="00900F32" w:rsidRPr="004E265F" w:rsidRDefault="004A7D09" w:rsidP="004E265F">
            <w:pPr>
              <w:rPr>
                <w:rFonts w:cstheme="minorHAnsi"/>
                <w:sz w:val="24"/>
                <w:szCs w:val="24"/>
              </w:rPr>
            </w:pPr>
            <w:r w:rsidRPr="004E265F">
              <w:rPr>
                <w:rFonts w:cstheme="minorHAnsi"/>
                <w:sz w:val="24"/>
                <w:szCs w:val="24"/>
              </w:rPr>
              <w:t>(0.80)</w:t>
            </w:r>
          </w:p>
        </w:tc>
      </w:tr>
      <w:tr w:rsidR="00900F32" w:rsidRPr="004E265F" w14:paraId="6BE97E70" w14:textId="77777777" w:rsidTr="000B36B7">
        <w:tc>
          <w:tcPr>
            <w:tcW w:w="1258" w:type="dxa"/>
          </w:tcPr>
          <w:p w14:paraId="03265196" w14:textId="77777777" w:rsidR="00900F32" w:rsidRPr="004E265F" w:rsidRDefault="00900F32" w:rsidP="004E265F">
            <w:pPr>
              <w:rPr>
                <w:rFonts w:cstheme="minorHAnsi"/>
                <w:sz w:val="24"/>
                <w:szCs w:val="24"/>
              </w:rPr>
            </w:pPr>
            <w:r w:rsidRPr="004E265F">
              <w:rPr>
                <w:rFonts w:cstheme="minorHAnsi"/>
                <w:sz w:val="24"/>
                <w:szCs w:val="24"/>
              </w:rPr>
              <w:t>MOKw-E</w:t>
            </w:r>
          </w:p>
          <w:p w14:paraId="77F0262A" w14:textId="7014ABC0"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α,a,b,λ</m:t>
                    </m:r>
                  </m:e>
                </m:d>
              </m:oMath>
            </m:oMathPara>
          </w:p>
        </w:tc>
        <w:tc>
          <w:tcPr>
            <w:tcW w:w="1258" w:type="dxa"/>
          </w:tcPr>
          <w:p w14:paraId="7CC3C102" w14:textId="2D617C34" w:rsidR="004A7D09" w:rsidRPr="004E265F" w:rsidRDefault="004A7D09" w:rsidP="004E265F">
            <w:pPr>
              <w:rPr>
                <w:rFonts w:cstheme="minorHAnsi"/>
                <w:sz w:val="24"/>
                <w:szCs w:val="24"/>
              </w:rPr>
            </w:pPr>
            <w:r w:rsidRPr="004E265F">
              <w:rPr>
                <w:rFonts w:cstheme="minorHAnsi"/>
                <w:sz w:val="24"/>
                <w:szCs w:val="24"/>
              </w:rPr>
              <w:t xml:space="preserve">41.58 </w:t>
            </w:r>
          </w:p>
          <w:p w14:paraId="52F511AB" w14:textId="00C64850" w:rsidR="00900F32" w:rsidRPr="004E265F" w:rsidRDefault="00900F32" w:rsidP="004E265F">
            <w:pPr>
              <w:rPr>
                <w:rFonts w:cstheme="minorHAnsi"/>
                <w:sz w:val="24"/>
                <w:szCs w:val="24"/>
              </w:rPr>
            </w:pPr>
          </w:p>
        </w:tc>
        <w:tc>
          <w:tcPr>
            <w:tcW w:w="1259" w:type="dxa"/>
          </w:tcPr>
          <w:p w14:paraId="1EB3A311" w14:textId="0FE691CA" w:rsidR="00900F32" w:rsidRPr="004E265F" w:rsidRDefault="004A7D09" w:rsidP="004E265F">
            <w:pPr>
              <w:rPr>
                <w:rFonts w:cstheme="minorHAnsi"/>
                <w:sz w:val="24"/>
                <w:szCs w:val="24"/>
              </w:rPr>
            </w:pPr>
            <w:r w:rsidRPr="004E265F">
              <w:rPr>
                <w:rFonts w:cstheme="minorHAnsi"/>
                <w:sz w:val="24"/>
                <w:szCs w:val="24"/>
              </w:rPr>
              <w:t>45.54</w:t>
            </w:r>
          </w:p>
        </w:tc>
        <w:tc>
          <w:tcPr>
            <w:tcW w:w="1259" w:type="dxa"/>
          </w:tcPr>
          <w:p w14:paraId="6C8383C3" w14:textId="2D5EA6B8" w:rsidR="00900F32" w:rsidRPr="004E265F" w:rsidRDefault="004A7D09" w:rsidP="004E265F">
            <w:pPr>
              <w:rPr>
                <w:rFonts w:cstheme="minorHAnsi"/>
                <w:sz w:val="24"/>
                <w:szCs w:val="24"/>
              </w:rPr>
            </w:pPr>
            <w:r w:rsidRPr="004E265F">
              <w:rPr>
                <w:rFonts w:cstheme="minorHAnsi"/>
                <w:sz w:val="24"/>
                <w:szCs w:val="24"/>
              </w:rPr>
              <w:t>44.25</w:t>
            </w:r>
          </w:p>
        </w:tc>
        <w:tc>
          <w:tcPr>
            <w:tcW w:w="1259" w:type="dxa"/>
          </w:tcPr>
          <w:p w14:paraId="0C62BFB6" w14:textId="3EFA546A" w:rsidR="00900F32" w:rsidRPr="004E265F" w:rsidRDefault="004A7D09" w:rsidP="004E265F">
            <w:pPr>
              <w:rPr>
                <w:rFonts w:cstheme="minorHAnsi"/>
                <w:sz w:val="24"/>
                <w:szCs w:val="24"/>
              </w:rPr>
            </w:pPr>
            <w:r w:rsidRPr="004E265F">
              <w:rPr>
                <w:rFonts w:cstheme="minorHAnsi"/>
                <w:sz w:val="24"/>
                <w:szCs w:val="24"/>
              </w:rPr>
              <w:t>42.30</w:t>
            </w:r>
          </w:p>
        </w:tc>
        <w:tc>
          <w:tcPr>
            <w:tcW w:w="1259" w:type="dxa"/>
          </w:tcPr>
          <w:p w14:paraId="436163F0" w14:textId="7EDD01B9" w:rsidR="00900F32" w:rsidRPr="004E265F" w:rsidRDefault="004A7D09" w:rsidP="004E265F">
            <w:pPr>
              <w:rPr>
                <w:rFonts w:cstheme="minorHAnsi"/>
                <w:sz w:val="24"/>
                <w:szCs w:val="24"/>
              </w:rPr>
            </w:pPr>
            <w:r w:rsidRPr="004E265F">
              <w:rPr>
                <w:rFonts w:cstheme="minorHAnsi"/>
                <w:sz w:val="24"/>
                <w:szCs w:val="24"/>
              </w:rPr>
              <w:t>0.60</w:t>
            </w:r>
          </w:p>
        </w:tc>
        <w:tc>
          <w:tcPr>
            <w:tcW w:w="1259" w:type="dxa"/>
          </w:tcPr>
          <w:p w14:paraId="0A43B838" w14:textId="3C1F97F8" w:rsidR="00900F32" w:rsidRPr="004E265F" w:rsidRDefault="004A7D09" w:rsidP="004E265F">
            <w:pPr>
              <w:rPr>
                <w:rFonts w:cstheme="minorHAnsi"/>
                <w:sz w:val="24"/>
                <w:szCs w:val="24"/>
              </w:rPr>
            </w:pPr>
            <w:r w:rsidRPr="004E265F">
              <w:rPr>
                <w:rFonts w:cstheme="minorHAnsi"/>
                <w:sz w:val="24"/>
                <w:szCs w:val="24"/>
              </w:rPr>
              <w:t>0.11</w:t>
            </w:r>
          </w:p>
        </w:tc>
        <w:tc>
          <w:tcPr>
            <w:tcW w:w="1259" w:type="dxa"/>
          </w:tcPr>
          <w:p w14:paraId="2D46CB87" w14:textId="77777777" w:rsidR="004A7D09" w:rsidRPr="004E265F" w:rsidRDefault="004A7D09" w:rsidP="004E265F">
            <w:pPr>
              <w:rPr>
                <w:rFonts w:cstheme="minorHAnsi"/>
                <w:sz w:val="24"/>
                <w:szCs w:val="24"/>
              </w:rPr>
            </w:pPr>
            <w:r w:rsidRPr="004E265F">
              <w:rPr>
                <w:rFonts w:cstheme="minorHAnsi"/>
                <w:sz w:val="24"/>
                <w:szCs w:val="24"/>
              </w:rPr>
              <w:t>0.14</w:t>
            </w:r>
          </w:p>
          <w:p w14:paraId="62FF0180" w14:textId="0FFAD349" w:rsidR="00900F32" w:rsidRPr="004E265F" w:rsidRDefault="004A7D09" w:rsidP="004E265F">
            <w:pPr>
              <w:rPr>
                <w:rFonts w:cstheme="minorHAnsi"/>
                <w:sz w:val="24"/>
                <w:szCs w:val="24"/>
              </w:rPr>
            </w:pPr>
            <w:r w:rsidRPr="004E265F">
              <w:rPr>
                <w:rFonts w:cstheme="minorHAnsi"/>
                <w:sz w:val="24"/>
                <w:szCs w:val="24"/>
              </w:rPr>
              <w:t>(0.87)</w:t>
            </w:r>
          </w:p>
        </w:tc>
      </w:tr>
      <w:tr w:rsidR="00900F32" w:rsidRPr="004E265F" w14:paraId="2968BB68" w14:textId="77777777" w:rsidTr="000B36B7">
        <w:tc>
          <w:tcPr>
            <w:tcW w:w="1258" w:type="dxa"/>
          </w:tcPr>
          <w:p w14:paraId="77A480F3" w14:textId="640DD0CC" w:rsidR="00900F32" w:rsidRPr="004E265F" w:rsidRDefault="00900F32" w:rsidP="004E265F">
            <w:pPr>
              <w:rPr>
                <w:rFonts w:cstheme="minorHAnsi"/>
                <w:sz w:val="24"/>
                <w:szCs w:val="24"/>
              </w:rPr>
            </w:pPr>
            <w:r w:rsidRPr="004E265F">
              <w:rPr>
                <w:rFonts w:cstheme="minorHAnsi"/>
                <w:sz w:val="24"/>
                <w:szCs w:val="24"/>
              </w:rPr>
              <w:t xml:space="preserve">KwMO-E </w:t>
            </w:r>
            <m:oMath>
              <m:d>
                <m:dPr>
                  <m:ctrlPr>
                    <w:rPr>
                      <w:rFonts w:ascii="Cambria Math" w:hAnsi="Cambria Math" w:cstheme="minorHAnsi"/>
                      <w:i/>
                      <w:sz w:val="24"/>
                      <w:szCs w:val="24"/>
                    </w:rPr>
                  </m:ctrlPr>
                </m:dPr>
                <m:e>
                  <m:r>
                    <w:rPr>
                      <w:rFonts w:ascii="Cambria Math" w:hAnsi="Cambria Math" w:cstheme="minorHAnsi"/>
                      <w:sz w:val="24"/>
                      <w:szCs w:val="24"/>
                    </w:rPr>
                    <m:t>a,b,α,λ</m:t>
                  </m:r>
                </m:e>
              </m:d>
            </m:oMath>
          </w:p>
        </w:tc>
        <w:tc>
          <w:tcPr>
            <w:tcW w:w="1258" w:type="dxa"/>
          </w:tcPr>
          <w:p w14:paraId="2176FD47" w14:textId="3B94172F" w:rsidR="002861F9" w:rsidRPr="004E265F" w:rsidRDefault="002861F9" w:rsidP="004E265F">
            <w:pPr>
              <w:rPr>
                <w:rFonts w:cstheme="minorHAnsi"/>
                <w:sz w:val="24"/>
                <w:szCs w:val="24"/>
              </w:rPr>
            </w:pPr>
            <w:r w:rsidRPr="004E265F">
              <w:rPr>
                <w:rFonts w:cstheme="minorHAnsi"/>
                <w:sz w:val="24"/>
                <w:szCs w:val="24"/>
              </w:rPr>
              <w:t xml:space="preserve">42.88 </w:t>
            </w:r>
          </w:p>
          <w:p w14:paraId="7CF3EAA0" w14:textId="00FFE16D" w:rsidR="00900F32" w:rsidRPr="004E265F" w:rsidRDefault="00900F32" w:rsidP="004E265F">
            <w:pPr>
              <w:rPr>
                <w:rFonts w:cstheme="minorHAnsi"/>
                <w:sz w:val="24"/>
                <w:szCs w:val="24"/>
              </w:rPr>
            </w:pPr>
          </w:p>
        </w:tc>
        <w:tc>
          <w:tcPr>
            <w:tcW w:w="1259" w:type="dxa"/>
          </w:tcPr>
          <w:p w14:paraId="347D022C" w14:textId="3B4A48AE" w:rsidR="00900F32" w:rsidRPr="004E265F" w:rsidRDefault="002861F9" w:rsidP="004E265F">
            <w:pPr>
              <w:rPr>
                <w:rFonts w:cstheme="minorHAnsi"/>
                <w:sz w:val="24"/>
                <w:szCs w:val="24"/>
              </w:rPr>
            </w:pPr>
            <w:r w:rsidRPr="004E265F">
              <w:rPr>
                <w:rFonts w:cstheme="minorHAnsi"/>
                <w:sz w:val="24"/>
                <w:szCs w:val="24"/>
              </w:rPr>
              <w:t>46.84</w:t>
            </w:r>
          </w:p>
        </w:tc>
        <w:tc>
          <w:tcPr>
            <w:tcW w:w="1259" w:type="dxa"/>
          </w:tcPr>
          <w:p w14:paraId="3AC92A2D" w14:textId="2B143D9E" w:rsidR="00900F32" w:rsidRPr="004E265F" w:rsidRDefault="002861F9" w:rsidP="004E265F">
            <w:pPr>
              <w:rPr>
                <w:rFonts w:cstheme="minorHAnsi"/>
                <w:sz w:val="24"/>
                <w:szCs w:val="24"/>
              </w:rPr>
            </w:pPr>
            <w:r w:rsidRPr="004E265F">
              <w:rPr>
                <w:rFonts w:cstheme="minorHAnsi"/>
                <w:sz w:val="24"/>
                <w:szCs w:val="24"/>
              </w:rPr>
              <w:t>45.55</w:t>
            </w:r>
          </w:p>
        </w:tc>
        <w:tc>
          <w:tcPr>
            <w:tcW w:w="1259" w:type="dxa"/>
          </w:tcPr>
          <w:p w14:paraId="5263D22B" w14:textId="240D3C92" w:rsidR="00900F32" w:rsidRPr="004E265F" w:rsidRDefault="002861F9" w:rsidP="004E265F">
            <w:pPr>
              <w:rPr>
                <w:rFonts w:cstheme="minorHAnsi"/>
                <w:sz w:val="24"/>
                <w:szCs w:val="24"/>
              </w:rPr>
            </w:pPr>
            <w:r w:rsidRPr="004E265F">
              <w:rPr>
                <w:rFonts w:cstheme="minorHAnsi"/>
                <w:sz w:val="24"/>
                <w:szCs w:val="24"/>
              </w:rPr>
              <w:t>43.60</w:t>
            </w:r>
          </w:p>
        </w:tc>
        <w:tc>
          <w:tcPr>
            <w:tcW w:w="1259" w:type="dxa"/>
          </w:tcPr>
          <w:p w14:paraId="5A82A2F2" w14:textId="53BEA245" w:rsidR="00900F32" w:rsidRPr="004E265F" w:rsidRDefault="002861F9" w:rsidP="004E265F">
            <w:pPr>
              <w:rPr>
                <w:rFonts w:cstheme="minorHAnsi"/>
                <w:sz w:val="24"/>
                <w:szCs w:val="24"/>
              </w:rPr>
            </w:pPr>
            <w:r w:rsidRPr="004E265F">
              <w:rPr>
                <w:rFonts w:cstheme="minorHAnsi"/>
                <w:sz w:val="24"/>
                <w:szCs w:val="24"/>
              </w:rPr>
              <w:t>1.08</w:t>
            </w:r>
          </w:p>
        </w:tc>
        <w:tc>
          <w:tcPr>
            <w:tcW w:w="1259" w:type="dxa"/>
          </w:tcPr>
          <w:p w14:paraId="60B20A42" w14:textId="1F7A7B6B" w:rsidR="00900F32" w:rsidRPr="004E265F" w:rsidRDefault="002861F9" w:rsidP="004E265F">
            <w:pPr>
              <w:rPr>
                <w:rFonts w:cstheme="minorHAnsi"/>
                <w:sz w:val="24"/>
                <w:szCs w:val="24"/>
              </w:rPr>
            </w:pPr>
            <w:r w:rsidRPr="004E265F">
              <w:rPr>
                <w:rFonts w:cstheme="minorHAnsi"/>
                <w:sz w:val="24"/>
                <w:szCs w:val="24"/>
              </w:rPr>
              <w:t>0.19</w:t>
            </w:r>
          </w:p>
        </w:tc>
        <w:tc>
          <w:tcPr>
            <w:tcW w:w="1259" w:type="dxa"/>
          </w:tcPr>
          <w:p w14:paraId="2CFAA205" w14:textId="77777777" w:rsidR="002861F9" w:rsidRPr="004E265F" w:rsidRDefault="002861F9" w:rsidP="004E265F">
            <w:pPr>
              <w:rPr>
                <w:rFonts w:cstheme="minorHAnsi"/>
                <w:sz w:val="24"/>
                <w:szCs w:val="24"/>
              </w:rPr>
            </w:pPr>
            <w:r w:rsidRPr="004E265F">
              <w:rPr>
                <w:rFonts w:cstheme="minorHAnsi"/>
                <w:sz w:val="24"/>
                <w:szCs w:val="24"/>
              </w:rPr>
              <w:t>0.15</w:t>
            </w:r>
          </w:p>
          <w:p w14:paraId="294078D8" w14:textId="26265383" w:rsidR="00900F32" w:rsidRPr="004E265F" w:rsidRDefault="002861F9" w:rsidP="004E265F">
            <w:pPr>
              <w:rPr>
                <w:rFonts w:cstheme="minorHAnsi"/>
                <w:sz w:val="24"/>
                <w:szCs w:val="24"/>
              </w:rPr>
            </w:pPr>
            <w:r w:rsidRPr="004E265F">
              <w:rPr>
                <w:rFonts w:cstheme="minorHAnsi"/>
                <w:sz w:val="24"/>
                <w:szCs w:val="24"/>
              </w:rPr>
              <w:t>(0.86)</w:t>
            </w:r>
          </w:p>
        </w:tc>
      </w:tr>
      <w:tr w:rsidR="00900F32" w:rsidRPr="004E265F" w14:paraId="4C94C10A" w14:textId="77777777" w:rsidTr="000B36B7">
        <w:tc>
          <w:tcPr>
            <w:tcW w:w="1258" w:type="dxa"/>
          </w:tcPr>
          <w:p w14:paraId="0110102F" w14:textId="77777777" w:rsidR="00900F32" w:rsidRPr="004E265F" w:rsidRDefault="00900F32" w:rsidP="004E265F">
            <w:pPr>
              <w:rPr>
                <w:rFonts w:cstheme="minorHAnsi"/>
                <w:sz w:val="24"/>
                <w:szCs w:val="24"/>
              </w:rPr>
            </w:pPr>
            <w:r w:rsidRPr="004E265F">
              <w:rPr>
                <w:rFonts w:cstheme="minorHAnsi"/>
                <w:sz w:val="24"/>
                <w:szCs w:val="24"/>
              </w:rPr>
              <w:t>BP-E</w:t>
            </w:r>
          </w:p>
          <w:p w14:paraId="31EA3C74" w14:textId="60498808"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a,b,β,λ</m:t>
                    </m:r>
                  </m:e>
                </m:d>
              </m:oMath>
            </m:oMathPara>
          </w:p>
        </w:tc>
        <w:tc>
          <w:tcPr>
            <w:tcW w:w="1258" w:type="dxa"/>
          </w:tcPr>
          <w:p w14:paraId="370F382B" w14:textId="1C8CD681" w:rsidR="002861F9" w:rsidRPr="004E265F" w:rsidRDefault="002861F9" w:rsidP="004E265F">
            <w:pPr>
              <w:rPr>
                <w:rFonts w:cstheme="minorHAnsi"/>
                <w:sz w:val="24"/>
                <w:szCs w:val="24"/>
              </w:rPr>
            </w:pPr>
            <w:r w:rsidRPr="004E265F">
              <w:rPr>
                <w:rFonts w:cstheme="minorHAnsi"/>
                <w:sz w:val="24"/>
                <w:szCs w:val="24"/>
              </w:rPr>
              <w:t xml:space="preserve">38.07 </w:t>
            </w:r>
          </w:p>
          <w:p w14:paraId="021E0669" w14:textId="5B288E33" w:rsidR="00900F32" w:rsidRPr="004E265F" w:rsidRDefault="00900F32" w:rsidP="004E265F">
            <w:pPr>
              <w:rPr>
                <w:rFonts w:cstheme="minorHAnsi"/>
                <w:sz w:val="24"/>
                <w:szCs w:val="24"/>
              </w:rPr>
            </w:pPr>
          </w:p>
        </w:tc>
        <w:tc>
          <w:tcPr>
            <w:tcW w:w="1259" w:type="dxa"/>
          </w:tcPr>
          <w:p w14:paraId="54E89C92" w14:textId="620DD912" w:rsidR="00900F32" w:rsidRPr="004E265F" w:rsidRDefault="002861F9" w:rsidP="004E265F">
            <w:pPr>
              <w:rPr>
                <w:rFonts w:cstheme="minorHAnsi"/>
                <w:sz w:val="24"/>
                <w:szCs w:val="24"/>
              </w:rPr>
            </w:pPr>
            <w:r w:rsidRPr="004E265F">
              <w:rPr>
                <w:rFonts w:cstheme="minorHAnsi"/>
                <w:sz w:val="24"/>
                <w:szCs w:val="24"/>
              </w:rPr>
              <w:t>42.02</w:t>
            </w:r>
          </w:p>
        </w:tc>
        <w:tc>
          <w:tcPr>
            <w:tcW w:w="1259" w:type="dxa"/>
          </w:tcPr>
          <w:p w14:paraId="7ACB703E" w14:textId="77732BB3" w:rsidR="00900F32" w:rsidRPr="004E265F" w:rsidRDefault="002861F9" w:rsidP="004E265F">
            <w:pPr>
              <w:rPr>
                <w:rFonts w:cstheme="minorHAnsi"/>
                <w:sz w:val="24"/>
                <w:szCs w:val="24"/>
              </w:rPr>
            </w:pPr>
            <w:r w:rsidRPr="004E265F">
              <w:rPr>
                <w:rFonts w:cstheme="minorHAnsi"/>
                <w:sz w:val="24"/>
                <w:szCs w:val="24"/>
              </w:rPr>
              <w:t>40.73</w:t>
            </w:r>
          </w:p>
        </w:tc>
        <w:tc>
          <w:tcPr>
            <w:tcW w:w="1259" w:type="dxa"/>
          </w:tcPr>
          <w:p w14:paraId="699DFE3F" w14:textId="371EBBC5" w:rsidR="00900F32" w:rsidRPr="004E265F" w:rsidRDefault="002861F9" w:rsidP="004E265F">
            <w:pPr>
              <w:rPr>
                <w:rFonts w:cstheme="minorHAnsi"/>
                <w:sz w:val="24"/>
                <w:szCs w:val="24"/>
              </w:rPr>
            </w:pPr>
            <w:r w:rsidRPr="004E265F">
              <w:rPr>
                <w:rFonts w:cstheme="minorHAnsi"/>
                <w:sz w:val="24"/>
                <w:szCs w:val="24"/>
              </w:rPr>
              <w:t>38.78</w:t>
            </w:r>
          </w:p>
        </w:tc>
        <w:tc>
          <w:tcPr>
            <w:tcW w:w="1259" w:type="dxa"/>
          </w:tcPr>
          <w:p w14:paraId="6D2F9D50" w14:textId="5E39EFC7" w:rsidR="00900F32" w:rsidRPr="004E265F" w:rsidRDefault="002861F9" w:rsidP="004E265F">
            <w:pPr>
              <w:rPr>
                <w:rFonts w:cstheme="minorHAnsi"/>
                <w:sz w:val="24"/>
                <w:szCs w:val="24"/>
              </w:rPr>
            </w:pPr>
            <w:r w:rsidRPr="004E265F">
              <w:rPr>
                <w:rFonts w:cstheme="minorHAnsi"/>
                <w:sz w:val="24"/>
                <w:szCs w:val="24"/>
              </w:rPr>
              <w:t>0.39</w:t>
            </w:r>
          </w:p>
        </w:tc>
        <w:tc>
          <w:tcPr>
            <w:tcW w:w="1259" w:type="dxa"/>
          </w:tcPr>
          <w:p w14:paraId="56B2EB84" w14:textId="478E759D" w:rsidR="00900F32" w:rsidRPr="004E265F" w:rsidRDefault="002861F9" w:rsidP="004E265F">
            <w:pPr>
              <w:rPr>
                <w:rFonts w:cstheme="minorHAnsi"/>
                <w:sz w:val="24"/>
                <w:szCs w:val="24"/>
              </w:rPr>
            </w:pPr>
            <w:r w:rsidRPr="004E265F">
              <w:rPr>
                <w:rFonts w:cstheme="minorHAnsi"/>
                <w:sz w:val="24"/>
                <w:szCs w:val="24"/>
              </w:rPr>
              <w:t>0.06</w:t>
            </w:r>
          </w:p>
        </w:tc>
        <w:tc>
          <w:tcPr>
            <w:tcW w:w="1259" w:type="dxa"/>
          </w:tcPr>
          <w:p w14:paraId="58F4D392" w14:textId="77777777" w:rsidR="002861F9" w:rsidRPr="004E265F" w:rsidRDefault="002861F9" w:rsidP="004E265F">
            <w:pPr>
              <w:rPr>
                <w:rFonts w:cstheme="minorHAnsi"/>
                <w:sz w:val="24"/>
                <w:szCs w:val="24"/>
              </w:rPr>
            </w:pPr>
            <w:r w:rsidRPr="004E265F">
              <w:rPr>
                <w:rFonts w:cstheme="minorHAnsi"/>
                <w:sz w:val="24"/>
                <w:szCs w:val="24"/>
              </w:rPr>
              <w:t>0.14</w:t>
            </w:r>
          </w:p>
          <w:p w14:paraId="2901FEB2" w14:textId="43656EC4" w:rsidR="00900F32" w:rsidRPr="004E265F" w:rsidRDefault="002861F9" w:rsidP="004E265F">
            <w:pPr>
              <w:rPr>
                <w:rFonts w:cstheme="minorHAnsi"/>
                <w:sz w:val="24"/>
                <w:szCs w:val="24"/>
              </w:rPr>
            </w:pPr>
            <w:r w:rsidRPr="004E265F">
              <w:rPr>
                <w:rFonts w:cstheme="minorHAnsi"/>
                <w:sz w:val="24"/>
                <w:szCs w:val="24"/>
              </w:rPr>
              <w:t>(0.91)</w:t>
            </w:r>
          </w:p>
        </w:tc>
      </w:tr>
      <w:tr w:rsidR="00900F32" w:rsidRPr="004E265F" w14:paraId="5496E30B" w14:textId="77777777" w:rsidTr="000B36B7">
        <w:tc>
          <w:tcPr>
            <w:tcW w:w="1258" w:type="dxa"/>
          </w:tcPr>
          <w:p w14:paraId="7FF47425" w14:textId="77777777" w:rsidR="00900F32" w:rsidRPr="004E265F" w:rsidRDefault="00900F32" w:rsidP="004E265F">
            <w:pPr>
              <w:rPr>
                <w:rFonts w:cstheme="minorHAnsi"/>
                <w:sz w:val="24"/>
                <w:szCs w:val="24"/>
              </w:rPr>
            </w:pPr>
            <w:proofErr w:type="spellStart"/>
            <w:r w:rsidRPr="004E265F">
              <w:rPr>
                <w:rFonts w:cstheme="minorHAnsi"/>
                <w:sz w:val="24"/>
                <w:szCs w:val="24"/>
              </w:rPr>
              <w:t>KwP</w:t>
            </w:r>
            <w:proofErr w:type="spellEnd"/>
            <w:r w:rsidRPr="004E265F">
              <w:rPr>
                <w:rFonts w:cstheme="minorHAnsi"/>
                <w:sz w:val="24"/>
                <w:szCs w:val="24"/>
              </w:rPr>
              <w:t>-E</w:t>
            </w:r>
          </w:p>
          <w:p w14:paraId="01BE7653" w14:textId="6018A18E" w:rsidR="00900F32" w:rsidRPr="004E265F" w:rsidRDefault="00900F32" w:rsidP="004E265F">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a,b,β,λ</m:t>
                    </m:r>
                  </m:e>
                </m:d>
              </m:oMath>
            </m:oMathPara>
          </w:p>
        </w:tc>
        <w:tc>
          <w:tcPr>
            <w:tcW w:w="1258" w:type="dxa"/>
          </w:tcPr>
          <w:p w14:paraId="61D3C122" w14:textId="463D6DAC" w:rsidR="00C80D15" w:rsidRPr="004E265F" w:rsidRDefault="00C80D15" w:rsidP="004E265F">
            <w:pPr>
              <w:rPr>
                <w:rFonts w:cstheme="minorHAnsi"/>
                <w:sz w:val="24"/>
                <w:szCs w:val="24"/>
              </w:rPr>
            </w:pPr>
            <w:r w:rsidRPr="004E265F">
              <w:rPr>
                <w:rFonts w:cstheme="minorHAnsi"/>
                <w:sz w:val="24"/>
                <w:szCs w:val="24"/>
              </w:rPr>
              <w:t xml:space="preserve">38.32 </w:t>
            </w:r>
          </w:p>
          <w:p w14:paraId="02CE11E4" w14:textId="0D0AD705" w:rsidR="00900F32" w:rsidRPr="004E265F" w:rsidRDefault="00900F32" w:rsidP="004E265F">
            <w:pPr>
              <w:rPr>
                <w:rFonts w:cstheme="minorHAnsi"/>
                <w:sz w:val="24"/>
                <w:szCs w:val="24"/>
              </w:rPr>
            </w:pPr>
          </w:p>
        </w:tc>
        <w:tc>
          <w:tcPr>
            <w:tcW w:w="1259" w:type="dxa"/>
          </w:tcPr>
          <w:p w14:paraId="3691131A" w14:textId="3DA5319B" w:rsidR="00900F32" w:rsidRPr="004E265F" w:rsidRDefault="00C80D15" w:rsidP="004E265F">
            <w:pPr>
              <w:rPr>
                <w:rFonts w:cstheme="minorHAnsi"/>
                <w:sz w:val="24"/>
                <w:szCs w:val="24"/>
              </w:rPr>
            </w:pPr>
            <w:r w:rsidRPr="004E265F">
              <w:rPr>
                <w:rFonts w:cstheme="minorHAnsi"/>
                <w:sz w:val="24"/>
                <w:szCs w:val="24"/>
              </w:rPr>
              <w:t>42.28</w:t>
            </w:r>
          </w:p>
        </w:tc>
        <w:tc>
          <w:tcPr>
            <w:tcW w:w="1259" w:type="dxa"/>
          </w:tcPr>
          <w:p w14:paraId="76968A8E" w14:textId="6E5E0124" w:rsidR="00900F32" w:rsidRPr="004E265F" w:rsidRDefault="00C80D15" w:rsidP="004E265F">
            <w:pPr>
              <w:rPr>
                <w:rFonts w:cstheme="minorHAnsi"/>
                <w:sz w:val="24"/>
                <w:szCs w:val="24"/>
              </w:rPr>
            </w:pPr>
            <w:r w:rsidRPr="004E265F">
              <w:rPr>
                <w:rFonts w:cstheme="minorHAnsi"/>
                <w:sz w:val="24"/>
                <w:szCs w:val="24"/>
              </w:rPr>
              <w:t>40.98</w:t>
            </w:r>
          </w:p>
        </w:tc>
        <w:tc>
          <w:tcPr>
            <w:tcW w:w="1259" w:type="dxa"/>
          </w:tcPr>
          <w:p w14:paraId="084E520A" w14:textId="0EA61F2B" w:rsidR="00900F32" w:rsidRPr="004E265F" w:rsidRDefault="00C80D15" w:rsidP="004E265F">
            <w:pPr>
              <w:rPr>
                <w:rFonts w:cstheme="minorHAnsi"/>
                <w:sz w:val="24"/>
                <w:szCs w:val="24"/>
              </w:rPr>
            </w:pPr>
            <w:r w:rsidRPr="004E265F">
              <w:rPr>
                <w:rFonts w:cstheme="minorHAnsi"/>
                <w:sz w:val="24"/>
                <w:szCs w:val="24"/>
              </w:rPr>
              <w:t>39.04</w:t>
            </w:r>
          </w:p>
        </w:tc>
        <w:tc>
          <w:tcPr>
            <w:tcW w:w="1259" w:type="dxa"/>
          </w:tcPr>
          <w:p w14:paraId="3FAE0533" w14:textId="462EFF5D" w:rsidR="00900F32" w:rsidRPr="004E265F" w:rsidRDefault="00C80D15" w:rsidP="004E265F">
            <w:pPr>
              <w:rPr>
                <w:rFonts w:cstheme="minorHAnsi"/>
                <w:sz w:val="24"/>
                <w:szCs w:val="24"/>
              </w:rPr>
            </w:pPr>
            <w:r w:rsidRPr="004E265F">
              <w:rPr>
                <w:rFonts w:cstheme="minorHAnsi"/>
                <w:sz w:val="24"/>
                <w:szCs w:val="24"/>
              </w:rPr>
              <w:t>0.41</w:t>
            </w:r>
          </w:p>
        </w:tc>
        <w:tc>
          <w:tcPr>
            <w:tcW w:w="1259" w:type="dxa"/>
          </w:tcPr>
          <w:p w14:paraId="120A5EE1" w14:textId="0E26097B" w:rsidR="00900F32" w:rsidRPr="004E265F" w:rsidRDefault="00C80D15" w:rsidP="004E265F">
            <w:pPr>
              <w:rPr>
                <w:rFonts w:cstheme="minorHAnsi"/>
                <w:sz w:val="24"/>
                <w:szCs w:val="24"/>
              </w:rPr>
            </w:pPr>
            <w:r w:rsidRPr="004E265F">
              <w:rPr>
                <w:rFonts w:cstheme="minorHAnsi"/>
                <w:sz w:val="24"/>
                <w:szCs w:val="24"/>
              </w:rPr>
              <w:t>0.05</w:t>
            </w:r>
          </w:p>
        </w:tc>
        <w:tc>
          <w:tcPr>
            <w:tcW w:w="1259" w:type="dxa"/>
          </w:tcPr>
          <w:p w14:paraId="2E41C0CB" w14:textId="77777777" w:rsidR="00C80D15" w:rsidRPr="004E265F" w:rsidRDefault="00C80D15" w:rsidP="004E265F">
            <w:pPr>
              <w:rPr>
                <w:rFonts w:cstheme="minorHAnsi"/>
                <w:sz w:val="24"/>
                <w:szCs w:val="24"/>
              </w:rPr>
            </w:pPr>
            <w:r w:rsidRPr="004E265F">
              <w:rPr>
                <w:rFonts w:cstheme="minorHAnsi"/>
                <w:sz w:val="24"/>
                <w:szCs w:val="24"/>
              </w:rPr>
              <w:t>0.13</w:t>
            </w:r>
          </w:p>
          <w:p w14:paraId="32E6A00D" w14:textId="2B8E001E" w:rsidR="00900F32" w:rsidRPr="004E265F" w:rsidRDefault="00C80D15" w:rsidP="004E265F">
            <w:pPr>
              <w:rPr>
                <w:rFonts w:cstheme="minorHAnsi"/>
                <w:sz w:val="24"/>
                <w:szCs w:val="24"/>
              </w:rPr>
            </w:pPr>
            <w:r w:rsidRPr="004E265F">
              <w:rPr>
                <w:rFonts w:cstheme="minorHAnsi"/>
                <w:sz w:val="24"/>
                <w:szCs w:val="24"/>
              </w:rPr>
              <w:t>(0.93)</w:t>
            </w:r>
          </w:p>
        </w:tc>
      </w:tr>
      <w:tr w:rsidR="007E698D" w:rsidRPr="004E265F" w14:paraId="05A5D1F7" w14:textId="77777777" w:rsidTr="000B36B7">
        <w:tc>
          <w:tcPr>
            <w:tcW w:w="1258" w:type="dxa"/>
          </w:tcPr>
          <w:p w14:paraId="7AC76103" w14:textId="133AD0DB" w:rsidR="007E698D" w:rsidRPr="004E265F" w:rsidRDefault="007E698D" w:rsidP="004E265F">
            <w:pPr>
              <w:rPr>
                <w:rFonts w:cstheme="minorHAnsi"/>
                <w:sz w:val="24"/>
                <w:szCs w:val="24"/>
              </w:rPr>
            </w:pPr>
            <w:r w:rsidRPr="004E265F">
              <w:rPr>
                <w:rFonts w:cstheme="minorHAnsi"/>
                <w:sz w:val="24"/>
                <w:szCs w:val="24"/>
              </w:rPr>
              <w:t>PT-E</w:t>
            </w:r>
            <w:r w:rsidRPr="004E265F">
              <w:rPr>
                <w:rFonts w:cstheme="minorHAnsi"/>
                <w:sz w:val="24"/>
                <w:szCs w:val="24"/>
              </w:rPr>
              <w:t xml:space="preserve"> </w:t>
            </w:r>
            <m:oMath>
              <m:d>
                <m:dPr>
                  <m:ctrlPr>
                    <w:rPr>
                      <w:rFonts w:ascii="Cambria Math" w:hAnsi="Cambria Math" w:cstheme="minorHAnsi"/>
                      <w:i/>
                      <w:sz w:val="24"/>
                      <w:szCs w:val="24"/>
                    </w:rPr>
                  </m:ctrlPr>
                </m:dPr>
                <m:e>
                  <m:r>
                    <w:rPr>
                      <w:rFonts w:ascii="Cambria Math" w:hAnsi="Cambria Math" w:cstheme="minorHAnsi"/>
                      <w:sz w:val="24"/>
                      <w:szCs w:val="24"/>
                    </w:rPr>
                    <m:t>α,β,λ</m:t>
                  </m:r>
                </m:e>
              </m:d>
            </m:oMath>
          </w:p>
        </w:tc>
        <w:tc>
          <w:tcPr>
            <w:tcW w:w="1258" w:type="dxa"/>
          </w:tcPr>
          <w:p w14:paraId="1408ADBB" w14:textId="7302411F" w:rsidR="004E265F" w:rsidRPr="004E265F" w:rsidRDefault="004E265F" w:rsidP="004E265F">
            <w:pPr>
              <w:rPr>
                <w:rFonts w:cstheme="minorHAnsi"/>
                <w:sz w:val="24"/>
                <w:szCs w:val="24"/>
              </w:rPr>
            </w:pPr>
            <w:r w:rsidRPr="004E265F">
              <w:rPr>
                <w:rFonts w:cstheme="minorHAnsi"/>
                <w:sz w:val="24"/>
                <w:szCs w:val="24"/>
              </w:rPr>
              <w:t xml:space="preserve">36.84 </w:t>
            </w:r>
          </w:p>
          <w:p w14:paraId="4DE196BE" w14:textId="6AFF02FF" w:rsidR="007E698D" w:rsidRPr="004E265F" w:rsidRDefault="007E698D" w:rsidP="004E265F">
            <w:pPr>
              <w:rPr>
                <w:rFonts w:cstheme="minorHAnsi"/>
                <w:sz w:val="24"/>
                <w:szCs w:val="24"/>
              </w:rPr>
            </w:pPr>
          </w:p>
        </w:tc>
        <w:tc>
          <w:tcPr>
            <w:tcW w:w="1259" w:type="dxa"/>
          </w:tcPr>
          <w:p w14:paraId="6260CB2B" w14:textId="38893EDE" w:rsidR="007E698D" w:rsidRPr="004E265F" w:rsidRDefault="004E265F" w:rsidP="004E265F">
            <w:pPr>
              <w:rPr>
                <w:rFonts w:cstheme="minorHAnsi"/>
                <w:sz w:val="24"/>
                <w:szCs w:val="24"/>
              </w:rPr>
            </w:pPr>
            <w:r w:rsidRPr="004E265F">
              <w:rPr>
                <w:rFonts w:cstheme="minorHAnsi"/>
                <w:sz w:val="24"/>
                <w:szCs w:val="24"/>
              </w:rPr>
              <w:t>39.81</w:t>
            </w:r>
          </w:p>
        </w:tc>
        <w:tc>
          <w:tcPr>
            <w:tcW w:w="1259" w:type="dxa"/>
          </w:tcPr>
          <w:p w14:paraId="365F09C9" w14:textId="68FA57A4" w:rsidR="007E698D" w:rsidRPr="004E265F" w:rsidRDefault="004E265F" w:rsidP="004E265F">
            <w:pPr>
              <w:rPr>
                <w:rFonts w:cstheme="minorHAnsi"/>
                <w:sz w:val="24"/>
                <w:szCs w:val="24"/>
              </w:rPr>
            </w:pPr>
            <w:r w:rsidRPr="004E265F">
              <w:rPr>
                <w:rFonts w:cstheme="minorHAnsi"/>
                <w:sz w:val="24"/>
                <w:szCs w:val="24"/>
              </w:rPr>
              <w:t>38.34</w:t>
            </w:r>
          </w:p>
        </w:tc>
        <w:tc>
          <w:tcPr>
            <w:tcW w:w="1259" w:type="dxa"/>
          </w:tcPr>
          <w:p w14:paraId="770743B3" w14:textId="15DA3D4F" w:rsidR="007E698D" w:rsidRPr="004E265F" w:rsidRDefault="004E265F" w:rsidP="004E265F">
            <w:pPr>
              <w:rPr>
                <w:rFonts w:cstheme="minorHAnsi"/>
                <w:sz w:val="24"/>
                <w:szCs w:val="24"/>
              </w:rPr>
            </w:pPr>
            <w:r w:rsidRPr="004E265F">
              <w:rPr>
                <w:rFonts w:cstheme="minorHAnsi"/>
                <w:sz w:val="24"/>
                <w:szCs w:val="24"/>
              </w:rPr>
              <w:t>37.38</w:t>
            </w:r>
          </w:p>
        </w:tc>
        <w:tc>
          <w:tcPr>
            <w:tcW w:w="1259" w:type="dxa"/>
          </w:tcPr>
          <w:p w14:paraId="6CBD2881" w14:textId="5651BDD2" w:rsidR="007E698D" w:rsidRPr="004E265F" w:rsidRDefault="004E265F" w:rsidP="004E265F">
            <w:pPr>
              <w:rPr>
                <w:rFonts w:cstheme="minorHAnsi"/>
                <w:sz w:val="24"/>
                <w:szCs w:val="24"/>
              </w:rPr>
            </w:pPr>
            <w:r w:rsidRPr="004E265F">
              <w:rPr>
                <w:rFonts w:cstheme="minorHAnsi"/>
                <w:sz w:val="24"/>
                <w:szCs w:val="24"/>
              </w:rPr>
              <w:t>0.37</w:t>
            </w:r>
          </w:p>
        </w:tc>
        <w:tc>
          <w:tcPr>
            <w:tcW w:w="1259" w:type="dxa"/>
          </w:tcPr>
          <w:p w14:paraId="2FC7CE15" w14:textId="57084956" w:rsidR="007E698D" w:rsidRPr="004E265F" w:rsidRDefault="004E265F" w:rsidP="004E265F">
            <w:pPr>
              <w:rPr>
                <w:rFonts w:cstheme="minorHAnsi"/>
                <w:sz w:val="24"/>
                <w:szCs w:val="24"/>
              </w:rPr>
            </w:pPr>
            <w:r w:rsidRPr="004E265F">
              <w:rPr>
                <w:rFonts w:cstheme="minorHAnsi"/>
                <w:sz w:val="24"/>
                <w:szCs w:val="24"/>
              </w:rPr>
              <w:t>0.04</w:t>
            </w:r>
          </w:p>
        </w:tc>
        <w:tc>
          <w:tcPr>
            <w:tcW w:w="1259" w:type="dxa"/>
          </w:tcPr>
          <w:p w14:paraId="5BA2D334" w14:textId="77777777" w:rsidR="004E265F" w:rsidRPr="004E265F" w:rsidRDefault="004E265F" w:rsidP="004E265F">
            <w:pPr>
              <w:rPr>
                <w:rFonts w:cstheme="minorHAnsi"/>
                <w:sz w:val="24"/>
                <w:szCs w:val="24"/>
              </w:rPr>
            </w:pPr>
            <w:r w:rsidRPr="004E265F">
              <w:rPr>
                <w:rFonts w:cstheme="minorHAnsi"/>
                <w:sz w:val="24"/>
                <w:szCs w:val="24"/>
              </w:rPr>
              <w:t>0.11</w:t>
            </w:r>
          </w:p>
          <w:p w14:paraId="1F39C0CA" w14:textId="108D5686" w:rsidR="007E698D" w:rsidRPr="004E265F" w:rsidRDefault="004E265F" w:rsidP="004E265F">
            <w:pPr>
              <w:rPr>
                <w:rFonts w:cstheme="minorHAnsi"/>
                <w:sz w:val="24"/>
                <w:szCs w:val="24"/>
              </w:rPr>
            </w:pPr>
            <w:r w:rsidRPr="004E265F">
              <w:rPr>
                <w:rFonts w:cstheme="minorHAnsi"/>
                <w:sz w:val="24"/>
                <w:szCs w:val="24"/>
              </w:rPr>
              <w:t>(0.95)</w:t>
            </w:r>
          </w:p>
        </w:tc>
      </w:tr>
    </w:tbl>
    <w:p w14:paraId="4A40BB52" w14:textId="77777777" w:rsidR="00D1642F" w:rsidRDefault="00D1642F" w:rsidP="00237D1D">
      <w:pPr>
        <w:rPr>
          <w:rFonts w:cstheme="minorHAnsi"/>
          <w:sz w:val="24"/>
          <w:szCs w:val="24"/>
        </w:rPr>
      </w:pPr>
    </w:p>
    <w:p w14:paraId="508EA18F" w14:textId="77777777" w:rsidR="0081594F" w:rsidRPr="00237D1D" w:rsidRDefault="0081594F" w:rsidP="00237D1D">
      <w:pPr>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D1642F" w:rsidRPr="00237D1D" w14:paraId="0C6F979D" w14:textId="77777777" w:rsidTr="004E265F">
        <w:tc>
          <w:tcPr>
            <w:tcW w:w="5035" w:type="dxa"/>
          </w:tcPr>
          <w:p w14:paraId="25A7EC47" w14:textId="6F3C7275" w:rsidR="00D1642F" w:rsidRPr="00237D1D" w:rsidRDefault="00A32096" w:rsidP="00C90835">
            <w:pPr>
              <w:pStyle w:val="NoSpacing"/>
            </w:pPr>
            <w:r w:rsidRPr="00237D1D">
              <w:rPr>
                <w:noProof/>
              </w:rPr>
              <w:lastRenderedPageBreak/>
              <w:drawing>
                <wp:inline distT="0" distB="0" distL="0" distR="0" wp14:anchorId="3B1A95CE" wp14:editId="57B1E365">
                  <wp:extent cx="2743200" cy="2743200"/>
                  <wp:effectExtent l="0" t="0" r="0" b="0"/>
                  <wp:docPr id="56" name="Picture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tc>
        <w:tc>
          <w:tcPr>
            <w:tcW w:w="5035" w:type="dxa"/>
          </w:tcPr>
          <w:p w14:paraId="362033CA" w14:textId="61959A6F" w:rsidR="00D1642F" w:rsidRPr="00237D1D" w:rsidRDefault="00A32096" w:rsidP="00C90835">
            <w:pPr>
              <w:pStyle w:val="NoSpacing"/>
            </w:pPr>
            <w:r w:rsidRPr="00237D1D">
              <w:rPr>
                <w:noProof/>
              </w:rPr>
              <w:drawing>
                <wp:inline distT="0" distB="0" distL="0" distR="0" wp14:anchorId="6EDC53A4" wp14:editId="5E6D8643">
                  <wp:extent cx="2743200" cy="2743200"/>
                  <wp:effectExtent l="0" t="0" r="0" b="0"/>
                  <wp:docPr id="57" name="Picture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tc>
      </w:tr>
    </w:tbl>
    <w:p w14:paraId="7FC00646" w14:textId="62D72320" w:rsidR="00D1642F" w:rsidRPr="00237D1D" w:rsidRDefault="00A32096" w:rsidP="00C90835">
      <w:pPr>
        <w:pStyle w:val="NoSpacing"/>
      </w:pPr>
      <w:r w:rsidRPr="00237D1D">
        <w:t>Fig 7: Plots of the observed histogram and estimated pdf on left and observed ogive</w:t>
      </w:r>
      <w:r w:rsidR="00C90835">
        <w:t xml:space="preserve"> </w:t>
      </w:r>
      <w:r w:rsidRPr="00237D1D">
        <w:t>and estimated cdf for the PT-E model for data set 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5035"/>
      </w:tblGrid>
      <w:tr w:rsidR="00A32096" w:rsidRPr="00237D1D" w14:paraId="56FC675F" w14:textId="77777777" w:rsidTr="00C90835">
        <w:tc>
          <w:tcPr>
            <w:tcW w:w="5035" w:type="dxa"/>
          </w:tcPr>
          <w:p w14:paraId="040C4A19" w14:textId="5A36785F" w:rsidR="00A32096" w:rsidRPr="00237D1D" w:rsidRDefault="001330C4" w:rsidP="00C90835">
            <w:pPr>
              <w:pStyle w:val="NoSpacing"/>
            </w:pPr>
            <w:r w:rsidRPr="00237D1D">
              <w:rPr>
                <w:noProof/>
              </w:rPr>
              <w:drawing>
                <wp:inline distT="0" distB="0" distL="0" distR="0" wp14:anchorId="10F1C321" wp14:editId="2AC499C0">
                  <wp:extent cx="2743200" cy="2743200"/>
                  <wp:effectExtent l="0" t="0" r="0" b="0"/>
                  <wp:docPr id="58" name="Picture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tc>
        <w:tc>
          <w:tcPr>
            <w:tcW w:w="5035" w:type="dxa"/>
          </w:tcPr>
          <w:p w14:paraId="66835262" w14:textId="4AEE2CD4" w:rsidR="00A32096" w:rsidRPr="00237D1D" w:rsidRDefault="001330C4" w:rsidP="00C90835">
            <w:pPr>
              <w:pStyle w:val="NoSpacing"/>
            </w:pPr>
            <w:r w:rsidRPr="00237D1D">
              <w:rPr>
                <w:noProof/>
              </w:rPr>
              <w:drawing>
                <wp:inline distT="0" distB="0" distL="0" distR="0" wp14:anchorId="5C53B771" wp14:editId="534B1352">
                  <wp:extent cx="2761488" cy="2743200"/>
                  <wp:effectExtent l="0" t="0" r="1270" b="0"/>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61488" cy="2743200"/>
                          </a:xfrm>
                          <a:prstGeom prst="rect">
                            <a:avLst/>
                          </a:prstGeom>
                          <a:noFill/>
                          <a:ln>
                            <a:noFill/>
                          </a:ln>
                        </pic:spPr>
                      </pic:pic>
                    </a:graphicData>
                  </a:graphic>
                </wp:inline>
              </w:drawing>
            </w:r>
          </w:p>
        </w:tc>
      </w:tr>
    </w:tbl>
    <w:p w14:paraId="61C55D34" w14:textId="6D700077" w:rsidR="001330C4" w:rsidRPr="00237D1D" w:rsidRDefault="001330C4" w:rsidP="00C90835">
      <w:pPr>
        <w:pStyle w:val="NoSpacing"/>
      </w:pPr>
      <w:r w:rsidRPr="00237D1D">
        <w:t>Fig 8: Plots of the observed histogram and estimated pdf on left and observed ogive</w:t>
      </w:r>
      <w:r w:rsidR="00C90835">
        <w:t xml:space="preserve"> </w:t>
      </w:r>
      <w:r w:rsidRPr="00237D1D">
        <w:t>and estimated cdf for the PT-E model for data set II</w:t>
      </w:r>
    </w:p>
    <w:p w14:paraId="6B956D8A" w14:textId="77777777" w:rsidR="001330C4" w:rsidRPr="00237D1D" w:rsidRDefault="001330C4" w:rsidP="00237D1D">
      <w:pPr>
        <w:rPr>
          <w:rFonts w:cstheme="minorHAnsi"/>
          <w:sz w:val="24"/>
          <w:szCs w:val="24"/>
        </w:rPr>
      </w:pPr>
    </w:p>
    <w:p w14:paraId="5E9840F7" w14:textId="77777777" w:rsidR="001330C4" w:rsidRPr="00237D1D" w:rsidRDefault="001330C4" w:rsidP="00237D1D">
      <w:pPr>
        <w:rPr>
          <w:rFonts w:cstheme="minorHAnsi"/>
          <w:sz w:val="24"/>
          <w:szCs w:val="24"/>
        </w:rPr>
      </w:pPr>
      <w:r w:rsidRPr="00237D1D">
        <w:rPr>
          <w:rFonts w:cstheme="minorHAnsi"/>
          <w:sz w:val="24"/>
          <w:szCs w:val="24"/>
        </w:rPr>
        <w:t xml:space="preserve">Finally, in order to further check how well our model captures the important characteristics of the observed data sets in Table 9 we </w:t>
      </w:r>
      <w:proofErr w:type="gramStart"/>
      <w:r w:rsidRPr="00237D1D">
        <w:rPr>
          <w:rFonts w:cstheme="minorHAnsi"/>
          <w:sz w:val="24"/>
          <w:szCs w:val="24"/>
        </w:rPr>
        <w:t>lists</w:t>
      </w:r>
      <w:proofErr w:type="gramEnd"/>
      <w:r w:rsidRPr="00237D1D">
        <w:rPr>
          <w:rFonts w:cstheme="minorHAnsi"/>
          <w:sz w:val="24"/>
          <w:szCs w:val="24"/>
        </w:rPr>
        <w:t xml:space="preserve"> the corresponding estimated values for data sets I and II based on the PT-E distribution.</w:t>
      </w:r>
    </w:p>
    <w:p w14:paraId="51DDA46E" w14:textId="388B0FAB" w:rsidR="001330C4" w:rsidRDefault="001330C4" w:rsidP="00151B51">
      <w:pPr>
        <w:spacing w:after="0"/>
        <w:rPr>
          <w:rFonts w:cstheme="minorHAnsi"/>
          <w:sz w:val="24"/>
          <w:szCs w:val="24"/>
        </w:rPr>
      </w:pPr>
      <w:r w:rsidRPr="00237D1D">
        <w:rPr>
          <w:rFonts w:cstheme="minorHAnsi"/>
          <w:sz w:val="24"/>
          <w:szCs w:val="24"/>
        </w:rPr>
        <w:t>Table 9:</w:t>
      </w:r>
      <w:r w:rsidR="003E0A40">
        <w:rPr>
          <w:rFonts w:cstheme="minorHAnsi"/>
          <w:sz w:val="24"/>
          <w:szCs w:val="24"/>
        </w:rPr>
        <w:t xml:space="preserve"> </w:t>
      </w:r>
      <w:r w:rsidRPr="00237D1D">
        <w:rPr>
          <w:rFonts w:cstheme="minorHAnsi"/>
          <w:sz w:val="24"/>
          <w:szCs w:val="24"/>
        </w:rPr>
        <w:t>Estimated descriptive statistics using PT-E model for data sets I and II.</w:t>
      </w:r>
    </w:p>
    <w:p w14:paraId="3D3086ED" w14:textId="77777777" w:rsidR="00203768" w:rsidRPr="00203768" w:rsidRDefault="00203768" w:rsidP="00203768">
      <w:pPr>
        <w:kinsoku w:val="0"/>
        <w:overflowPunct w:val="0"/>
        <w:autoSpaceDE w:val="0"/>
        <w:autoSpaceDN w:val="0"/>
        <w:adjustRightInd w:val="0"/>
        <w:spacing w:before="6" w:after="0" w:line="240" w:lineRule="auto"/>
        <w:rPr>
          <w:rFonts w:ascii="Times New Roman" w:hAnsi="Times New Roman" w:cs="Times New Roman"/>
          <w:sz w:val="7"/>
          <w:szCs w:val="7"/>
        </w:rPr>
      </w:pPr>
    </w:p>
    <w:tbl>
      <w:tblPr>
        <w:tblStyle w:val="TableGrid"/>
        <w:tblW w:w="0" w:type="auto"/>
        <w:tblLook w:val="0020" w:firstRow="1" w:lastRow="0" w:firstColumn="0" w:lastColumn="0" w:noHBand="0" w:noVBand="0"/>
      </w:tblPr>
      <w:tblGrid>
        <w:gridCol w:w="1716"/>
        <w:gridCol w:w="885"/>
        <w:gridCol w:w="1084"/>
        <w:gridCol w:w="1160"/>
        <w:gridCol w:w="1001"/>
      </w:tblGrid>
      <w:tr w:rsidR="00203768" w:rsidRPr="00203768" w14:paraId="73846CA4" w14:textId="77777777" w:rsidTr="00E9051C">
        <w:trPr>
          <w:trHeight w:val="616"/>
        </w:trPr>
        <w:tc>
          <w:tcPr>
            <w:tcW w:w="0" w:type="auto"/>
          </w:tcPr>
          <w:p w14:paraId="09B50127" w14:textId="77777777" w:rsidR="00203768" w:rsidRPr="00203768" w:rsidRDefault="00203768" w:rsidP="00203768">
            <w:pPr>
              <w:rPr>
                <w:rFonts w:cstheme="minorHAnsi"/>
                <w:sz w:val="24"/>
                <w:szCs w:val="24"/>
              </w:rPr>
            </w:pPr>
            <w:r w:rsidRPr="00203768">
              <w:rPr>
                <w:rFonts w:cstheme="minorHAnsi"/>
                <w:sz w:val="24"/>
                <w:szCs w:val="24"/>
              </w:rPr>
              <w:t>Data Set</w:t>
            </w:r>
          </w:p>
          <w:p w14:paraId="7FF9DA7B" w14:textId="77777777" w:rsidR="00203768" w:rsidRPr="00203768" w:rsidRDefault="00203768" w:rsidP="00203768">
            <w:pPr>
              <w:rPr>
                <w:rFonts w:cstheme="minorHAnsi"/>
                <w:sz w:val="24"/>
                <w:szCs w:val="24"/>
              </w:rPr>
            </w:pPr>
            <w:r w:rsidRPr="00203768">
              <w:rPr>
                <w:rFonts w:cstheme="minorHAnsi"/>
                <w:sz w:val="24"/>
                <w:szCs w:val="24"/>
              </w:rPr>
              <w:t>↓ Measures →</w:t>
            </w:r>
          </w:p>
        </w:tc>
        <w:tc>
          <w:tcPr>
            <w:tcW w:w="0" w:type="auto"/>
          </w:tcPr>
          <w:p w14:paraId="2F3F8C0F" w14:textId="77777777" w:rsidR="00203768" w:rsidRPr="00203768" w:rsidRDefault="00203768" w:rsidP="00203768">
            <w:pPr>
              <w:rPr>
                <w:rFonts w:cstheme="minorHAnsi"/>
                <w:sz w:val="24"/>
                <w:szCs w:val="24"/>
              </w:rPr>
            </w:pPr>
            <w:r w:rsidRPr="00203768">
              <w:rPr>
                <w:rFonts w:cstheme="minorHAnsi"/>
                <w:sz w:val="24"/>
                <w:szCs w:val="24"/>
              </w:rPr>
              <w:t>Mean</w:t>
            </w:r>
          </w:p>
        </w:tc>
        <w:tc>
          <w:tcPr>
            <w:tcW w:w="0" w:type="auto"/>
          </w:tcPr>
          <w:p w14:paraId="33ECDA2A" w14:textId="77777777" w:rsidR="00203768" w:rsidRPr="00203768" w:rsidRDefault="00203768" w:rsidP="00203768">
            <w:pPr>
              <w:rPr>
                <w:rFonts w:cstheme="minorHAnsi"/>
                <w:sz w:val="24"/>
                <w:szCs w:val="24"/>
              </w:rPr>
            </w:pPr>
            <w:r w:rsidRPr="00203768">
              <w:rPr>
                <w:rFonts w:cstheme="minorHAnsi"/>
                <w:sz w:val="24"/>
                <w:szCs w:val="24"/>
              </w:rPr>
              <w:t>Std. Dev.</w:t>
            </w:r>
          </w:p>
        </w:tc>
        <w:tc>
          <w:tcPr>
            <w:tcW w:w="0" w:type="auto"/>
          </w:tcPr>
          <w:p w14:paraId="207A585F" w14:textId="77777777" w:rsidR="00203768" w:rsidRPr="00203768" w:rsidRDefault="00203768" w:rsidP="00203768">
            <w:pPr>
              <w:rPr>
                <w:rFonts w:cstheme="minorHAnsi"/>
                <w:sz w:val="24"/>
                <w:szCs w:val="24"/>
              </w:rPr>
            </w:pPr>
            <w:r w:rsidRPr="00203768">
              <w:rPr>
                <w:rFonts w:cstheme="minorHAnsi"/>
                <w:sz w:val="24"/>
                <w:szCs w:val="24"/>
              </w:rPr>
              <w:t>Skewness</w:t>
            </w:r>
          </w:p>
        </w:tc>
        <w:tc>
          <w:tcPr>
            <w:tcW w:w="0" w:type="auto"/>
          </w:tcPr>
          <w:p w14:paraId="109D098F" w14:textId="77777777" w:rsidR="00203768" w:rsidRPr="00203768" w:rsidRDefault="00203768" w:rsidP="00203768">
            <w:pPr>
              <w:rPr>
                <w:rFonts w:cstheme="minorHAnsi"/>
                <w:sz w:val="24"/>
                <w:szCs w:val="24"/>
              </w:rPr>
            </w:pPr>
            <w:r w:rsidRPr="00203768">
              <w:rPr>
                <w:rFonts w:cstheme="minorHAnsi"/>
                <w:sz w:val="24"/>
                <w:szCs w:val="24"/>
              </w:rPr>
              <w:t>Kurtosis</w:t>
            </w:r>
          </w:p>
        </w:tc>
      </w:tr>
      <w:tr w:rsidR="00203768" w:rsidRPr="00203768" w14:paraId="07F5BD15" w14:textId="77777777" w:rsidTr="00E9051C">
        <w:trPr>
          <w:trHeight w:val="290"/>
        </w:trPr>
        <w:tc>
          <w:tcPr>
            <w:tcW w:w="0" w:type="auto"/>
          </w:tcPr>
          <w:p w14:paraId="3A48CA89" w14:textId="77777777" w:rsidR="00203768" w:rsidRPr="00203768" w:rsidRDefault="00203768" w:rsidP="00203768">
            <w:pPr>
              <w:rPr>
                <w:rFonts w:cstheme="minorHAnsi"/>
                <w:sz w:val="24"/>
                <w:szCs w:val="24"/>
              </w:rPr>
            </w:pPr>
            <w:r w:rsidRPr="00203768">
              <w:rPr>
                <w:rFonts w:cstheme="minorHAnsi"/>
                <w:sz w:val="24"/>
                <w:szCs w:val="24"/>
              </w:rPr>
              <w:t>I</w:t>
            </w:r>
          </w:p>
        </w:tc>
        <w:tc>
          <w:tcPr>
            <w:tcW w:w="0" w:type="auto"/>
          </w:tcPr>
          <w:p w14:paraId="158EC675" w14:textId="77777777" w:rsidR="00203768" w:rsidRPr="00203768" w:rsidRDefault="00203768" w:rsidP="00203768">
            <w:pPr>
              <w:rPr>
                <w:rFonts w:cstheme="minorHAnsi"/>
                <w:sz w:val="24"/>
                <w:szCs w:val="24"/>
              </w:rPr>
            </w:pPr>
            <w:r w:rsidRPr="00203768">
              <w:rPr>
                <w:rFonts w:cstheme="minorHAnsi"/>
                <w:sz w:val="24"/>
                <w:szCs w:val="24"/>
              </w:rPr>
              <w:t>1.8317</w:t>
            </w:r>
          </w:p>
        </w:tc>
        <w:tc>
          <w:tcPr>
            <w:tcW w:w="0" w:type="auto"/>
          </w:tcPr>
          <w:p w14:paraId="2160446E" w14:textId="77777777" w:rsidR="00203768" w:rsidRPr="00203768" w:rsidRDefault="00203768" w:rsidP="00203768">
            <w:pPr>
              <w:rPr>
                <w:rFonts w:cstheme="minorHAnsi"/>
                <w:sz w:val="24"/>
                <w:szCs w:val="24"/>
              </w:rPr>
            </w:pPr>
            <w:r w:rsidRPr="00203768">
              <w:rPr>
                <w:rFonts w:cstheme="minorHAnsi"/>
                <w:sz w:val="24"/>
                <w:szCs w:val="24"/>
              </w:rPr>
              <w:t>1.12102</w:t>
            </w:r>
          </w:p>
        </w:tc>
        <w:tc>
          <w:tcPr>
            <w:tcW w:w="0" w:type="auto"/>
          </w:tcPr>
          <w:p w14:paraId="052E0635" w14:textId="77777777" w:rsidR="00203768" w:rsidRPr="00203768" w:rsidRDefault="00203768" w:rsidP="00203768">
            <w:pPr>
              <w:rPr>
                <w:rFonts w:cstheme="minorHAnsi"/>
                <w:sz w:val="24"/>
                <w:szCs w:val="24"/>
              </w:rPr>
            </w:pPr>
            <w:r w:rsidRPr="00203768">
              <w:rPr>
                <w:rFonts w:cstheme="minorHAnsi"/>
                <w:sz w:val="24"/>
                <w:szCs w:val="24"/>
              </w:rPr>
              <w:t>1.7700</w:t>
            </w:r>
          </w:p>
        </w:tc>
        <w:tc>
          <w:tcPr>
            <w:tcW w:w="0" w:type="auto"/>
          </w:tcPr>
          <w:p w14:paraId="51B0D55A" w14:textId="77777777" w:rsidR="00203768" w:rsidRPr="00203768" w:rsidRDefault="00203768" w:rsidP="00203768">
            <w:pPr>
              <w:rPr>
                <w:rFonts w:cstheme="minorHAnsi"/>
                <w:sz w:val="24"/>
                <w:szCs w:val="24"/>
              </w:rPr>
            </w:pPr>
            <w:r w:rsidRPr="00203768">
              <w:rPr>
                <w:rFonts w:cstheme="minorHAnsi"/>
                <w:sz w:val="24"/>
                <w:szCs w:val="24"/>
              </w:rPr>
              <w:t>5.7168</w:t>
            </w:r>
          </w:p>
        </w:tc>
      </w:tr>
      <w:tr w:rsidR="00203768" w:rsidRPr="00203768" w14:paraId="23B08A4D" w14:textId="77777777" w:rsidTr="00E9051C">
        <w:trPr>
          <w:trHeight w:val="316"/>
        </w:trPr>
        <w:tc>
          <w:tcPr>
            <w:tcW w:w="0" w:type="auto"/>
          </w:tcPr>
          <w:p w14:paraId="79638ADE" w14:textId="77777777" w:rsidR="00203768" w:rsidRPr="00203768" w:rsidRDefault="00203768" w:rsidP="00203768">
            <w:pPr>
              <w:rPr>
                <w:rFonts w:cstheme="minorHAnsi"/>
                <w:sz w:val="24"/>
                <w:szCs w:val="24"/>
              </w:rPr>
            </w:pPr>
            <w:r w:rsidRPr="00203768">
              <w:rPr>
                <w:rFonts w:cstheme="minorHAnsi"/>
                <w:sz w:val="24"/>
                <w:szCs w:val="24"/>
              </w:rPr>
              <w:t>II</w:t>
            </w:r>
          </w:p>
        </w:tc>
        <w:tc>
          <w:tcPr>
            <w:tcW w:w="0" w:type="auto"/>
          </w:tcPr>
          <w:p w14:paraId="7AD36859" w14:textId="77777777" w:rsidR="00203768" w:rsidRPr="00203768" w:rsidRDefault="00203768" w:rsidP="00203768">
            <w:pPr>
              <w:rPr>
                <w:rFonts w:cstheme="minorHAnsi"/>
                <w:sz w:val="24"/>
                <w:szCs w:val="24"/>
              </w:rPr>
            </w:pPr>
            <w:r w:rsidRPr="00203768">
              <w:rPr>
                <w:rFonts w:cstheme="minorHAnsi"/>
                <w:sz w:val="24"/>
                <w:szCs w:val="24"/>
              </w:rPr>
              <w:t>1.6558</w:t>
            </w:r>
          </w:p>
        </w:tc>
        <w:tc>
          <w:tcPr>
            <w:tcW w:w="0" w:type="auto"/>
          </w:tcPr>
          <w:p w14:paraId="1B57085C" w14:textId="77777777" w:rsidR="00203768" w:rsidRPr="00203768" w:rsidRDefault="00203768" w:rsidP="00203768">
            <w:pPr>
              <w:rPr>
                <w:rFonts w:cstheme="minorHAnsi"/>
                <w:sz w:val="24"/>
                <w:szCs w:val="24"/>
              </w:rPr>
            </w:pPr>
            <w:r w:rsidRPr="00203768">
              <w:rPr>
                <w:rFonts w:cstheme="minorHAnsi"/>
                <w:sz w:val="24"/>
                <w:szCs w:val="24"/>
              </w:rPr>
              <w:t>0.79997</w:t>
            </w:r>
          </w:p>
        </w:tc>
        <w:tc>
          <w:tcPr>
            <w:tcW w:w="0" w:type="auto"/>
          </w:tcPr>
          <w:p w14:paraId="74E865CB" w14:textId="77777777" w:rsidR="00203768" w:rsidRPr="00203768" w:rsidRDefault="00203768" w:rsidP="00203768">
            <w:pPr>
              <w:rPr>
                <w:rFonts w:cstheme="minorHAnsi"/>
                <w:sz w:val="24"/>
                <w:szCs w:val="24"/>
              </w:rPr>
            </w:pPr>
            <w:r w:rsidRPr="00203768">
              <w:rPr>
                <w:rFonts w:cstheme="minorHAnsi"/>
                <w:sz w:val="24"/>
                <w:szCs w:val="24"/>
              </w:rPr>
              <w:t>1.2367</w:t>
            </w:r>
          </w:p>
        </w:tc>
        <w:tc>
          <w:tcPr>
            <w:tcW w:w="0" w:type="auto"/>
          </w:tcPr>
          <w:p w14:paraId="12961BAD" w14:textId="77777777" w:rsidR="00203768" w:rsidRPr="00203768" w:rsidRDefault="00203768" w:rsidP="00203768">
            <w:pPr>
              <w:rPr>
                <w:rFonts w:cstheme="minorHAnsi"/>
                <w:sz w:val="24"/>
                <w:szCs w:val="24"/>
              </w:rPr>
            </w:pPr>
            <w:r w:rsidRPr="00203768">
              <w:rPr>
                <w:rFonts w:cstheme="minorHAnsi"/>
                <w:sz w:val="24"/>
                <w:szCs w:val="24"/>
              </w:rPr>
              <w:t>2.7068</w:t>
            </w:r>
          </w:p>
        </w:tc>
      </w:tr>
    </w:tbl>
    <w:p w14:paraId="2584BDC2" w14:textId="77777777" w:rsidR="00EA5C2A" w:rsidRDefault="00EA5C2A" w:rsidP="00237D1D">
      <w:pPr>
        <w:rPr>
          <w:rFonts w:cstheme="minorHAnsi"/>
          <w:sz w:val="24"/>
          <w:szCs w:val="24"/>
        </w:rPr>
      </w:pPr>
    </w:p>
    <w:p w14:paraId="184B43F4" w14:textId="638F3ED7" w:rsidR="001330C4" w:rsidRPr="00237D1D" w:rsidRDefault="001330C4" w:rsidP="00237D1D">
      <w:pPr>
        <w:rPr>
          <w:rFonts w:cstheme="minorHAnsi"/>
          <w:sz w:val="24"/>
          <w:szCs w:val="24"/>
        </w:rPr>
      </w:pPr>
      <w:r w:rsidRPr="00237D1D">
        <w:rPr>
          <w:rFonts w:cstheme="minorHAnsi"/>
          <w:sz w:val="24"/>
          <w:szCs w:val="24"/>
        </w:rPr>
        <w:lastRenderedPageBreak/>
        <w:t>From Table 9, it is observed that the PT-E distribution captures them quite well for analyzing data sets I and II because this model gives approximately the same values as compared to the real statistics for both data sets (see Table 4), thus</w:t>
      </w:r>
      <w:r w:rsidR="00203768">
        <w:rPr>
          <w:rFonts w:cstheme="minorHAnsi"/>
          <w:sz w:val="24"/>
          <w:szCs w:val="24"/>
        </w:rPr>
        <w:t xml:space="preserve"> </w:t>
      </w:r>
      <w:r w:rsidRPr="00237D1D">
        <w:rPr>
          <w:rFonts w:cstheme="minorHAnsi"/>
          <w:sz w:val="24"/>
          <w:szCs w:val="24"/>
        </w:rPr>
        <w:t>confirming the adequacy of the proposed distribution.</w:t>
      </w:r>
    </w:p>
    <w:p w14:paraId="3454B5E3" w14:textId="77777777" w:rsidR="001277E5" w:rsidRPr="00237D1D" w:rsidRDefault="001277E5" w:rsidP="00203768">
      <w:pPr>
        <w:pStyle w:val="Heading1"/>
      </w:pPr>
      <w:r w:rsidRPr="00237D1D">
        <w:t>5 Conclusion</w:t>
      </w:r>
    </w:p>
    <w:p w14:paraId="30D289E0" w14:textId="77777777" w:rsidR="001277E5" w:rsidRPr="00237D1D" w:rsidRDefault="001277E5" w:rsidP="00237D1D">
      <w:pPr>
        <w:rPr>
          <w:rFonts w:cstheme="minorHAnsi"/>
          <w:sz w:val="24"/>
          <w:szCs w:val="24"/>
        </w:rPr>
      </w:pPr>
      <w:r w:rsidRPr="00237D1D">
        <w:rPr>
          <w:rFonts w:cstheme="minorHAnsi"/>
          <w:sz w:val="24"/>
          <w:szCs w:val="24"/>
        </w:rPr>
        <w:t>We propose a new Poisson transmuted</w:t>
      </w:r>
      <w:r w:rsidRPr="00237D1D">
        <w:rPr>
          <w:rFonts w:cstheme="minorHAnsi"/>
          <w:i/>
          <w:iCs/>
          <w:sz w:val="24"/>
          <w:szCs w:val="24"/>
        </w:rPr>
        <w:t>-</w:t>
      </w:r>
      <w:r w:rsidRPr="00237D1D">
        <w:rPr>
          <w:rFonts w:cstheme="minorHAnsi"/>
          <w:sz w:val="24"/>
          <w:szCs w:val="24"/>
        </w:rPr>
        <w:t xml:space="preserve">G (PT-G) family of distributions, which extends the transmuted family by adding two additional parameters. Many well-known distributions emerge as special cases of the PT-G family for </w:t>
      </w:r>
      <w:proofErr w:type="gramStart"/>
      <w:r w:rsidRPr="00237D1D">
        <w:rPr>
          <w:rFonts w:cstheme="minorHAnsi"/>
          <w:sz w:val="24"/>
          <w:szCs w:val="24"/>
        </w:rPr>
        <w:t>particular values</w:t>
      </w:r>
      <w:proofErr w:type="gramEnd"/>
      <w:r w:rsidRPr="00237D1D">
        <w:rPr>
          <w:rFonts w:cstheme="minorHAnsi"/>
          <w:sz w:val="24"/>
          <w:szCs w:val="24"/>
        </w:rPr>
        <w:t xml:space="preserve"> for the parameters. The mathematical properties of the new family including explicit expansions for the quantile function, moments generating function, order statistics, Probability weighted moments, stress-strength reliability, residual life, reversed residual life, Rényi entropy and mean deviation are provided. Stochastic </w:t>
      </w:r>
      <w:proofErr w:type="spellStart"/>
      <w:r w:rsidRPr="00237D1D">
        <w:rPr>
          <w:rFonts w:cstheme="minorHAnsi"/>
          <w:sz w:val="24"/>
          <w:szCs w:val="24"/>
        </w:rPr>
        <w:t>characterisations</w:t>
      </w:r>
      <w:proofErr w:type="spellEnd"/>
      <w:r w:rsidRPr="00237D1D">
        <w:rPr>
          <w:rFonts w:cstheme="minorHAnsi"/>
          <w:sz w:val="24"/>
          <w:szCs w:val="24"/>
        </w:rPr>
        <w:t xml:space="preserve"> are discussed. Some numerical computations of important </w:t>
      </w:r>
      <w:proofErr w:type="spellStart"/>
      <w:r w:rsidRPr="00237D1D">
        <w:rPr>
          <w:rFonts w:cstheme="minorHAnsi"/>
          <w:sz w:val="24"/>
          <w:szCs w:val="24"/>
        </w:rPr>
        <w:t>characterists</w:t>
      </w:r>
      <w:proofErr w:type="spellEnd"/>
      <w:r w:rsidRPr="00237D1D">
        <w:rPr>
          <w:rFonts w:cstheme="minorHAnsi"/>
          <w:sz w:val="24"/>
          <w:szCs w:val="24"/>
        </w:rPr>
        <w:t xml:space="preserve"> are illustrated. The model parameters are estimated by the maximum likelihood method. Simulation study carried out to examine the behaviour of the bias and mean square error of the maximum likelihood estimators returned very good assessment. Two real data sets modelling established that distribution from of the PT-G family can give much better fits than other distributions from some well-known families.</w:t>
      </w:r>
    </w:p>
    <w:p w14:paraId="4CD7900B" w14:textId="77777777" w:rsidR="001B3DBD" w:rsidRDefault="001277E5" w:rsidP="001B3DBD">
      <w:pPr>
        <w:pStyle w:val="Heading1"/>
      </w:pPr>
      <w:r w:rsidRPr="00237D1D">
        <w:t xml:space="preserve">Conflict of interest: </w:t>
      </w:r>
    </w:p>
    <w:p w14:paraId="5957EA63" w14:textId="6AC96FEC" w:rsidR="001277E5" w:rsidRPr="00237D1D" w:rsidRDefault="001277E5" w:rsidP="00237D1D">
      <w:pPr>
        <w:rPr>
          <w:rFonts w:cstheme="minorHAnsi"/>
          <w:sz w:val="24"/>
          <w:szCs w:val="24"/>
        </w:rPr>
      </w:pPr>
      <w:r w:rsidRPr="00237D1D">
        <w:rPr>
          <w:rFonts w:cstheme="minorHAnsi"/>
          <w:sz w:val="24"/>
          <w:szCs w:val="24"/>
        </w:rPr>
        <w:t>All the authors declare that there is no conflict of interest.</w:t>
      </w:r>
    </w:p>
    <w:p w14:paraId="1CC7AE23" w14:textId="77777777" w:rsidR="001277E5" w:rsidRPr="00237D1D" w:rsidRDefault="001277E5" w:rsidP="001B3DBD">
      <w:pPr>
        <w:pStyle w:val="Heading1"/>
      </w:pPr>
      <w:r w:rsidRPr="00237D1D">
        <w:t>References</w:t>
      </w:r>
    </w:p>
    <w:p w14:paraId="337023D9" w14:textId="77777777" w:rsidR="001277E5" w:rsidRPr="00237D1D" w:rsidRDefault="001277E5" w:rsidP="00151B51">
      <w:pPr>
        <w:spacing w:after="0"/>
        <w:ind w:left="720" w:hanging="720"/>
        <w:rPr>
          <w:rFonts w:cstheme="minorHAnsi"/>
          <w:sz w:val="24"/>
          <w:szCs w:val="24"/>
        </w:rPr>
      </w:pPr>
      <w:proofErr w:type="spellStart"/>
      <w:r w:rsidRPr="00237D1D">
        <w:rPr>
          <w:rFonts w:cstheme="minorHAnsi"/>
          <w:sz w:val="24"/>
          <w:szCs w:val="24"/>
        </w:rPr>
        <w:t>Aarset</w:t>
      </w:r>
      <w:proofErr w:type="spellEnd"/>
      <w:r w:rsidRPr="00237D1D">
        <w:rPr>
          <w:rFonts w:cstheme="minorHAnsi"/>
          <w:sz w:val="24"/>
          <w:szCs w:val="24"/>
        </w:rPr>
        <w:t>, M.V. (1987). How to identify a bathtub hazard rate. IEEE Transactions on Reliability, 36, 106-108.</w:t>
      </w:r>
    </w:p>
    <w:p w14:paraId="701BF8F9"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Abouelmagd, T.H.M., Hamed, M.S., </w:t>
      </w:r>
      <w:proofErr w:type="spellStart"/>
      <w:r w:rsidRPr="00237D1D">
        <w:rPr>
          <w:rFonts w:cstheme="minorHAnsi"/>
          <w:sz w:val="24"/>
          <w:szCs w:val="24"/>
        </w:rPr>
        <w:t>Ebraheim</w:t>
      </w:r>
      <w:proofErr w:type="spellEnd"/>
      <w:r w:rsidRPr="00237D1D">
        <w:rPr>
          <w:rFonts w:cstheme="minorHAnsi"/>
          <w:sz w:val="24"/>
          <w:szCs w:val="24"/>
        </w:rPr>
        <w:t>, A.N. (2017). The Poisson-G family of distributions with applications. Pak.j.stat.oper.res, XIII, 313-326.</w:t>
      </w:r>
    </w:p>
    <w:p w14:paraId="7C2B4AAF"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Abouelmagd, T.H.M., Hamed, M.S., Handique, L., </w:t>
      </w:r>
      <w:proofErr w:type="spellStart"/>
      <w:r w:rsidRPr="00237D1D">
        <w:rPr>
          <w:rFonts w:cstheme="minorHAnsi"/>
          <w:sz w:val="24"/>
          <w:szCs w:val="24"/>
        </w:rPr>
        <w:t>Goual</w:t>
      </w:r>
      <w:proofErr w:type="spellEnd"/>
      <w:r w:rsidRPr="00237D1D">
        <w:rPr>
          <w:rFonts w:cstheme="minorHAnsi"/>
          <w:sz w:val="24"/>
          <w:szCs w:val="24"/>
        </w:rPr>
        <w:t xml:space="preserve">, H., Ali, M.M., </w:t>
      </w:r>
      <w:proofErr w:type="spellStart"/>
      <w:r w:rsidRPr="00237D1D">
        <w:rPr>
          <w:rFonts w:cstheme="minorHAnsi"/>
          <w:sz w:val="24"/>
          <w:szCs w:val="24"/>
        </w:rPr>
        <w:t>Yousof</w:t>
      </w:r>
      <w:proofErr w:type="spellEnd"/>
      <w:r w:rsidRPr="00237D1D">
        <w:rPr>
          <w:rFonts w:cstheme="minorHAnsi"/>
          <w:sz w:val="24"/>
          <w:szCs w:val="24"/>
        </w:rPr>
        <w:t>, H.M., Korkmaz, M.C. (2019). A New Class of Continuous Distributions Based on the Zero Truncated Poisson distribution with Properties and Applications. The Journal of Nonlinear Sciences and Applications, 12, 152-164.</w:t>
      </w:r>
    </w:p>
    <w:p w14:paraId="23DD20E0"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Ahsan, A.L., Handique, L., Chakraborty, S. (2018). The odd modified exponential generalized family of distributions: its properties and applications. International Journal of Applied Mathematics and Statistics, 57, 48- 62.</w:t>
      </w:r>
    </w:p>
    <w:p w14:paraId="7542EA3E"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Alizadeh, M., Tahir, M.H., Cordeiro, G.M., </w:t>
      </w:r>
      <w:proofErr w:type="spellStart"/>
      <w:r w:rsidRPr="00237D1D">
        <w:rPr>
          <w:rFonts w:cstheme="minorHAnsi"/>
          <w:sz w:val="24"/>
          <w:szCs w:val="24"/>
        </w:rPr>
        <w:t>Zubai</w:t>
      </w:r>
      <w:proofErr w:type="spellEnd"/>
      <w:r w:rsidRPr="00237D1D">
        <w:rPr>
          <w:rFonts w:cstheme="minorHAnsi"/>
          <w:sz w:val="24"/>
          <w:szCs w:val="24"/>
        </w:rPr>
        <w:t>, M., Hamedani, G.G. (2015). The Kumaraswamy Marshal- Olkin family of distributions. Journal of the Egyptian Mathematical Society, 23, 546-557.</w:t>
      </w:r>
    </w:p>
    <w:p w14:paraId="2321478F"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Alizadeh, M., </w:t>
      </w:r>
      <w:proofErr w:type="spellStart"/>
      <w:r w:rsidRPr="00237D1D">
        <w:rPr>
          <w:rFonts w:cstheme="minorHAnsi"/>
          <w:sz w:val="24"/>
          <w:szCs w:val="24"/>
        </w:rPr>
        <w:t>Afify</w:t>
      </w:r>
      <w:proofErr w:type="spellEnd"/>
      <w:r w:rsidRPr="00237D1D">
        <w:rPr>
          <w:rFonts w:cstheme="minorHAnsi"/>
          <w:sz w:val="24"/>
          <w:szCs w:val="24"/>
        </w:rPr>
        <w:t xml:space="preserve">, A.Z., Eliwa, M.S., Ali, S. (2020). The odd log-logistic Lindley-G family of distributions: properties, </w:t>
      </w:r>
      <w:proofErr w:type="gramStart"/>
      <w:r w:rsidRPr="00237D1D">
        <w:rPr>
          <w:rFonts w:cstheme="minorHAnsi"/>
          <w:sz w:val="24"/>
          <w:szCs w:val="24"/>
        </w:rPr>
        <w:t>Bayesian</w:t>
      </w:r>
      <w:proofErr w:type="gramEnd"/>
      <w:r w:rsidRPr="00237D1D">
        <w:rPr>
          <w:rFonts w:cstheme="minorHAnsi"/>
          <w:sz w:val="24"/>
          <w:szCs w:val="24"/>
        </w:rPr>
        <w:t xml:space="preserve"> and non-Bayesian estimation with applications. Computational Statistics, 35, 281-308.</w:t>
      </w:r>
    </w:p>
    <w:p w14:paraId="4EC2F651"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Bjerkedal, T. (1960). Acquisition of resistance in Guinea pigs infected with different doses of virulent tubercle bacilli. American Journal of Hygiene, 72, 130-148.</w:t>
      </w:r>
    </w:p>
    <w:p w14:paraId="28705233"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Chakraborty, S., Handique, L. (2017). The generalized Marshall-Olkin-Kumaraswamy-G family of distributions. Journal of Data Science, 15, 391-422.</w:t>
      </w:r>
    </w:p>
    <w:p w14:paraId="780E4105"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lastRenderedPageBreak/>
        <w:t>Chakraborty, S., Handique, L. (2018). Properties and data modelling applications of the Kumaraswamy generalized Marshall-Olkin-G family of distributions. Journal of Data Science, 16, 605-620.</w:t>
      </w:r>
    </w:p>
    <w:p w14:paraId="55E15C7E"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Chakraborty, S., Handique, L., Jamal, F. (2020). The Kumaraswamy Poisson-G family of distribution: its properties and applications. Annals of Data Science, https://doi.org/10.1007/s40745-020-00262-4.</w:t>
      </w:r>
    </w:p>
    <w:p w14:paraId="41A63B65"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Chakraborty, S., Handique, L., Ali, M.M. (2018). A new family which integrates beta Marshall-Olkin-G and Marshall-Olkin-Kumaraswamy-G families of distributions. Journal of Probability and Statistical Science, 16, 81- 101.</w:t>
      </w:r>
    </w:p>
    <w:p w14:paraId="21416191"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Chakraborty, S., Alizadeh, M., Handique, L., </w:t>
      </w:r>
      <w:proofErr w:type="spellStart"/>
      <w:r w:rsidRPr="00237D1D">
        <w:rPr>
          <w:rFonts w:cstheme="minorHAnsi"/>
          <w:sz w:val="24"/>
          <w:szCs w:val="24"/>
        </w:rPr>
        <w:t>Altun</w:t>
      </w:r>
      <w:proofErr w:type="spellEnd"/>
      <w:r w:rsidRPr="00237D1D">
        <w:rPr>
          <w:rFonts w:cstheme="minorHAnsi"/>
          <w:sz w:val="24"/>
          <w:szCs w:val="24"/>
        </w:rPr>
        <w:t>, E., Hamedani, G.G. (2018). A New Extension of Odd Half- Cauchy Family of Distributions: Properties and Applications with Regression Modeling. Statistics in Transition New Series. (Under Revision).</w:t>
      </w:r>
    </w:p>
    <w:p w14:paraId="6448C347"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Cordeiro, G.M., De Castro, M. (2011). A new family of generalized distributions. J. Stat. </w:t>
      </w:r>
      <w:proofErr w:type="spellStart"/>
      <w:r w:rsidRPr="00237D1D">
        <w:rPr>
          <w:rFonts w:cstheme="minorHAnsi"/>
          <w:sz w:val="24"/>
          <w:szCs w:val="24"/>
        </w:rPr>
        <w:t>Comput</w:t>
      </w:r>
      <w:proofErr w:type="spellEnd"/>
      <w:r w:rsidRPr="00237D1D">
        <w:rPr>
          <w:rFonts w:cstheme="minorHAnsi"/>
          <w:sz w:val="24"/>
          <w:szCs w:val="24"/>
        </w:rPr>
        <w:t>. Simul, 81, 883- 893.</w:t>
      </w:r>
    </w:p>
    <w:p w14:paraId="56785F32"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El-Morshedy, M., Eliwa, M.S. (2019). The odd flexible Weibull-H family of distributions: properties and estimation with applications to complete and upper record data. </w:t>
      </w:r>
      <w:proofErr w:type="spellStart"/>
      <w:r w:rsidRPr="00237D1D">
        <w:rPr>
          <w:rFonts w:cstheme="minorHAnsi"/>
          <w:sz w:val="24"/>
          <w:szCs w:val="24"/>
        </w:rPr>
        <w:t>Filomat</w:t>
      </w:r>
      <w:proofErr w:type="spellEnd"/>
      <w:r w:rsidRPr="00237D1D">
        <w:rPr>
          <w:rFonts w:cstheme="minorHAnsi"/>
          <w:sz w:val="24"/>
          <w:szCs w:val="24"/>
        </w:rPr>
        <w:t>, 33, 2635-2652.</w:t>
      </w:r>
    </w:p>
    <w:p w14:paraId="62E8EA49" w14:textId="77777777"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Eliwa, M.S., </w:t>
      </w:r>
      <w:proofErr w:type="spellStart"/>
      <w:r w:rsidRPr="00237D1D">
        <w:rPr>
          <w:rFonts w:cstheme="minorHAnsi"/>
          <w:sz w:val="24"/>
          <w:szCs w:val="24"/>
        </w:rPr>
        <w:t>Alhussain</w:t>
      </w:r>
      <w:proofErr w:type="spellEnd"/>
      <w:r w:rsidRPr="00237D1D">
        <w:rPr>
          <w:rFonts w:cstheme="minorHAnsi"/>
          <w:sz w:val="24"/>
          <w:szCs w:val="24"/>
        </w:rPr>
        <w:t>, Z.A., El-Morshedy, M. (2020). Discrete Gompertz-G family of distributions for Over-and under-dispersed data with properties, estimation, and applications. Mathematics, 8, 358.</w:t>
      </w:r>
    </w:p>
    <w:p w14:paraId="33339F5B" w14:textId="1ADAEA39" w:rsidR="001277E5" w:rsidRPr="00237D1D" w:rsidRDefault="001277E5" w:rsidP="00151B51">
      <w:pPr>
        <w:spacing w:after="0"/>
        <w:ind w:left="720" w:hanging="720"/>
        <w:rPr>
          <w:rFonts w:cstheme="minorHAnsi"/>
          <w:sz w:val="24"/>
          <w:szCs w:val="24"/>
        </w:rPr>
      </w:pPr>
      <w:r w:rsidRPr="00237D1D">
        <w:rPr>
          <w:rFonts w:cstheme="minorHAnsi"/>
          <w:sz w:val="24"/>
          <w:szCs w:val="24"/>
        </w:rPr>
        <w:t xml:space="preserve">Eliwa, M. S., El-Morshedy, M., Ali, S. (2020a). Exponentiated odd Chen-G family of distributions: statistical properties, </w:t>
      </w:r>
      <w:proofErr w:type="gramStart"/>
      <w:r w:rsidRPr="00237D1D">
        <w:rPr>
          <w:rFonts w:cstheme="minorHAnsi"/>
          <w:sz w:val="24"/>
          <w:szCs w:val="24"/>
        </w:rPr>
        <w:t>Bayesian</w:t>
      </w:r>
      <w:proofErr w:type="gramEnd"/>
      <w:r w:rsidRPr="00237D1D">
        <w:rPr>
          <w:rFonts w:cstheme="minorHAnsi"/>
          <w:sz w:val="24"/>
          <w:szCs w:val="24"/>
        </w:rPr>
        <w:t xml:space="preserve"> and non-Bayesian estimation with applications. Journal of Applied Statistics, </w:t>
      </w:r>
      <w:r w:rsidRPr="003D3B1A">
        <w:rPr>
          <w:rFonts w:cstheme="minorHAnsi"/>
          <w:sz w:val="24"/>
          <w:szCs w:val="24"/>
        </w:rPr>
        <w:t>080/02664763.2020.1783520.</w:t>
      </w:r>
    </w:p>
    <w:p w14:paraId="6ED40D08"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Eliwa,</w:t>
      </w:r>
      <w:r w:rsidRPr="00237D1D">
        <w:rPr>
          <w:rFonts w:cstheme="minorHAnsi"/>
          <w:spacing w:val="32"/>
          <w:sz w:val="24"/>
          <w:szCs w:val="24"/>
        </w:rPr>
        <w:t xml:space="preserve"> </w:t>
      </w:r>
      <w:r w:rsidRPr="00237D1D">
        <w:rPr>
          <w:rFonts w:cstheme="minorHAnsi"/>
          <w:sz w:val="24"/>
          <w:szCs w:val="24"/>
        </w:rPr>
        <w:t>M.</w:t>
      </w:r>
      <w:r w:rsidRPr="00237D1D">
        <w:rPr>
          <w:rFonts w:cstheme="minorHAnsi"/>
          <w:spacing w:val="32"/>
          <w:sz w:val="24"/>
          <w:szCs w:val="24"/>
        </w:rPr>
        <w:t xml:space="preserve"> </w:t>
      </w:r>
      <w:r w:rsidRPr="00237D1D">
        <w:rPr>
          <w:rFonts w:cstheme="minorHAnsi"/>
          <w:sz w:val="24"/>
          <w:szCs w:val="24"/>
        </w:rPr>
        <w:t>S.,</w:t>
      </w:r>
      <w:r w:rsidRPr="00237D1D">
        <w:rPr>
          <w:rFonts w:cstheme="minorHAnsi"/>
          <w:spacing w:val="32"/>
          <w:sz w:val="24"/>
          <w:szCs w:val="24"/>
        </w:rPr>
        <w:t xml:space="preserve"> </w:t>
      </w:r>
      <w:r w:rsidRPr="00237D1D">
        <w:rPr>
          <w:rFonts w:cstheme="minorHAnsi"/>
          <w:sz w:val="24"/>
          <w:szCs w:val="24"/>
        </w:rPr>
        <w:t>El-Morshedy,</w:t>
      </w:r>
      <w:r w:rsidRPr="00237D1D">
        <w:rPr>
          <w:rFonts w:cstheme="minorHAnsi"/>
          <w:spacing w:val="28"/>
          <w:sz w:val="24"/>
          <w:szCs w:val="24"/>
        </w:rPr>
        <w:t xml:space="preserve"> </w:t>
      </w:r>
      <w:r w:rsidRPr="00237D1D">
        <w:rPr>
          <w:rFonts w:cstheme="minorHAnsi"/>
          <w:sz w:val="24"/>
          <w:szCs w:val="24"/>
        </w:rPr>
        <w:t>M.,</w:t>
      </w:r>
      <w:r w:rsidRPr="00237D1D">
        <w:rPr>
          <w:rFonts w:cstheme="minorHAnsi"/>
          <w:spacing w:val="31"/>
          <w:sz w:val="24"/>
          <w:szCs w:val="24"/>
        </w:rPr>
        <w:t xml:space="preserve"> </w:t>
      </w:r>
      <w:proofErr w:type="spellStart"/>
      <w:proofErr w:type="gramStart"/>
      <w:r w:rsidRPr="00237D1D">
        <w:rPr>
          <w:rFonts w:cstheme="minorHAnsi"/>
          <w:sz w:val="24"/>
          <w:szCs w:val="24"/>
        </w:rPr>
        <w:t>A.fy</w:t>
      </w:r>
      <w:proofErr w:type="spellEnd"/>
      <w:proofErr w:type="gramEnd"/>
      <w:r w:rsidRPr="00237D1D">
        <w:rPr>
          <w:rFonts w:cstheme="minorHAnsi"/>
          <w:sz w:val="24"/>
          <w:szCs w:val="24"/>
        </w:rPr>
        <w:t>,</w:t>
      </w:r>
      <w:r w:rsidRPr="00237D1D">
        <w:rPr>
          <w:rFonts w:cstheme="minorHAnsi"/>
          <w:spacing w:val="31"/>
          <w:sz w:val="24"/>
          <w:szCs w:val="24"/>
        </w:rPr>
        <w:t xml:space="preserve"> </w:t>
      </w:r>
      <w:r w:rsidRPr="00237D1D">
        <w:rPr>
          <w:rFonts w:cstheme="minorHAnsi"/>
          <w:sz w:val="24"/>
          <w:szCs w:val="24"/>
        </w:rPr>
        <w:t>A.</w:t>
      </w:r>
      <w:r w:rsidRPr="00237D1D">
        <w:rPr>
          <w:rFonts w:cstheme="minorHAnsi"/>
          <w:spacing w:val="32"/>
          <w:sz w:val="24"/>
          <w:szCs w:val="24"/>
        </w:rPr>
        <w:t xml:space="preserve"> </w:t>
      </w:r>
      <w:r w:rsidRPr="00237D1D">
        <w:rPr>
          <w:rFonts w:cstheme="minorHAnsi"/>
          <w:sz w:val="24"/>
          <w:szCs w:val="24"/>
        </w:rPr>
        <w:t>Z.</w:t>
      </w:r>
      <w:r w:rsidRPr="00237D1D">
        <w:rPr>
          <w:rFonts w:cstheme="minorHAnsi"/>
          <w:spacing w:val="31"/>
          <w:sz w:val="24"/>
          <w:szCs w:val="24"/>
        </w:rPr>
        <w:t xml:space="preserve"> </w:t>
      </w:r>
      <w:r w:rsidRPr="00237D1D">
        <w:rPr>
          <w:rFonts w:cstheme="minorHAnsi"/>
          <w:sz w:val="24"/>
          <w:szCs w:val="24"/>
        </w:rPr>
        <w:t>(2020b).</w:t>
      </w:r>
      <w:r w:rsidRPr="00237D1D">
        <w:rPr>
          <w:rFonts w:cstheme="minorHAnsi"/>
          <w:spacing w:val="36"/>
          <w:sz w:val="24"/>
          <w:szCs w:val="24"/>
        </w:rPr>
        <w:t xml:space="preserve"> </w:t>
      </w:r>
      <w:r w:rsidRPr="00237D1D">
        <w:rPr>
          <w:rFonts w:cstheme="minorHAnsi"/>
          <w:sz w:val="24"/>
          <w:szCs w:val="24"/>
        </w:rPr>
        <w:t>The</w:t>
      </w:r>
      <w:r w:rsidRPr="00237D1D">
        <w:rPr>
          <w:rFonts w:cstheme="minorHAnsi"/>
          <w:spacing w:val="31"/>
          <w:sz w:val="24"/>
          <w:szCs w:val="24"/>
        </w:rPr>
        <w:t xml:space="preserve"> </w:t>
      </w:r>
      <w:r w:rsidRPr="00237D1D">
        <w:rPr>
          <w:rFonts w:cstheme="minorHAnsi"/>
          <w:sz w:val="24"/>
          <w:szCs w:val="24"/>
        </w:rPr>
        <w:t>odd</w:t>
      </w:r>
      <w:r w:rsidRPr="00237D1D">
        <w:rPr>
          <w:rFonts w:cstheme="minorHAnsi"/>
          <w:spacing w:val="32"/>
          <w:sz w:val="24"/>
          <w:szCs w:val="24"/>
        </w:rPr>
        <w:t xml:space="preserve"> </w:t>
      </w:r>
      <w:r w:rsidRPr="00237D1D">
        <w:rPr>
          <w:rFonts w:cstheme="minorHAnsi"/>
          <w:sz w:val="24"/>
          <w:szCs w:val="24"/>
        </w:rPr>
        <w:t>Chen</w:t>
      </w:r>
      <w:r w:rsidRPr="00237D1D">
        <w:rPr>
          <w:rFonts w:cstheme="minorHAnsi"/>
          <w:spacing w:val="32"/>
          <w:sz w:val="24"/>
          <w:szCs w:val="24"/>
        </w:rPr>
        <w:t xml:space="preserve"> </w:t>
      </w:r>
      <w:r w:rsidRPr="00237D1D">
        <w:rPr>
          <w:rFonts w:cstheme="minorHAnsi"/>
          <w:sz w:val="24"/>
          <w:szCs w:val="24"/>
        </w:rPr>
        <w:t>generator</w:t>
      </w:r>
      <w:r w:rsidRPr="00237D1D">
        <w:rPr>
          <w:rFonts w:cstheme="minorHAnsi"/>
          <w:spacing w:val="29"/>
          <w:sz w:val="24"/>
          <w:szCs w:val="24"/>
        </w:rPr>
        <w:t xml:space="preserve"> </w:t>
      </w:r>
      <w:r w:rsidRPr="00237D1D">
        <w:rPr>
          <w:rFonts w:cstheme="minorHAnsi"/>
          <w:sz w:val="24"/>
          <w:szCs w:val="24"/>
        </w:rPr>
        <w:t>of</w:t>
      </w:r>
      <w:r w:rsidRPr="00237D1D">
        <w:rPr>
          <w:rFonts w:cstheme="minorHAnsi"/>
          <w:spacing w:val="32"/>
          <w:sz w:val="24"/>
          <w:szCs w:val="24"/>
        </w:rPr>
        <w:t xml:space="preserve"> </w:t>
      </w:r>
      <w:r w:rsidRPr="00237D1D">
        <w:rPr>
          <w:rFonts w:cstheme="minorHAnsi"/>
          <w:sz w:val="24"/>
          <w:szCs w:val="24"/>
        </w:rPr>
        <w:t>distributions:</w:t>
      </w:r>
      <w:r w:rsidRPr="00237D1D">
        <w:rPr>
          <w:rFonts w:cstheme="minorHAnsi"/>
          <w:spacing w:val="31"/>
          <w:sz w:val="24"/>
          <w:szCs w:val="24"/>
        </w:rPr>
        <w:t xml:space="preserve"> </w:t>
      </w:r>
      <w:r w:rsidRPr="00237D1D">
        <w:rPr>
          <w:rFonts w:cstheme="minorHAnsi"/>
          <w:sz w:val="24"/>
          <w:szCs w:val="24"/>
        </w:rPr>
        <w:t>properties</w:t>
      </w:r>
      <w:r w:rsidRPr="00237D1D">
        <w:rPr>
          <w:rFonts w:cstheme="minorHAnsi"/>
          <w:spacing w:val="30"/>
          <w:sz w:val="24"/>
          <w:szCs w:val="24"/>
        </w:rPr>
        <w:t xml:space="preserve"> </w:t>
      </w:r>
      <w:r w:rsidRPr="00237D1D">
        <w:rPr>
          <w:rFonts w:cstheme="minorHAnsi"/>
          <w:sz w:val="24"/>
          <w:szCs w:val="24"/>
        </w:rPr>
        <w:t>and estimation</w:t>
      </w:r>
      <w:r w:rsidRPr="00237D1D">
        <w:rPr>
          <w:rFonts w:cstheme="minorHAnsi"/>
          <w:spacing w:val="8"/>
          <w:sz w:val="24"/>
          <w:szCs w:val="24"/>
        </w:rPr>
        <w:t xml:space="preserve"> </w:t>
      </w:r>
      <w:r w:rsidRPr="00237D1D">
        <w:rPr>
          <w:rFonts w:cstheme="minorHAnsi"/>
          <w:sz w:val="24"/>
          <w:szCs w:val="24"/>
        </w:rPr>
        <w:t>methods</w:t>
      </w:r>
      <w:r w:rsidRPr="00237D1D">
        <w:rPr>
          <w:rFonts w:cstheme="minorHAnsi"/>
          <w:spacing w:val="6"/>
          <w:sz w:val="24"/>
          <w:szCs w:val="24"/>
        </w:rPr>
        <w:t xml:space="preserve"> </w:t>
      </w:r>
      <w:r w:rsidRPr="00237D1D">
        <w:rPr>
          <w:rFonts w:cstheme="minorHAnsi"/>
          <w:sz w:val="24"/>
          <w:szCs w:val="24"/>
        </w:rPr>
        <w:t>with</w:t>
      </w:r>
      <w:r w:rsidRPr="00237D1D">
        <w:rPr>
          <w:rFonts w:cstheme="minorHAnsi"/>
          <w:spacing w:val="8"/>
          <w:sz w:val="24"/>
          <w:szCs w:val="24"/>
        </w:rPr>
        <w:t xml:space="preserve"> </w:t>
      </w:r>
      <w:r w:rsidRPr="00237D1D">
        <w:rPr>
          <w:rFonts w:cstheme="minorHAnsi"/>
          <w:sz w:val="24"/>
          <w:szCs w:val="24"/>
        </w:rPr>
        <w:t>applications</w:t>
      </w:r>
      <w:r w:rsidRPr="00237D1D">
        <w:rPr>
          <w:rFonts w:cstheme="minorHAnsi"/>
          <w:spacing w:val="6"/>
          <w:sz w:val="24"/>
          <w:szCs w:val="24"/>
        </w:rPr>
        <w:t xml:space="preserve"> </w:t>
      </w:r>
      <w:r w:rsidRPr="00237D1D">
        <w:rPr>
          <w:rFonts w:cstheme="minorHAnsi"/>
          <w:sz w:val="24"/>
          <w:szCs w:val="24"/>
        </w:rPr>
        <w:t>in</w:t>
      </w:r>
      <w:r w:rsidRPr="00237D1D">
        <w:rPr>
          <w:rFonts w:cstheme="minorHAnsi"/>
          <w:spacing w:val="8"/>
          <w:sz w:val="24"/>
          <w:szCs w:val="24"/>
        </w:rPr>
        <w:t xml:space="preserve"> </w:t>
      </w:r>
      <w:r w:rsidRPr="00237D1D">
        <w:rPr>
          <w:rFonts w:cstheme="minorHAnsi"/>
          <w:sz w:val="24"/>
          <w:szCs w:val="24"/>
        </w:rPr>
        <w:t>medicine</w:t>
      </w:r>
      <w:r w:rsidRPr="00237D1D">
        <w:rPr>
          <w:rFonts w:cstheme="minorHAnsi"/>
          <w:spacing w:val="7"/>
          <w:sz w:val="24"/>
          <w:szCs w:val="24"/>
        </w:rPr>
        <w:t xml:space="preserve"> </w:t>
      </w:r>
      <w:r w:rsidRPr="00237D1D">
        <w:rPr>
          <w:rFonts w:cstheme="minorHAnsi"/>
          <w:sz w:val="24"/>
          <w:szCs w:val="24"/>
        </w:rPr>
        <w:t>and</w:t>
      </w:r>
      <w:r w:rsidRPr="00237D1D">
        <w:rPr>
          <w:rFonts w:cstheme="minorHAnsi"/>
          <w:spacing w:val="8"/>
          <w:sz w:val="24"/>
          <w:szCs w:val="24"/>
        </w:rPr>
        <w:t xml:space="preserve"> </w:t>
      </w:r>
      <w:r w:rsidRPr="00237D1D">
        <w:rPr>
          <w:rFonts w:cstheme="minorHAnsi"/>
          <w:sz w:val="24"/>
          <w:szCs w:val="24"/>
        </w:rPr>
        <w:t>engineering.</w:t>
      </w:r>
      <w:r w:rsidRPr="00237D1D">
        <w:rPr>
          <w:rFonts w:cstheme="minorHAnsi"/>
          <w:spacing w:val="15"/>
          <w:sz w:val="24"/>
          <w:szCs w:val="24"/>
        </w:rPr>
        <w:t xml:space="preserve"> </w:t>
      </w:r>
      <w:r w:rsidRPr="00237D1D">
        <w:rPr>
          <w:rFonts w:cstheme="minorHAnsi"/>
          <w:sz w:val="24"/>
          <w:szCs w:val="24"/>
        </w:rPr>
        <w:t>Journal</w:t>
      </w:r>
      <w:r w:rsidRPr="00237D1D">
        <w:rPr>
          <w:rFonts w:cstheme="minorHAnsi"/>
          <w:spacing w:val="7"/>
          <w:sz w:val="24"/>
          <w:szCs w:val="24"/>
        </w:rPr>
        <w:t xml:space="preserve"> </w:t>
      </w:r>
      <w:r w:rsidRPr="00237D1D">
        <w:rPr>
          <w:rFonts w:cstheme="minorHAnsi"/>
          <w:sz w:val="24"/>
          <w:szCs w:val="24"/>
        </w:rPr>
        <w:t>of</w:t>
      </w:r>
      <w:r w:rsidRPr="00237D1D">
        <w:rPr>
          <w:rFonts w:cstheme="minorHAnsi"/>
          <w:spacing w:val="7"/>
          <w:sz w:val="24"/>
          <w:szCs w:val="24"/>
        </w:rPr>
        <w:t xml:space="preserve"> </w:t>
      </w:r>
      <w:r w:rsidRPr="00237D1D">
        <w:rPr>
          <w:rFonts w:cstheme="minorHAnsi"/>
          <w:sz w:val="24"/>
          <w:szCs w:val="24"/>
        </w:rPr>
        <w:t>the</w:t>
      </w:r>
      <w:r w:rsidRPr="00237D1D">
        <w:rPr>
          <w:rFonts w:cstheme="minorHAnsi"/>
          <w:spacing w:val="7"/>
          <w:sz w:val="24"/>
          <w:szCs w:val="24"/>
        </w:rPr>
        <w:t xml:space="preserve"> </w:t>
      </w:r>
      <w:r w:rsidRPr="00237D1D">
        <w:rPr>
          <w:rFonts w:cstheme="minorHAnsi"/>
          <w:sz w:val="24"/>
          <w:szCs w:val="24"/>
        </w:rPr>
        <w:t>National</w:t>
      </w:r>
      <w:r w:rsidRPr="00237D1D">
        <w:rPr>
          <w:rFonts w:cstheme="minorHAnsi"/>
          <w:spacing w:val="7"/>
          <w:sz w:val="24"/>
          <w:szCs w:val="24"/>
        </w:rPr>
        <w:t xml:space="preserve"> </w:t>
      </w:r>
      <w:r w:rsidRPr="00237D1D">
        <w:rPr>
          <w:rFonts w:cstheme="minorHAnsi"/>
          <w:sz w:val="24"/>
          <w:szCs w:val="24"/>
        </w:rPr>
        <w:t>Science</w:t>
      </w:r>
      <w:r w:rsidRPr="00237D1D">
        <w:rPr>
          <w:rFonts w:cstheme="minorHAnsi"/>
          <w:spacing w:val="7"/>
          <w:sz w:val="24"/>
          <w:szCs w:val="24"/>
        </w:rPr>
        <w:t xml:space="preserve"> </w:t>
      </w:r>
      <w:r w:rsidRPr="00237D1D">
        <w:rPr>
          <w:rFonts w:cstheme="minorHAnsi"/>
          <w:sz w:val="24"/>
          <w:szCs w:val="24"/>
        </w:rPr>
        <w:t>Foundation</w:t>
      </w:r>
      <w:r w:rsidRPr="00237D1D">
        <w:rPr>
          <w:rFonts w:cstheme="minorHAnsi"/>
          <w:spacing w:val="8"/>
          <w:sz w:val="24"/>
          <w:szCs w:val="24"/>
        </w:rPr>
        <w:t xml:space="preserve"> </w:t>
      </w:r>
      <w:r w:rsidRPr="00237D1D">
        <w:rPr>
          <w:rFonts w:cstheme="minorHAnsi"/>
          <w:sz w:val="24"/>
          <w:szCs w:val="24"/>
        </w:rPr>
        <w:t>of Sri Lanka,</w:t>
      </w:r>
      <w:r w:rsidRPr="00237D1D">
        <w:rPr>
          <w:rFonts w:cstheme="minorHAnsi"/>
          <w:spacing w:val="1"/>
          <w:sz w:val="24"/>
          <w:szCs w:val="24"/>
        </w:rPr>
        <w:t xml:space="preserve"> </w:t>
      </w:r>
      <w:r w:rsidRPr="00237D1D">
        <w:rPr>
          <w:rFonts w:cstheme="minorHAnsi"/>
          <w:sz w:val="24"/>
          <w:szCs w:val="24"/>
        </w:rPr>
        <w:t>Forthcoming.</w:t>
      </w:r>
    </w:p>
    <w:p w14:paraId="5804E284"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Emrah, A., Yousuf, H.M., Chakraborty, S., Handique, L. (2018). The Zografos-Balakrishnan Burr XII Distribution: Regression Modeling and Applications. International Journal of Mathematics and Statistics, 19, 46-</w:t>
      </w:r>
      <w:r w:rsidRPr="00237D1D">
        <w:rPr>
          <w:rFonts w:cstheme="minorHAnsi"/>
          <w:spacing w:val="2"/>
          <w:sz w:val="24"/>
          <w:szCs w:val="24"/>
        </w:rPr>
        <w:t xml:space="preserve"> </w:t>
      </w:r>
      <w:r w:rsidRPr="00237D1D">
        <w:rPr>
          <w:rFonts w:cstheme="minorHAnsi"/>
          <w:sz w:val="24"/>
          <w:szCs w:val="24"/>
        </w:rPr>
        <w:t>70.</w:t>
      </w:r>
    </w:p>
    <w:p w14:paraId="4E72D079"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Eugene,</w:t>
      </w:r>
      <w:r w:rsidRPr="00237D1D">
        <w:rPr>
          <w:rFonts w:cstheme="minorHAnsi"/>
          <w:spacing w:val="27"/>
          <w:sz w:val="24"/>
          <w:szCs w:val="24"/>
        </w:rPr>
        <w:t xml:space="preserve"> </w:t>
      </w:r>
      <w:r w:rsidRPr="00237D1D">
        <w:rPr>
          <w:rFonts w:cstheme="minorHAnsi"/>
          <w:sz w:val="24"/>
          <w:szCs w:val="24"/>
        </w:rPr>
        <w:t>N.,</w:t>
      </w:r>
      <w:r w:rsidRPr="00237D1D">
        <w:rPr>
          <w:rFonts w:cstheme="minorHAnsi"/>
          <w:spacing w:val="24"/>
          <w:sz w:val="24"/>
          <w:szCs w:val="24"/>
        </w:rPr>
        <w:t xml:space="preserve"> </w:t>
      </w:r>
      <w:r w:rsidRPr="00237D1D">
        <w:rPr>
          <w:rFonts w:cstheme="minorHAnsi"/>
          <w:sz w:val="24"/>
          <w:szCs w:val="24"/>
        </w:rPr>
        <w:t>Lee,</w:t>
      </w:r>
      <w:r w:rsidRPr="00237D1D">
        <w:rPr>
          <w:rFonts w:cstheme="minorHAnsi"/>
          <w:spacing w:val="27"/>
          <w:sz w:val="24"/>
          <w:szCs w:val="24"/>
        </w:rPr>
        <w:t xml:space="preserve"> </w:t>
      </w:r>
      <w:r w:rsidRPr="00237D1D">
        <w:rPr>
          <w:rFonts w:cstheme="minorHAnsi"/>
          <w:sz w:val="24"/>
          <w:szCs w:val="24"/>
        </w:rPr>
        <w:t>C.,</w:t>
      </w:r>
      <w:r w:rsidRPr="00237D1D">
        <w:rPr>
          <w:rFonts w:cstheme="minorHAnsi"/>
          <w:spacing w:val="27"/>
          <w:sz w:val="24"/>
          <w:szCs w:val="24"/>
        </w:rPr>
        <w:t xml:space="preserve"> </w:t>
      </w:r>
      <w:proofErr w:type="spellStart"/>
      <w:r w:rsidRPr="00237D1D">
        <w:rPr>
          <w:rFonts w:cstheme="minorHAnsi"/>
          <w:sz w:val="24"/>
          <w:szCs w:val="24"/>
        </w:rPr>
        <w:t>Famoye</w:t>
      </w:r>
      <w:proofErr w:type="spellEnd"/>
      <w:r w:rsidRPr="00237D1D">
        <w:rPr>
          <w:rFonts w:cstheme="minorHAnsi"/>
          <w:sz w:val="24"/>
          <w:szCs w:val="24"/>
        </w:rPr>
        <w:t>,</w:t>
      </w:r>
      <w:r w:rsidRPr="00237D1D">
        <w:rPr>
          <w:rFonts w:cstheme="minorHAnsi"/>
          <w:spacing w:val="27"/>
          <w:sz w:val="24"/>
          <w:szCs w:val="24"/>
        </w:rPr>
        <w:t xml:space="preserve"> </w:t>
      </w:r>
      <w:r w:rsidRPr="00237D1D">
        <w:rPr>
          <w:rFonts w:cstheme="minorHAnsi"/>
          <w:sz w:val="24"/>
          <w:szCs w:val="24"/>
        </w:rPr>
        <w:t>F.</w:t>
      </w:r>
      <w:r w:rsidRPr="00237D1D">
        <w:rPr>
          <w:rFonts w:cstheme="minorHAnsi"/>
          <w:spacing w:val="27"/>
          <w:sz w:val="24"/>
          <w:szCs w:val="24"/>
        </w:rPr>
        <w:t xml:space="preserve"> </w:t>
      </w:r>
      <w:r w:rsidRPr="00237D1D">
        <w:rPr>
          <w:rFonts w:cstheme="minorHAnsi"/>
          <w:sz w:val="24"/>
          <w:szCs w:val="24"/>
        </w:rPr>
        <w:t>(2002).</w:t>
      </w:r>
      <w:r w:rsidRPr="00237D1D">
        <w:rPr>
          <w:rFonts w:cstheme="minorHAnsi"/>
          <w:spacing w:val="27"/>
          <w:sz w:val="24"/>
          <w:szCs w:val="24"/>
        </w:rPr>
        <w:t xml:space="preserve"> </w:t>
      </w:r>
      <w:r w:rsidRPr="00237D1D">
        <w:rPr>
          <w:rFonts w:cstheme="minorHAnsi"/>
          <w:sz w:val="24"/>
          <w:szCs w:val="24"/>
        </w:rPr>
        <w:t>Beta-normal</w:t>
      </w:r>
      <w:r w:rsidRPr="00237D1D">
        <w:rPr>
          <w:rFonts w:cstheme="minorHAnsi"/>
          <w:spacing w:val="26"/>
          <w:sz w:val="24"/>
          <w:szCs w:val="24"/>
        </w:rPr>
        <w:t xml:space="preserve"> </w:t>
      </w:r>
      <w:r w:rsidRPr="00237D1D">
        <w:rPr>
          <w:rFonts w:cstheme="minorHAnsi"/>
          <w:sz w:val="24"/>
          <w:szCs w:val="24"/>
        </w:rPr>
        <w:t>distribution</w:t>
      </w:r>
      <w:r w:rsidRPr="00237D1D">
        <w:rPr>
          <w:rFonts w:cstheme="minorHAnsi"/>
          <w:spacing w:val="27"/>
          <w:sz w:val="24"/>
          <w:szCs w:val="24"/>
        </w:rPr>
        <w:t xml:space="preserve"> </w:t>
      </w:r>
      <w:r w:rsidRPr="00237D1D">
        <w:rPr>
          <w:rFonts w:cstheme="minorHAnsi"/>
          <w:sz w:val="24"/>
          <w:szCs w:val="24"/>
        </w:rPr>
        <w:t>and</w:t>
      </w:r>
      <w:r w:rsidRPr="00237D1D">
        <w:rPr>
          <w:rFonts w:cstheme="minorHAnsi"/>
          <w:spacing w:val="27"/>
          <w:sz w:val="24"/>
          <w:szCs w:val="24"/>
        </w:rPr>
        <w:t xml:space="preserve"> </w:t>
      </w:r>
      <w:r w:rsidRPr="00237D1D">
        <w:rPr>
          <w:rFonts w:cstheme="minorHAnsi"/>
          <w:sz w:val="24"/>
          <w:szCs w:val="24"/>
        </w:rPr>
        <w:t>its</w:t>
      </w:r>
      <w:r w:rsidRPr="00237D1D">
        <w:rPr>
          <w:rFonts w:cstheme="minorHAnsi"/>
          <w:spacing w:val="25"/>
          <w:sz w:val="24"/>
          <w:szCs w:val="24"/>
        </w:rPr>
        <w:t xml:space="preserve"> </w:t>
      </w:r>
      <w:r w:rsidRPr="00237D1D">
        <w:rPr>
          <w:rFonts w:cstheme="minorHAnsi"/>
          <w:sz w:val="24"/>
          <w:szCs w:val="24"/>
        </w:rPr>
        <w:t>applications.</w:t>
      </w:r>
      <w:r w:rsidRPr="00237D1D">
        <w:rPr>
          <w:rFonts w:cstheme="minorHAnsi"/>
          <w:spacing w:val="1"/>
          <w:sz w:val="24"/>
          <w:szCs w:val="24"/>
        </w:rPr>
        <w:t xml:space="preserve"> </w:t>
      </w:r>
      <w:proofErr w:type="spellStart"/>
      <w:r w:rsidRPr="00237D1D">
        <w:rPr>
          <w:rFonts w:cstheme="minorHAnsi"/>
          <w:sz w:val="24"/>
          <w:szCs w:val="24"/>
        </w:rPr>
        <w:t>Commun</w:t>
      </w:r>
      <w:proofErr w:type="spellEnd"/>
      <w:r w:rsidRPr="00237D1D">
        <w:rPr>
          <w:rFonts w:cstheme="minorHAnsi"/>
          <w:spacing w:val="27"/>
          <w:sz w:val="24"/>
          <w:szCs w:val="24"/>
        </w:rPr>
        <w:t xml:space="preserve"> </w:t>
      </w:r>
      <w:r w:rsidRPr="00237D1D">
        <w:rPr>
          <w:rFonts w:cstheme="minorHAnsi"/>
          <w:sz w:val="24"/>
          <w:szCs w:val="24"/>
        </w:rPr>
        <w:t>Statist</w:t>
      </w:r>
      <w:r w:rsidRPr="00237D1D">
        <w:rPr>
          <w:rFonts w:cstheme="minorHAnsi"/>
          <w:spacing w:val="26"/>
          <w:sz w:val="24"/>
          <w:szCs w:val="24"/>
        </w:rPr>
        <w:t xml:space="preserve"> </w:t>
      </w:r>
      <w:proofErr w:type="spellStart"/>
      <w:r w:rsidRPr="00237D1D">
        <w:rPr>
          <w:rFonts w:cstheme="minorHAnsi"/>
          <w:sz w:val="24"/>
          <w:szCs w:val="24"/>
        </w:rPr>
        <w:t>Theor</w:t>
      </w:r>
      <w:proofErr w:type="spellEnd"/>
      <w:r w:rsidRPr="00237D1D">
        <w:rPr>
          <w:rFonts w:cstheme="minorHAnsi"/>
          <w:sz w:val="24"/>
          <w:szCs w:val="24"/>
        </w:rPr>
        <w:t xml:space="preserve"> Meth,</w:t>
      </w:r>
      <w:r w:rsidRPr="00237D1D">
        <w:rPr>
          <w:rFonts w:cstheme="minorHAnsi"/>
          <w:spacing w:val="1"/>
          <w:sz w:val="24"/>
          <w:szCs w:val="24"/>
        </w:rPr>
        <w:t xml:space="preserve"> </w:t>
      </w:r>
      <w:r w:rsidRPr="00237D1D">
        <w:rPr>
          <w:rFonts w:cstheme="minorHAnsi"/>
          <w:sz w:val="24"/>
          <w:szCs w:val="24"/>
        </w:rPr>
        <w:t>31,</w:t>
      </w:r>
      <w:r w:rsidRPr="00237D1D">
        <w:rPr>
          <w:rFonts w:cstheme="minorHAnsi"/>
          <w:spacing w:val="-2"/>
          <w:sz w:val="24"/>
          <w:szCs w:val="24"/>
        </w:rPr>
        <w:t xml:space="preserve"> </w:t>
      </w:r>
      <w:r w:rsidRPr="00237D1D">
        <w:rPr>
          <w:rFonts w:cstheme="minorHAnsi"/>
          <w:sz w:val="24"/>
          <w:szCs w:val="24"/>
        </w:rPr>
        <w:t>497-512.</w:t>
      </w:r>
    </w:p>
    <w:p w14:paraId="25B488BA"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 xml:space="preserve">Glänzel, W. (1987). A characterization theorem based on truncated moments and its application to some distribution families, Mathematical Statistics and Probability Theory (Bad </w:t>
      </w:r>
      <w:proofErr w:type="spellStart"/>
      <w:r w:rsidRPr="00237D1D">
        <w:rPr>
          <w:rFonts w:cstheme="minorHAnsi"/>
          <w:sz w:val="24"/>
          <w:szCs w:val="24"/>
        </w:rPr>
        <w:t>Tatzmannsdorf</w:t>
      </w:r>
      <w:proofErr w:type="spellEnd"/>
      <w:r w:rsidRPr="00237D1D">
        <w:rPr>
          <w:rFonts w:cstheme="minorHAnsi"/>
          <w:sz w:val="24"/>
          <w:szCs w:val="24"/>
        </w:rPr>
        <w:t xml:space="preserve">, 1986), </w:t>
      </w:r>
      <w:proofErr w:type="spellStart"/>
      <w:r w:rsidRPr="00237D1D">
        <w:rPr>
          <w:rFonts w:cstheme="minorHAnsi"/>
          <w:sz w:val="24"/>
          <w:szCs w:val="24"/>
        </w:rPr>
        <w:t>Reidel</w:t>
      </w:r>
      <w:proofErr w:type="spellEnd"/>
      <w:r w:rsidRPr="00237D1D">
        <w:rPr>
          <w:rFonts w:cstheme="minorHAnsi"/>
          <w:sz w:val="24"/>
          <w:szCs w:val="24"/>
        </w:rPr>
        <w:t>, Dordrecht,</w:t>
      </w:r>
      <w:r w:rsidRPr="00237D1D">
        <w:rPr>
          <w:rFonts w:cstheme="minorHAnsi"/>
          <w:spacing w:val="-8"/>
          <w:sz w:val="24"/>
          <w:szCs w:val="24"/>
        </w:rPr>
        <w:t xml:space="preserve"> </w:t>
      </w:r>
      <w:r w:rsidRPr="00237D1D">
        <w:rPr>
          <w:rFonts w:cstheme="minorHAnsi"/>
          <w:sz w:val="24"/>
          <w:szCs w:val="24"/>
        </w:rPr>
        <w:t>75-84.</w:t>
      </w:r>
    </w:p>
    <w:p w14:paraId="19EE0816"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Glänzel,</w:t>
      </w:r>
      <w:r w:rsidRPr="00237D1D">
        <w:rPr>
          <w:rFonts w:cstheme="minorHAnsi"/>
          <w:spacing w:val="27"/>
          <w:sz w:val="24"/>
          <w:szCs w:val="24"/>
        </w:rPr>
        <w:t xml:space="preserve"> </w:t>
      </w:r>
      <w:r w:rsidRPr="00237D1D">
        <w:rPr>
          <w:rFonts w:cstheme="minorHAnsi"/>
          <w:sz w:val="24"/>
          <w:szCs w:val="24"/>
        </w:rPr>
        <w:t>W.</w:t>
      </w:r>
      <w:r w:rsidRPr="00237D1D">
        <w:rPr>
          <w:rFonts w:cstheme="minorHAnsi"/>
          <w:spacing w:val="27"/>
          <w:sz w:val="24"/>
          <w:szCs w:val="24"/>
        </w:rPr>
        <w:t xml:space="preserve"> </w:t>
      </w:r>
      <w:r w:rsidRPr="00237D1D">
        <w:rPr>
          <w:rFonts w:cstheme="minorHAnsi"/>
          <w:sz w:val="24"/>
          <w:szCs w:val="24"/>
        </w:rPr>
        <w:t>(1990).</w:t>
      </w:r>
      <w:r w:rsidRPr="00237D1D">
        <w:rPr>
          <w:rFonts w:cstheme="minorHAnsi"/>
          <w:spacing w:val="28"/>
          <w:sz w:val="24"/>
          <w:szCs w:val="24"/>
        </w:rPr>
        <w:t xml:space="preserve"> </w:t>
      </w:r>
      <w:r w:rsidRPr="00237D1D">
        <w:rPr>
          <w:rFonts w:cstheme="minorHAnsi"/>
          <w:sz w:val="24"/>
          <w:szCs w:val="24"/>
        </w:rPr>
        <w:t>Some</w:t>
      </w:r>
      <w:r w:rsidRPr="00237D1D">
        <w:rPr>
          <w:rFonts w:cstheme="minorHAnsi"/>
          <w:spacing w:val="26"/>
          <w:sz w:val="24"/>
          <w:szCs w:val="24"/>
        </w:rPr>
        <w:t xml:space="preserve"> </w:t>
      </w:r>
      <w:r w:rsidRPr="00237D1D">
        <w:rPr>
          <w:rFonts w:cstheme="minorHAnsi"/>
          <w:sz w:val="24"/>
          <w:szCs w:val="24"/>
        </w:rPr>
        <w:t>consequences</w:t>
      </w:r>
      <w:r w:rsidRPr="00237D1D">
        <w:rPr>
          <w:rFonts w:cstheme="minorHAnsi"/>
          <w:spacing w:val="25"/>
          <w:sz w:val="24"/>
          <w:szCs w:val="24"/>
        </w:rPr>
        <w:t xml:space="preserve"> </w:t>
      </w:r>
      <w:r w:rsidRPr="00237D1D">
        <w:rPr>
          <w:rFonts w:cstheme="minorHAnsi"/>
          <w:sz w:val="24"/>
          <w:szCs w:val="24"/>
        </w:rPr>
        <w:t>of</w:t>
      </w:r>
      <w:r w:rsidRPr="00237D1D">
        <w:rPr>
          <w:rFonts w:cstheme="minorHAnsi"/>
          <w:spacing w:val="27"/>
          <w:sz w:val="24"/>
          <w:szCs w:val="24"/>
        </w:rPr>
        <w:t xml:space="preserve"> </w:t>
      </w:r>
      <w:r w:rsidRPr="00237D1D">
        <w:rPr>
          <w:rFonts w:cstheme="minorHAnsi"/>
          <w:sz w:val="24"/>
          <w:szCs w:val="24"/>
        </w:rPr>
        <w:t>a</w:t>
      </w:r>
      <w:r w:rsidRPr="00237D1D">
        <w:rPr>
          <w:rFonts w:cstheme="minorHAnsi"/>
          <w:spacing w:val="26"/>
          <w:sz w:val="24"/>
          <w:szCs w:val="24"/>
        </w:rPr>
        <w:t xml:space="preserve"> </w:t>
      </w:r>
      <w:r w:rsidRPr="00237D1D">
        <w:rPr>
          <w:rFonts w:cstheme="minorHAnsi"/>
          <w:sz w:val="24"/>
          <w:szCs w:val="24"/>
        </w:rPr>
        <w:t>characterization</w:t>
      </w:r>
      <w:r w:rsidRPr="00237D1D">
        <w:rPr>
          <w:rFonts w:cstheme="minorHAnsi"/>
          <w:spacing w:val="27"/>
          <w:sz w:val="24"/>
          <w:szCs w:val="24"/>
        </w:rPr>
        <w:t xml:space="preserve"> </w:t>
      </w:r>
      <w:r w:rsidRPr="00237D1D">
        <w:rPr>
          <w:rFonts w:cstheme="minorHAnsi"/>
          <w:sz w:val="24"/>
          <w:szCs w:val="24"/>
        </w:rPr>
        <w:t>theorem</w:t>
      </w:r>
      <w:r w:rsidRPr="00237D1D">
        <w:rPr>
          <w:rFonts w:cstheme="minorHAnsi"/>
          <w:spacing w:val="27"/>
          <w:sz w:val="24"/>
          <w:szCs w:val="24"/>
        </w:rPr>
        <w:t xml:space="preserve"> </w:t>
      </w:r>
      <w:r w:rsidRPr="00237D1D">
        <w:rPr>
          <w:rFonts w:cstheme="minorHAnsi"/>
          <w:sz w:val="24"/>
          <w:szCs w:val="24"/>
        </w:rPr>
        <w:t>based</w:t>
      </w:r>
      <w:r w:rsidRPr="00237D1D">
        <w:rPr>
          <w:rFonts w:cstheme="minorHAnsi"/>
          <w:spacing w:val="27"/>
          <w:sz w:val="24"/>
          <w:szCs w:val="24"/>
        </w:rPr>
        <w:t xml:space="preserve"> </w:t>
      </w:r>
      <w:r w:rsidRPr="00237D1D">
        <w:rPr>
          <w:rFonts w:cstheme="minorHAnsi"/>
          <w:sz w:val="24"/>
          <w:szCs w:val="24"/>
        </w:rPr>
        <w:t>on</w:t>
      </w:r>
      <w:r w:rsidRPr="00237D1D">
        <w:rPr>
          <w:rFonts w:cstheme="minorHAnsi"/>
          <w:spacing w:val="27"/>
          <w:sz w:val="24"/>
          <w:szCs w:val="24"/>
        </w:rPr>
        <w:t xml:space="preserve"> </w:t>
      </w:r>
      <w:r w:rsidRPr="00237D1D">
        <w:rPr>
          <w:rFonts w:cstheme="minorHAnsi"/>
          <w:sz w:val="24"/>
          <w:szCs w:val="24"/>
        </w:rPr>
        <w:t>truncated</w:t>
      </w:r>
      <w:r w:rsidRPr="00237D1D">
        <w:rPr>
          <w:rFonts w:cstheme="minorHAnsi"/>
          <w:spacing w:val="28"/>
          <w:sz w:val="24"/>
          <w:szCs w:val="24"/>
        </w:rPr>
        <w:t xml:space="preserve"> </w:t>
      </w:r>
      <w:r w:rsidRPr="00237D1D">
        <w:rPr>
          <w:rFonts w:cstheme="minorHAnsi"/>
          <w:sz w:val="24"/>
          <w:szCs w:val="24"/>
        </w:rPr>
        <w:t>moments,</w:t>
      </w:r>
      <w:r w:rsidRPr="00237D1D">
        <w:rPr>
          <w:rFonts w:cstheme="minorHAnsi"/>
          <w:spacing w:val="27"/>
          <w:sz w:val="24"/>
          <w:szCs w:val="24"/>
        </w:rPr>
        <w:t xml:space="preserve"> </w:t>
      </w:r>
      <w:r w:rsidRPr="00237D1D">
        <w:rPr>
          <w:rFonts w:cstheme="minorHAnsi"/>
          <w:sz w:val="24"/>
          <w:szCs w:val="24"/>
        </w:rPr>
        <w:t>Statistics: Journal of</w:t>
      </w:r>
      <w:r w:rsidRPr="00237D1D">
        <w:rPr>
          <w:rFonts w:cstheme="minorHAnsi"/>
          <w:spacing w:val="-2"/>
          <w:sz w:val="24"/>
          <w:szCs w:val="24"/>
        </w:rPr>
        <w:t xml:space="preserve"> </w:t>
      </w:r>
      <w:r w:rsidRPr="00237D1D">
        <w:rPr>
          <w:rFonts w:cstheme="minorHAnsi"/>
          <w:sz w:val="24"/>
          <w:szCs w:val="24"/>
        </w:rPr>
        <w:t>Theoretical</w:t>
      </w:r>
      <w:r w:rsidRPr="00237D1D">
        <w:rPr>
          <w:rFonts w:cstheme="minorHAnsi"/>
          <w:spacing w:val="-1"/>
          <w:sz w:val="24"/>
          <w:szCs w:val="24"/>
        </w:rPr>
        <w:t xml:space="preserve"> </w:t>
      </w:r>
      <w:r w:rsidRPr="00237D1D">
        <w:rPr>
          <w:rFonts w:cstheme="minorHAnsi"/>
          <w:sz w:val="24"/>
          <w:szCs w:val="24"/>
        </w:rPr>
        <w:t>and</w:t>
      </w:r>
      <w:r w:rsidRPr="00237D1D">
        <w:rPr>
          <w:rFonts w:cstheme="minorHAnsi"/>
          <w:spacing w:val="1"/>
          <w:sz w:val="24"/>
          <w:szCs w:val="24"/>
        </w:rPr>
        <w:t xml:space="preserve"> </w:t>
      </w:r>
      <w:r w:rsidRPr="00237D1D">
        <w:rPr>
          <w:rFonts w:cstheme="minorHAnsi"/>
          <w:sz w:val="24"/>
          <w:szCs w:val="24"/>
        </w:rPr>
        <w:t>Applied</w:t>
      </w:r>
      <w:r w:rsidRPr="00237D1D">
        <w:rPr>
          <w:rFonts w:cstheme="minorHAnsi"/>
          <w:spacing w:val="1"/>
          <w:sz w:val="24"/>
          <w:szCs w:val="24"/>
        </w:rPr>
        <w:t xml:space="preserve"> </w:t>
      </w:r>
      <w:r w:rsidRPr="00237D1D">
        <w:rPr>
          <w:rFonts w:cstheme="minorHAnsi"/>
          <w:sz w:val="24"/>
          <w:szCs w:val="24"/>
        </w:rPr>
        <w:t xml:space="preserve">Statistics, </w:t>
      </w:r>
      <w:r w:rsidRPr="00237D1D">
        <w:rPr>
          <w:rFonts w:cstheme="minorHAnsi"/>
          <w:spacing w:val="2"/>
          <w:sz w:val="24"/>
          <w:szCs w:val="24"/>
        </w:rPr>
        <w:t>21,</w:t>
      </w:r>
      <w:r w:rsidRPr="00237D1D">
        <w:rPr>
          <w:rFonts w:cstheme="minorHAnsi"/>
          <w:spacing w:val="1"/>
          <w:sz w:val="24"/>
          <w:szCs w:val="24"/>
        </w:rPr>
        <w:t xml:space="preserve"> </w:t>
      </w:r>
      <w:r w:rsidRPr="00237D1D">
        <w:rPr>
          <w:rFonts w:cstheme="minorHAnsi"/>
          <w:sz w:val="24"/>
          <w:szCs w:val="24"/>
        </w:rPr>
        <w:t>613-618.</w:t>
      </w:r>
    </w:p>
    <w:p w14:paraId="5BB8F687" w14:textId="6C6211F8" w:rsidR="00237D1D" w:rsidRPr="00237D1D" w:rsidRDefault="00237D1D" w:rsidP="00151B51">
      <w:pPr>
        <w:spacing w:after="0"/>
        <w:ind w:left="720" w:hanging="720"/>
        <w:rPr>
          <w:rFonts w:cstheme="minorHAnsi"/>
          <w:sz w:val="24"/>
          <w:szCs w:val="24"/>
        </w:rPr>
      </w:pPr>
      <w:r w:rsidRPr="00237D1D">
        <w:rPr>
          <w:rFonts w:cstheme="minorHAnsi"/>
          <w:sz w:val="24"/>
          <w:szCs w:val="24"/>
        </w:rPr>
        <w:t>Gokarna, R.A., Sher, B.C., Hongwei, L., Alfred, A.A. (2018). On the Beta-G Poisson family. Annals of</w:t>
      </w:r>
      <w:r w:rsidRPr="00237D1D">
        <w:rPr>
          <w:rFonts w:cstheme="minorHAnsi"/>
          <w:spacing w:val="-14"/>
          <w:sz w:val="24"/>
          <w:szCs w:val="24"/>
        </w:rPr>
        <w:t xml:space="preserve"> </w:t>
      </w:r>
      <w:r w:rsidRPr="00237D1D">
        <w:rPr>
          <w:rFonts w:cstheme="minorHAnsi"/>
          <w:sz w:val="24"/>
          <w:szCs w:val="24"/>
        </w:rPr>
        <w:t>Data Science, https://doi.org/10.1007/s40745-018-0176-x.</w:t>
      </w:r>
    </w:p>
    <w:p w14:paraId="61D67E45"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Gokarna,</w:t>
      </w:r>
      <w:r w:rsidRPr="00237D1D">
        <w:rPr>
          <w:rFonts w:cstheme="minorHAnsi"/>
          <w:spacing w:val="25"/>
          <w:sz w:val="24"/>
          <w:szCs w:val="24"/>
        </w:rPr>
        <w:t xml:space="preserve"> </w:t>
      </w:r>
      <w:r w:rsidRPr="00237D1D">
        <w:rPr>
          <w:rFonts w:cstheme="minorHAnsi"/>
          <w:sz w:val="24"/>
          <w:szCs w:val="24"/>
        </w:rPr>
        <w:t>R.A.,</w:t>
      </w:r>
      <w:r w:rsidRPr="00237D1D">
        <w:rPr>
          <w:rFonts w:cstheme="minorHAnsi"/>
          <w:spacing w:val="25"/>
          <w:sz w:val="24"/>
          <w:szCs w:val="24"/>
        </w:rPr>
        <w:t xml:space="preserve"> </w:t>
      </w:r>
      <w:r w:rsidRPr="00237D1D">
        <w:rPr>
          <w:rFonts w:cstheme="minorHAnsi"/>
          <w:sz w:val="24"/>
          <w:szCs w:val="24"/>
        </w:rPr>
        <w:t>Haitham,</w:t>
      </w:r>
      <w:r w:rsidRPr="00237D1D">
        <w:rPr>
          <w:rFonts w:cstheme="minorHAnsi"/>
          <w:spacing w:val="25"/>
          <w:sz w:val="24"/>
          <w:szCs w:val="24"/>
        </w:rPr>
        <w:t xml:space="preserve"> </w:t>
      </w:r>
      <w:r w:rsidRPr="00237D1D">
        <w:rPr>
          <w:rFonts w:cstheme="minorHAnsi"/>
          <w:sz w:val="24"/>
          <w:szCs w:val="24"/>
        </w:rPr>
        <w:t>M.Y.</w:t>
      </w:r>
      <w:r w:rsidRPr="00237D1D">
        <w:rPr>
          <w:rFonts w:cstheme="minorHAnsi"/>
          <w:spacing w:val="24"/>
          <w:sz w:val="24"/>
          <w:szCs w:val="24"/>
        </w:rPr>
        <w:t xml:space="preserve"> </w:t>
      </w:r>
      <w:r w:rsidRPr="00237D1D">
        <w:rPr>
          <w:rFonts w:cstheme="minorHAnsi"/>
          <w:sz w:val="24"/>
          <w:szCs w:val="24"/>
        </w:rPr>
        <w:t>(2017).</w:t>
      </w:r>
      <w:r w:rsidRPr="00237D1D">
        <w:rPr>
          <w:rFonts w:cstheme="minorHAnsi"/>
          <w:spacing w:val="24"/>
          <w:sz w:val="24"/>
          <w:szCs w:val="24"/>
        </w:rPr>
        <w:t xml:space="preserve"> </w:t>
      </w:r>
      <w:r w:rsidRPr="00237D1D">
        <w:rPr>
          <w:rFonts w:cstheme="minorHAnsi"/>
          <w:sz w:val="24"/>
          <w:szCs w:val="24"/>
        </w:rPr>
        <w:t>The</w:t>
      </w:r>
      <w:r w:rsidRPr="00237D1D">
        <w:rPr>
          <w:rFonts w:cstheme="minorHAnsi"/>
          <w:spacing w:val="24"/>
          <w:sz w:val="24"/>
          <w:szCs w:val="24"/>
        </w:rPr>
        <w:t xml:space="preserve"> </w:t>
      </w:r>
      <w:r w:rsidRPr="00237D1D">
        <w:rPr>
          <w:rFonts w:cstheme="minorHAnsi"/>
          <w:sz w:val="24"/>
          <w:szCs w:val="24"/>
        </w:rPr>
        <w:t>exponentiated</w:t>
      </w:r>
      <w:r w:rsidRPr="00237D1D">
        <w:rPr>
          <w:rFonts w:cstheme="minorHAnsi"/>
          <w:spacing w:val="28"/>
          <w:sz w:val="24"/>
          <w:szCs w:val="24"/>
        </w:rPr>
        <w:t xml:space="preserve"> </w:t>
      </w:r>
      <w:r w:rsidRPr="00237D1D">
        <w:rPr>
          <w:rFonts w:cstheme="minorHAnsi"/>
          <w:sz w:val="24"/>
          <w:szCs w:val="24"/>
        </w:rPr>
        <w:t>generalized-G</w:t>
      </w:r>
      <w:r w:rsidRPr="00237D1D">
        <w:rPr>
          <w:rFonts w:cstheme="minorHAnsi"/>
          <w:spacing w:val="24"/>
          <w:sz w:val="24"/>
          <w:szCs w:val="24"/>
        </w:rPr>
        <w:t xml:space="preserve"> </w:t>
      </w:r>
      <w:r w:rsidRPr="00237D1D">
        <w:rPr>
          <w:rFonts w:cstheme="minorHAnsi"/>
          <w:sz w:val="24"/>
          <w:szCs w:val="24"/>
        </w:rPr>
        <w:t>Poisson</w:t>
      </w:r>
      <w:r w:rsidRPr="00237D1D">
        <w:rPr>
          <w:rFonts w:cstheme="minorHAnsi"/>
          <w:spacing w:val="25"/>
          <w:sz w:val="24"/>
          <w:szCs w:val="24"/>
        </w:rPr>
        <w:t xml:space="preserve"> </w:t>
      </w:r>
      <w:r w:rsidRPr="00237D1D">
        <w:rPr>
          <w:rFonts w:cstheme="minorHAnsi"/>
          <w:sz w:val="24"/>
          <w:szCs w:val="24"/>
        </w:rPr>
        <w:t>family</w:t>
      </w:r>
      <w:r w:rsidRPr="00237D1D">
        <w:rPr>
          <w:rFonts w:cstheme="minorHAnsi"/>
          <w:spacing w:val="25"/>
          <w:sz w:val="24"/>
          <w:szCs w:val="24"/>
        </w:rPr>
        <w:t xml:space="preserve"> </w:t>
      </w:r>
      <w:r w:rsidRPr="00237D1D">
        <w:rPr>
          <w:rFonts w:cstheme="minorHAnsi"/>
          <w:sz w:val="24"/>
          <w:szCs w:val="24"/>
        </w:rPr>
        <w:t>of</w:t>
      </w:r>
      <w:r w:rsidRPr="00237D1D">
        <w:rPr>
          <w:rFonts w:cstheme="minorHAnsi"/>
          <w:spacing w:val="25"/>
          <w:sz w:val="24"/>
          <w:szCs w:val="24"/>
        </w:rPr>
        <w:t xml:space="preserve"> </w:t>
      </w:r>
      <w:r w:rsidRPr="00237D1D">
        <w:rPr>
          <w:rFonts w:cstheme="minorHAnsi"/>
          <w:sz w:val="24"/>
          <w:szCs w:val="24"/>
        </w:rPr>
        <w:t>distributions. Stochastics</w:t>
      </w:r>
      <w:r w:rsidRPr="00237D1D">
        <w:rPr>
          <w:rFonts w:cstheme="minorHAnsi"/>
          <w:spacing w:val="-1"/>
          <w:sz w:val="24"/>
          <w:szCs w:val="24"/>
        </w:rPr>
        <w:t xml:space="preserve"> </w:t>
      </w:r>
      <w:r w:rsidRPr="00237D1D">
        <w:rPr>
          <w:rFonts w:cstheme="minorHAnsi"/>
          <w:sz w:val="24"/>
          <w:szCs w:val="24"/>
        </w:rPr>
        <w:t>and</w:t>
      </w:r>
      <w:r w:rsidRPr="00237D1D">
        <w:rPr>
          <w:rFonts w:cstheme="minorHAnsi"/>
          <w:spacing w:val="1"/>
          <w:sz w:val="24"/>
          <w:szCs w:val="24"/>
        </w:rPr>
        <w:t xml:space="preserve"> </w:t>
      </w:r>
      <w:r w:rsidRPr="00237D1D">
        <w:rPr>
          <w:rFonts w:cstheme="minorHAnsi"/>
          <w:sz w:val="24"/>
          <w:szCs w:val="24"/>
        </w:rPr>
        <w:t>Quality</w:t>
      </w:r>
      <w:r w:rsidRPr="00237D1D">
        <w:rPr>
          <w:rFonts w:cstheme="minorHAnsi"/>
          <w:spacing w:val="1"/>
          <w:sz w:val="24"/>
          <w:szCs w:val="24"/>
        </w:rPr>
        <w:t xml:space="preserve"> </w:t>
      </w:r>
      <w:r w:rsidRPr="00237D1D">
        <w:rPr>
          <w:rFonts w:cstheme="minorHAnsi"/>
          <w:sz w:val="24"/>
          <w:szCs w:val="24"/>
        </w:rPr>
        <w:t>Control,</w:t>
      </w:r>
      <w:r w:rsidRPr="00237D1D">
        <w:rPr>
          <w:rFonts w:cstheme="minorHAnsi"/>
          <w:spacing w:val="1"/>
          <w:sz w:val="24"/>
          <w:szCs w:val="24"/>
        </w:rPr>
        <w:t xml:space="preserve"> </w:t>
      </w:r>
      <w:r w:rsidRPr="00237D1D">
        <w:rPr>
          <w:rFonts w:cstheme="minorHAnsi"/>
          <w:sz w:val="24"/>
          <w:szCs w:val="24"/>
        </w:rPr>
        <w:t>32,</w:t>
      </w:r>
      <w:r w:rsidRPr="00237D1D">
        <w:rPr>
          <w:rFonts w:cstheme="minorHAnsi"/>
          <w:spacing w:val="-2"/>
          <w:sz w:val="24"/>
          <w:szCs w:val="24"/>
        </w:rPr>
        <w:t xml:space="preserve"> </w:t>
      </w:r>
      <w:r w:rsidRPr="00237D1D">
        <w:rPr>
          <w:rFonts w:cstheme="minorHAnsi"/>
          <w:sz w:val="24"/>
          <w:szCs w:val="24"/>
        </w:rPr>
        <w:t>7-23.</w:t>
      </w:r>
    </w:p>
    <w:p w14:paraId="7CB7061D"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Greenwood,</w:t>
      </w:r>
      <w:r w:rsidRPr="00237D1D">
        <w:rPr>
          <w:rFonts w:cstheme="minorHAnsi"/>
          <w:spacing w:val="17"/>
          <w:sz w:val="24"/>
          <w:szCs w:val="24"/>
        </w:rPr>
        <w:t xml:space="preserve"> </w:t>
      </w:r>
      <w:r w:rsidRPr="00237D1D">
        <w:rPr>
          <w:rFonts w:cstheme="minorHAnsi"/>
          <w:sz w:val="24"/>
          <w:szCs w:val="24"/>
        </w:rPr>
        <w:t>J.A.,</w:t>
      </w:r>
      <w:r w:rsidRPr="00237D1D">
        <w:rPr>
          <w:rFonts w:cstheme="minorHAnsi"/>
          <w:spacing w:val="17"/>
          <w:sz w:val="24"/>
          <w:szCs w:val="24"/>
        </w:rPr>
        <w:t xml:space="preserve"> </w:t>
      </w:r>
      <w:r w:rsidRPr="00237D1D">
        <w:rPr>
          <w:rFonts w:cstheme="minorHAnsi"/>
          <w:sz w:val="24"/>
          <w:szCs w:val="24"/>
        </w:rPr>
        <w:t>Landwehr,</w:t>
      </w:r>
      <w:r w:rsidRPr="00237D1D">
        <w:rPr>
          <w:rFonts w:cstheme="minorHAnsi"/>
          <w:spacing w:val="16"/>
          <w:sz w:val="24"/>
          <w:szCs w:val="24"/>
        </w:rPr>
        <w:t xml:space="preserve"> </w:t>
      </w:r>
      <w:r w:rsidRPr="00237D1D">
        <w:rPr>
          <w:rFonts w:cstheme="minorHAnsi"/>
          <w:sz w:val="24"/>
          <w:szCs w:val="24"/>
        </w:rPr>
        <w:t>J.M.,</w:t>
      </w:r>
      <w:r w:rsidRPr="00237D1D">
        <w:rPr>
          <w:rFonts w:cstheme="minorHAnsi"/>
          <w:spacing w:val="19"/>
          <w:sz w:val="24"/>
          <w:szCs w:val="24"/>
        </w:rPr>
        <w:t xml:space="preserve"> </w:t>
      </w:r>
      <w:proofErr w:type="spellStart"/>
      <w:r w:rsidRPr="00237D1D">
        <w:rPr>
          <w:rFonts w:cstheme="minorHAnsi"/>
          <w:sz w:val="24"/>
          <w:szCs w:val="24"/>
        </w:rPr>
        <w:t>Matalas</w:t>
      </w:r>
      <w:proofErr w:type="spellEnd"/>
      <w:r w:rsidRPr="00237D1D">
        <w:rPr>
          <w:rFonts w:cstheme="minorHAnsi"/>
          <w:sz w:val="24"/>
          <w:szCs w:val="24"/>
        </w:rPr>
        <w:t>,</w:t>
      </w:r>
      <w:r w:rsidRPr="00237D1D">
        <w:rPr>
          <w:rFonts w:cstheme="minorHAnsi"/>
          <w:spacing w:val="20"/>
          <w:sz w:val="24"/>
          <w:szCs w:val="24"/>
        </w:rPr>
        <w:t xml:space="preserve"> </w:t>
      </w:r>
      <w:r w:rsidRPr="00237D1D">
        <w:rPr>
          <w:rFonts w:cstheme="minorHAnsi"/>
          <w:sz w:val="24"/>
          <w:szCs w:val="24"/>
        </w:rPr>
        <w:t>N.C.,</w:t>
      </w:r>
      <w:r w:rsidRPr="00237D1D">
        <w:rPr>
          <w:rFonts w:cstheme="minorHAnsi"/>
          <w:spacing w:val="19"/>
          <w:sz w:val="24"/>
          <w:szCs w:val="24"/>
        </w:rPr>
        <w:t xml:space="preserve"> </w:t>
      </w:r>
      <w:r w:rsidRPr="00237D1D">
        <w:rPr>
          <w:rFonts w:cstheme="minorHAnsi"/>
          <w:sz w:val="24"/>
          <w:szCs w:val="24"/>
        </w:rPr>
        <w:t>Wallis,</w:t>
      </w:r>
      <w:r w:rsidRPr="00237D1D">
        <w:rPr>
          <w:rFonts w:cstheme="minorHAnsi"/>
          <w:spacing w:val="20"/>
          <w:sz w:val="24"/>
          <w:szCs w:val="24"/>
        </w:rPr>
        <w:t xml:space="preserve"> </w:t>
      </w:r>
      <w:r w:rsidRPr="00237D1D">
        <w:rPr>
          <w:rFonts w:cstheme="minorHAnsi"/>
          <w:sz w:val="24"/>
          <w:szCs w:val="24"/>
        </w:rPr>
        <w:t>J.R.</w:t>
      </w:r>
      <w:r w:rsidRPr="00237D1D">
        <w:rPr>
          <w:rFonts w:cstheme="minorHAnsi"/>
          <w:spacing w:val="20"/>
          <w:sz w:val="24"/>
          <w:szCs w:val="24"/>
        </w:rPr>
        <w:t xml:space="preserve"> </w:t>
      </w:r>
      <w:r w:rsidRPr="00237D1D">
        <w:rPr>
          <w:rFonts w:cstheme="minorHAnsi"/>
          <w:sz w:val="24"/>
          <w:szCs w:val="24"/>
        </w:rPr>
        <w:t>(1979).</w:t>
      </w:r>
      <w:r w:rsidRPr="00237D1D">
        <w:rPr>
          <w:rFonts w:cstheme="minorHAnsi"/>
          <w:spacing w:val="18"/>
          <w:sz w:val="24"/>
          <w:szCs w:val="24"/>
        </w:rPr>
        <w:t xml:space="preserve"> </w:t>
      </w:r>
      <w:r w:rsidRPr="00237D1D">
        <w:rPr>
          <w:rFonts w:cstheme="minorHAnsi"/>
          <w:sz w:val="24"/>
          <w:szCs w:val="24"/>
        </w:rPr>
        <w:t>Probability</w:t>
      </w:r>
      <w:r w:rsidRPr="00237D1D">
        <w:rPr>
          <w:rFonts w:cstheme="minorHAnsi"/>
          <w:spacing w:val="20"/>
          <w:sz w:val="24"/>
          <w:szCs w:val="24"/>
        </w:rPr>
        <w:t xml:space="preserve"> </w:t>
      </w:r>
      <w:r w:rsidRPr="00237D1D">
        <w:rPr>
          <w:rFonts w:cstheme="minorHAnsi"/>
          <w:sz w:val="24"/>
          <w:szCs w:val="24"/>
        </w:rPr>
        <w:t>weighted</w:t>
      </w:r>
      <w:r w:rsidRPr="00237D1D">
        <w:rPr>
          <w:rFonts w:cstheme="minorHAnsi"/>
          <w:spacing w:val="20"/>
          <w:sz w:val="24"/>
          <w:szCs w:val="24"/>
        </w:rPr>
        <w:t xml:space="preserve"> </w:t>
      </w:r>
      <w:r w:rsidRPr="00237D1D">
        <w:rPr>
          <w:rFonts w:cstheme="minorHAnsi"/>
          <w:sz w:val="24"/>
          <w:szCs w:val="24"/>
        </w:rPr>
        <w:t>moments:</w:t>
      </w:r>
      <w:r w:rsidRPr="00237D1D">
        <w:rPr>
          <w:rFonts w:cstheme="minorHAnsi"/>
          <w:spacing w:val="19"/>
          <w:sz w:val="24"/>
          <w:szCs w:val="24"/>
        </w:rPr>
        <w:t xml:space="preserve"> </w:t>
      </w:r>
      <w:r w:rsidRPr="00237D1D">
        <w:rPr>
          <w:rFonts w:cstheme="minorHAnsi"/>
          <w:sz w:val="24"/>
          <w:szCs w:val="24"/>
        </w:rPr>
        <w:t>definition and</w:t>
      </w:r>
      <w:r w:rsidRPr="00237D1D">
        <w:rPr>
          <w:rFonts w:cstheme="minorHAnsi"/>
          <w:spacing w:val="1"/>
          <w:sz w:val="24"/>
          <w:szCs w:val="24"/>
        </w:rPr>
        <w:t xml:space="preserve"> </w:t>
      </w:r>
      <w:r w:rsidRPr="00237D1D">
        <w:rPr>
          <w:rFonts w:cstheme="minorHAnsi"/>
          <w:sz w:val="24"/>
          <w:szCs w:val="24"/>
        </w:rPr>
        <w:t>relation</w:t>
      </w:r>
      <w:r w:rsidRPr="00237D1D">
        <w:rPr>
          <w:rFonts w:cstheme="minorHAnsi"/>
          <w:spacing w:val="1"/>
          <w:sz w:val="24"/>
          <w:szCs w:val="24"/>
        </w:rPr>
        <w:t xml:space="preserve"> </w:t>
      </w:r>
      <w:r w:rsidRPr="00237D1D">
        <w:rPr>
          <w:rFonts w:cstheme="minorHAnsi"/>
          <w:sz w:val="24"/>
          <w:szCs w:val="24"/>
        </w:rPr>
        <w:t>to</w:t>
      </w:r>
      <w:r w:rsidRPr="00237D1D">
        <w:rPr>
          <w:rFonts w:cstheme="minorHAnsi"/>
          <w:spacing w:val="1"/>
          <w:sz w:val="24"/>
          <w:szCs w:val="24"/>
        </w:rPr>
        <w:t xml:space="preserve"> </w:t>
      </w:r>
      <w:r w:rsidRPr="00237D1D">
        <w:rPr>
          <w:rFonts w:cstheme="minorHAnsi"/>
          <w:sz w:val="24"/>
          <w:szCs w:val="24"/>
        </w:rPr>
        <w:t>parameters</w:t>
      </w:r>
      <w:r w:rsidRPr="00237D1D">
        <w:rPr>
          <w:rFonts w:cstheme="minorHAnsi"/>
          <w:spacing w:val="-1"/>
          <w:sz w:val="24"/>
          <w:szCs w:val="24"/>
        </w:rPr>
        <w:t xml:space="preserve"> </w:t>
      </w:r>
      <w:r w:rsidRPr="00237D1D">
        <w:rPr>
          <w:rFonts w:cstheme="minorHAnsi"/>
          <w:sz w:val="24"/>
          <w:szCs w:val="24"/>
        </w:rPr>
        <w:t>of several distributions</w:t>
      </w:r>
      <w:r w:rsidRPr="00237D1D">
        <w:rPr>
          <w:rFonts w:cstheme="minorHAnsi"/>
          <w:spacing w:val="-1"/>
          <w:sz w:val="24"/>
          <w:szCs w:val="24"/>
        </w:rPr>
        <w:t xml:space="preserve"> </w:t>
      </w:r>
      <w:r w:rsidRPr="00237D1D">
        <w:rPr>
          <w:rFonts w:cstheme="minorHAnsi"/>
          <w:sz w:val="24"/>
          <w:szCs w:val="24"/>
        </w:rPr>
        <w:t>expressible in</w:t>
      </w:r>
      <w:r w:rsidRPr="00237D1D">
        <w:rPr>
          <w:rFonts w:cstheme="minorHAnsi"/>
          <w:spacing w:val="1"/>
          <w:sz w:val="24"/>
          <w:szCs w:val="24"/>
        </w:rPr>
        <w:t xml:space="preserve"> </w:t>
      </w:r>
      <w:r w:rsidRPr="00237D1D">
        <w:rPr>
          <w:rFonts w:cstheme="minorHAnsi"/>
          <w:sz w:val="24"/>
          <w:szCs w:val="24"/>
        </w:rPr>
        <w:t>inverse form. Water</w:t>
      </w:r>
      <w:r w:rsidRPr="00237D1D">
        <w:rPr>
          <w:rFonts w:cstheme="minorHAnsi"/>
          <w:spacing w:val="1"/>
          <w:sz w:val="24"/>
          <w:szCs w:val="24"/>
        </w:rPr>
        <w:t xml:space="preserve"> </w:t>
      </w:r>
      <w:proofErr w:type="spellStart"/>
      <w:r w:rsidRPr="00237D1D">
        <w:rPr>
          <w:rFonts w:cstheme="minorHAnsi"/>
          <w:sz w:val="24"/>
          <w:szCs w:val="24"/>
        </w:rPr>
        <w:t>Resour</w:t>
      </w:r>
      <w:proofErr w:type="spellEnd"/>
      <w:r w:rsidRPr="00237D1D">
        <w:rPr>
          <w:rFonts w:cstheme="minorHAnsi"/>
          <w:sz w:val="24"/>
          <w:szCs w:val="24"/>
        </w:rPr>
        <w:t xml:space="preserve"> Res, </w:t>
      </w:r>
      <w:r w:rsidRPr="00237D1D">
        <w:rPr>
          <w:rFonts w:cstheme="minorHAnsi"/>
          <w:spacing w:val="4"/>
          <w:sz w:val="24"/>
          <w:szCs w:val="24"/>
        </w:rPr>
        <w:t>15,</w:t>
      </w:r>
      <w:r w:rsidRPr="00237D1D">
        <w:rPr>
          <w:rFonts w:cstheme="minorHAnsi"/>
          <w:spacing w:val="1"/>
          <w:sz w:val="24"/>
          <w:szCs w:val="24"/>
        </w:rPr>
        <w:t xml:space="preserve"> </w:t>
      </w:r>
      <w:r w:rsidRPr="00237D1D">
        <w:rPr>
          <w:rFonts w:cstheme="minorHAnsi"/>
          <w:sz w:val="24"/>
          <w:szCs w:val="24"/>
        </w:rPr>
        <w:t>1049-1054.</w:t>
      </w:r>
    </w:p>
    <w:p w14:paraId="147279B4" w14:textId="77777777" w:rsidR="00237D1D" w:rsidRPr="00237D1D" w:rsidRDefault="00237D1D" w:rsidP="00151B51">
      <w:pPr>
        <w:spacing w:after="0"/>
        <w:ind w:left="720" w:hanging="720"/>
        <w:rPr>
          <w:rFonts w:cstheme="minorHAnsi"/>
          <w:sz w:val="24"/>
          <w:szCs w:val="24"/>
        </w:rPr>
      </w:pPr>
      <w:proofErr w:type="spellStart"/>
      <w:r w:rsidRPr="00237D1D">
        <w:rPr>
          <w:rFonts w:cstheme="minorHAnsi"/>
          <w:sz w:val="24"/>
          <w:szCs w:val="24"/>
        </w:rPr>
        <w:t>Gradshteyn</w:t>
      </w:r>
      <w:proofErr w:type="spellEnd"/>
      <w:r w:rsidRPr="00237D1D">
        <w:rPr>
          <w:rFonts w:cstheme="minorHAnsi"/>
          <w:sz w:val="24"/>
          <w:szCs w:val="24"/>
        </w:rPr>
        <w:t xml:space="preserve">, I.S., </w:t>
      </w:r>
      <w:proofErr w:type="spellStart"/>
      <w:r w:rsidRPr="00237D1D">
        <w:rPr>
          <w:rFonts w:cstheme="minorHAnsi"/>
          <w:sz w:val="24"/>
          <w:szCs w:val="24"/>
        </w:rPr>
        <w:t>Ryzhik</w:t>
      </w:r>
      <w:proofErr w:type="spellEnd"/>
      <w:r w:rsidRPr="00237D1D">
        <w:rPr>
          <w:rFonts w:cstheme="minorHAnsi"/>
          <w:sz w:val="24"/>
          <w:szCs w:val="24"/>
        </w:rPr>
        <w:t xml:space="preserve">, I.M. (2007). Tables of Integrals, Series, and Products, </w:t>
      </w:r>
      <w:proofErr w:type="spellStart"/>
      <w:r w:rsidRPr="00237D1D">
        <w:rPr>
          <w:rFonts w:cstheme="minorHAnsi"/>
          <w:sz w:val="24"/>
          <w:szCs w:val="24"/>
        </w:rPr>
        <w:t>AcademicPress</w:t>
      </w:r>
      <w:proofErr w:type="spellEnd"/>
      <w:r w:rsidRPr="00237D1D">
        <w:rPr>
          <w:rFonts w:cstheme="minorHAnsi"/>
          <w:sz w:val="24"/>
          <w:szCs w:val="24"/>
        </w:rPr>
        <w:t>, New</w:t>
      </w:r>
      <w:r w:rsidRPr="00237D1D">
        <w:rPr>
          <w:rFonts w:cstheme="minorHAnsi"/>
          <w:spacing w:val="-2"/>
          <w:sz w:val="24"/>
          <w:szCs w:val="24"/>
        </w:rPr>
        <w:t xml:space="preserve"> </w:t>
      </w:r>
      <w:r w:rsidRPr="00237D1D">
        <w:rPr>
          <w:rFonts w:cstheme="minorHAnsi"/>
          <w:sz w:val="24"/>
          <w:szCs w:val="24"/>
        </w:rPr>
        <w:t>York.</w:t>
      </w:r>
    </w:p>
    <w:p w14:paraId="06B3A8EA"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lastRenderedPageBreak/>
        <w:t>Gross,</w:t>
      </w:r>
      <w:r w:rsidRPr="00237D1D">
        <w:rPr>
          <w:rFonts w:cstheme="minorHAnsi"/>
          <w:spacing w:val="20"/>
          <w:sz w:val="24"/>
          <w:szCs w:val="24"/>
        </w:rPr>
        <w:t xml:space="preserve"> </w:t>
      </w:r>
      <w:r w:rsidRPr="00237D1D">
        <w:rPr>
          <w:rFonts w:cstheme="minorHAnsi"/>
          <w:sz w:val="24"/>
          <w:szCs w:val="24"/>
        </w:rPr>
        <w:t>A.J.V.,</w:t>
      </w:r>
      <w:r w:rsidRPr="00237D1D">
        <w:rPr>
          <w:rFonts w:cstheme="minorHAnsi"/>
          <w:spacing w:val="19"/>
          <w:sz w:val="24"/>
          <w:szCs w:val="24"/>
        </w:rPr>
        <w:t xml:space="preserve"> </w:t>
      </w:r>
      <w:r w:rsidRPr="00237D1D">
        <w:rPr>
          <w:rFonts w:cstheme="minorHAnsi"/>
          <w:sz w:val="24"/>
          <w:szCs w:val="24"/>
        </w:rPr>
        <w:t>Clark,</w:t>
      </w:r>
      <w:r w:rsidRPr="00237D1D">
        <w:rPr>
          <w:rFonts w:cstheme="minorHAnsi"/>
          <w:spacing w:val="20"/>
          <w:sz w:val="24"/>
          <w:szCs w:val="24"/>
        </w:rPr>
        <w:t xml:space="preserve"> </w:t>
      </w:r>
      <w:r w:rsidRPr="00237D1D">
        <w:rPr>
          <w:rFonts w:cstheme="minorHAnsi"/>
          <w:sz w:val="24"/>
          <w:szCs w:val="24"/>
        </w:rPr>
        <w:t>A.</w:t>
      </w:r>
      <w:r w:rsidRPr="00237D1D">
        <w:rPr>
          <w:rFonts w:cstheme="minorHAnsi"/>
          <w:spacing w:val="19"/>
          <w:sz w:val="24"/>
          <w:szCs w:val="24"/>
        </w:rPr>
        <w:t xml:space="preserve"> </w:t>
      </w:r>
      <w:r w:rsidRPr="00237D1D">
        <w:rPr>
          <w:rFonts w:cstheme="minorHAnsi"/>
          <w:sz w:val="24"/>
          <w:szCs w:val="24"/>
        </w:rPr>
        <w:t>(1975).</w:t>
      </w:r>
      <w:r w:rsidRPr="00237D1D">
        <w:rPr>
          <w:rFonts w:cstheme="minorHAnsi"/>
          <w:spacing w:val="22"/>
          <w:sz w:val="24"/>
          <w:szCs w:val="24"/>
        </w:rPr>
        <w:t xml:space="preserve"> </w:t>
      </w:r>
      <w:r w:rsidRPr="00237D1D">
        <w:rPr>
          <w:rFonts w:cstheme="minorHAnsi"/>
          <w:sz w:val="24"/>
          <w:szCs w:val="24"/>
        </w:rPr>
        <w:t>Survival</w:t>
      </w:r>
      <w:r w:rsidRPr="00237D1D">
        <w:rPr>
          <w:rFonts w:cstheme="minorHAnsi"/>
          <w:spacing w:val="18"/>
          <w:sz w:val="24"/>
          <w:szCs w:val="24"/>
        </w:rPr>
        <w:t xml:space="preserve"> </w:t>
      </w:r>
      <w:r w:rsidRPr="00237D1D">
        <w:rPr>
          <w:rFonts w:cstheme="minorHAnsi"/>
          <w:sz w:val="24"/>
          <w:szCs w:val="24"/>
        </w:rPr>
        <w:t>distributions:</w:t>
      </w:r>
      <w:r w:rsidRPr="00237D1D">
        <w:rPr>
          <w:rFonts w:cstheme="minorHAnsi"/>
          <w:spacing w:val="19"/>
          <w:sz w:val="24"/>
          <w:szCs w:val="24"/>
        </w:rPr>
        <w:t xml:space="preserve"> </w:t>
      </w:r>
      <w:r w:rsidRPr="00237D1D">
        <w:rPr>
          <w:rFonts w:cstheme="minorHAnsi"/>
          <w:sz w:val="24"/>
          <w:szCs w:val="24"/>
        </w:rPr>
        <w:t>Reliability</w:t>
      </w:r>
      <w:r w:rsidRPr="00237D1D">
        <w:rPr>
          <w:rFonts w:cstheme="minorHAnsi"/>
          <w:spacing w:val="20"/>
          <w:sz w:val="24"/>
          <w:szCs w:val="24"/>
        </w:rPr>
        <w:t xml:space="preserve"> </w:t>
      </w:r>
      <w:r w:rsidRPr="00237D1D">
        <w:rPr>
          <w:rFonts w:cstheme="minorHAnsi"/>
          <w:sz w:val="24"/>
          <w:szCs w:val="24"/>
        </w:rPr>
        <w:t>applications</w:t>
      </w:r>
      <w:r w:rsidRPr="00237D1D">
        <w:rPr>
          <w:rFonts w:cstheme="minorHAnsi"/>
          <w:spacing w:val="18"/>
          <w:sz w:val="24"/>
          <w:szCs w:val="24"/>
        </w:rPr>
        <w:t xml:space="preserve"> </w:t>
      </w:r>
      <w:r w:rsidRPr="00237D1D">
        <w:rPr>
          <w:rFonts w:cstheme="minorHAnsi"/>
          <w:sz w:val="24"/>
          <w:szCs w:val="24"/>
        </w:rPr>
        <w:t>in</w:t>
      </w:r>
      <w:r w:rsidRPr="00237D1D">
        <w:rPr>
          <w:rFonts w:cstheme="minorHAnsi"/>
          <w:spacing w:val="20"/>
          <w:sz w:val="24"/>
          <w:szCs w:val="24"/>
        </w:rPr>
        <w:t xml:space="preserve"> </w:t>
      </w:r>
      <w:r w:rsidRPr="00237D1D">
        <w:rPr>
          <w:rFonts w:cstheme="minorHAnsi"/>
          <w:sz w:val="24"/>
          <w:szCs w:val="24"/>
        </w:rPr>
        <w:t>the</w:t>
      </w:r>
      <w:r w:rsidRPr="00237D1D">
        <w:rPr>
          <w:rFonts w:cstheme="minorHAnsi"/>
          <w:spacing w:val="19"/>
          <w:sz w:val="24"/>
          <w:szCs w:val="24"/>
        </w:rPr>
        <w:t xml:space="preserve"> </w:t>
      </w:r>
      <w:r w:rsidRPr="00237D1D">
        <w:rPr>
          <w:rFonts w:cstheme="minorHAnsi"/>
          <w:sz w:val="24"/>
          <w:szCs w:val="24"/>
        </w:rPr>
        <w:t>biometrical</w:t>
      </w:r>
      <w:r w:rsidRPr="00237D1D">
        <w:rPr>
          <w:rFonts w:cstheme="minorHAnsi"/>
          <w:spacing w:val="19"/>
          <w:sz w:val="24"/>
          <w:szCs w:val="24"/>
        </w:rPr>
        <w:t xml:space="preserve"> </w:t>
      </w:r>
      <w:r w:rsidRPr="00237D1D">
        <w:rPr>
          <w:rFonts w:cstheme="minorHAnsi"/>
          <w:sz w:val="24"/>
          <w:szCs w:val="24"/>
        </w:rPr>
        <w:t>sciences.</w:t>
      </w:r>
      <w:r w:rsidRPr="00237D1D">
        <w:rPr>
          <w:rFonts w:cstheme="minorHAnsi"/>
          <w:spacing w:val="19"/>
          <w:sz w:val="24"/>
          <w:szCs w:val="24"/>
        </w:rPr>
        <w:t xml:space="preserve"> </w:t>
      </w:r>
      <w:r w:rsidRPr="00237D1D">
        <w:rPr>
          <w:rFonts w:cstheme="minorHAnsi"/>
          <w:sz w:val="24"/>
          <w:szCs w:val="24"/>
        </w:rPr>
        <w:t>John Wiley, New York.</w:t>
      </w:r>
    </w:p>
    <w:p w14:paraId="3563C72A"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Handique,</w:t>
      </w:r>
      <w:r w:rsidRPr="00237D1D">
        <w:rPr>
          <w:rFonts w:cstheme="minorHAnsi"/>
          <w:spacing w:val="11"/>
          <w:sz w:val="24"/>
          <w:szCs w:val="24"/>
        </w:rPr>
        <w:t xml:space="preserve"> </w:t>
      </w:r>
      <w:r w:rsidRPr="00237D1D">
        <w:rPr>
          <w:rFonts w:cstheme="minorHAnsi"/>
          <w:sz w:val="24"/>
          <w:szCs w:val="24"/>
        </w:rPr>
        <w:t>L.,</w:t>
      </w:r>
      <w:r w:rsidRPr="00237D1D">
        <w:rPr>
          <w:rFonts w:cstheme="minorHAnsi"/>
          <w:spacing w:val="12"/>
          <w:sz w:val="24"/>
          <w:szCs w:val="24"/>
        </w:rPr>
        <w:t xml:space="preserve"> </w:t>
      </w:r>
      <w:r w:rsidRPr="00237D1D">
        <w:rPr>
          <w:rFonts w:cstheme="minorHAnsi"/>
          <w:sz w:val="24"/>
          <w:szCs w:val="24"/>
        </w:rPr>
        <w:t>Chakraborty,</w:t>
      </w:r>
      <w:r w:rsidRPr="00237D1D">
        <w:rPr>
          <w:rFonts w:cstheme="minorHAnsi"/>
          <w:spacing w:val="11"/>
          <w:sz w:val="24"/>
          <w:szCs w:val="24"/>
        </w:rPr>
        <w:t xml:space="preserve"> </w:t>
      </w:r>
      <w:r w:rsidRPr="00237D1D">
        <w:rPr>
          <w:rFonts w:cstheme="minorHAnsi"/>
          <w:sz w:val="24"/>
          <w:szCs w:val="24"/>
        </w:rPr>
        <w:t>S.</w:t>
      </w:r>
      <w:r w:rsidRPr="00237D1D">
        <w:rPr>
          <w:rFonts w:cstheme="minorHAnsi"/>
          <w:spacing w:val="12"/>
          <w:sz w:val="24"/>
          <w:szCs w:val="24"/>
        </w:rPr>
        <w:t xml:space="preserve"> </w:t>
      </w:r>
      <w:r w:rsidRPr="00237D1D">
        <w:rPr>
          <w:rFonts w:cstheme="minorHAnsi"/>
          <w:sz w:val="24"/>
          <w:szCs w:val="24"/>
        </w:rPr>
        <w:t>(2017a).</w:t>
      </w:r>
      <w:r w:rsidRPr="00237D1D">
        <w:rPr>
          <w:rFonts w:cstheme="minorHAnsi"/>
          <w:spacing w:val="12"/>
          <w:sz w:val="24"/>
          <w:szCs w:val="24"/>
        </w:rPr>
        <w:t xml:space="preserve"> </w:t>
      </w:r>
      <w:r w:rsidRPr="00237D1D">
        <w:rPr>
          <w:rFonts w:cstheme="minorHAnsi"/>
          <w:sz w:val="24"/>
          <w:szCs w:val="24"/>
        </w:rPr>
        <w:t>A</w:t>
      </w:r>
      <w:r w:rsidRPr="00237D1D">
        <w:rPr>
          <w:rFonts w:cstheme="minorHAnsi"/>
          <w:spacing w:val="12"/>
          <w:sz w:val="24"/>
          <w:szCs w:val="24"/>
        </w:rPr>
        <w:t xml:space="preserve"> </w:t>
      </w:r>
      <w:r w:rsidRPr="00237D1D">
        <w:rPr>
          <w:rFonts w:cstheme="minorHAnsi"/>
          <w:sz w:val="24"/>
          <w:szCs w:val="24"/>
        </w:rPr>
        <w:t>new</w:t>
      </w:r>
      <w:r w:rsidRPr="00237D1D">
        <w:rPr>
          <w:rFonts w:cstheme="minorHAnsi"/>
          <w:spacing w:val="10"/>
          <w:sz w:val="24"/>
          <w:szCs w:val="24"/>
        </w:rPr>
        <w:t xml:space="preserve"> </w:t>
      </w:r>
      <w:r w:rsidRPr="00237D1D">
        <w:rPr>
          <w:rFonts w:cstheme="minorHAnsi"/>
          <w:sz w:val="24"/>
          <w:szCs w:val="24"/>
        </w:rPr>
        <w:t>beta</w:t>
      </w:r>
      <w:r w:rsidRPr="00237D1D">
        <w:rPr>
          <w:rFonts w:cstheme="minorHAnsi"/>
          <w:spacing w:val="13"/>
          <w:sz w:val="24"/>
          <w:szCs w:val="24"/>
        </w:rPr>
        <w:t xml:space="preserve"> </w:t>
      </w:r>
      <w:r w:rsidRPr="00237D1D">
        <w:rPr>
          <w:rFonts w:cstheme="minorHAnsi"/>
          <w:sz w:val="24"/>
          <w:szCs w:val="24"/>
        </w:rPr>
        <w:t>generated</w:t>
      </w:r>
      <w:r w:rsidRPr="00237D1D">
        <w:rPr>
          <w:rFonts w:cstheme="minorHAnsi"/>
          <w:spacing w:val="14"/>
          <w:sz w:val="24"/>
          <w:szCs w:val="24"/>
        </w:rPr>
        <w:t xml:space="preserve"> </w:t>
      </w:r>
      <w:r w:rsidRPr="00237D1D">
        <w:rPr>
          <w:rFonts w:cstheme="minorHAnsi"/>
          <w:sz w:val="24"/>
          <w:szCs w:val="24"/>
        </w:rPr>
        <w:t>Kumaraswamy</w:t>
      </w:r>
      <w:r w:rsidRPr="00237D1D">
        <w:rPr>
          <w:rFonts w:cstheme="minorHAnsi"/>
          <w:spacing w:val="13"/>
          <w:sz w:val="24"/>
          <w:szCs w:val="24"/>
        </w:rPr>
        <w:t xml:space="preserve"> </w:t>
      </w:r>
      <w:r w:rsidRPr="00237D1D">
        <w:rPr>
          <w:rFonts w:cstheme="minorHAnsi"/>
          <w:sz w:val="24"/>
          <w:szCs w:val="24"/>
        </w:rPr>
        <w:t>Marshall-Olkin-G</w:t>
      </w:r>
      <w:r w:rsidRPr="00237D1D">
        <w:rPr>
          <w:rFonts w:cstheme="minorHAnsi"/>
          <w:spacing w:val="12"/>
          <w:sz w:val="24"/>
          <w:szCs w:val="24"/>
        </w:rPr>
        <w:t xml:space="preserve"> </w:t>
      </w:r>
      <w:r w:rsidRPr="00237D1D">
        <w:rPr>
          <w:rFonts w:cstheme="minorHAnsi"/>
          <w:sz w:val="24"/>
          <w:szCs w:val="24"/>
        </w:rPr>
        <w:t>family</w:t>
      </w:r>
      <w:r w:rsidRPr="00237D1D">
        <w:rPr>
          <w:rFonts w:cstheme="minorHAnsi"/>
          <w:spacing w:val="10"/>
          <w:sz w:val="24"/>
          <w:szCs w:val="24"/>
        </w:rPr>
        <w:t xml:space="preserve"> </w:t>
      </w:r>
      <w:r w:rsidRPr="00237D1D">
        <w:rPr>
          <w:rFonts w:cstheme="minorHAnsi"/>
          <w:sz w:val="24"/>
          <w:szCs w:val="24"/>
        </w:rPr>
        <w:t>of distributions</w:t>
      </w:r>
      <w:r w:rsidRPr="00237D1D">
        <w:rPr>
          <w:rFonts w:cstheme="minorHAnsi"/>
          <w:spacing w:val="-1"/>
          <w:sz w:val="24"/>
          <w:szCs w:val="24"/>
        </w:rPr>
        <w:t xml:space="preserve"> </w:t>
      </w:r>
      <w:r w:rsidRPr="00237D1D">
        <w:rPr>
          <w:rFonts w:cstheme="minorHAnsi"/>
          <w:sz w:val="24"/>
          <w:szCs w:val="24"/>
        </w:rPr>
        <w:t>with</w:t>
      </w:r>
      <w:r w:rsidRPr="00237D1D">
        <w:rPr>
          <w:rFonts w:cstheme="minorHAnsi"/>
          <w:spacing w:val="1"/>
          <w:sz w:val="24"/>
          <w:szCs w:val="24"/>
        </w:rPr>
        <w:t xml:space="preserve"> </w:t>
      </w:r>
      <w:r w:rsidRPr="00237D1D">
        <w:rPr>
          <w:rFonts w:cstheme="minorHAnsi"/>
          <w:sz w:val="24"/>
          <w:szCs w:val="24"/>
        </w:rPr>
        <w:t>applications. Malaysian</w:t>
      </w:r>
      <w:r w:rsidRPr="00237D1D">
        <w:rPr>
          <w:rFonts w:cstheme="minorHAnsi"/>
          <w:spacing w:val="1"/>
          <w:sz w:val="24"/>
          <w:szCs w:val="24"/>
        </w:rPr>
        <w:t xml:space="preserve"> </w:t>
      </w:r>
      <w:r w:rsidRPr="00237D1D">
        <w:rPr>
          <w:rFonts w:cstheme="minorHAnsi"/>
          <w:sz w:val="24"/>
          <w:szCs w:val="24"/>
        </w:rPr>
        <w:t>Journal of Science,</w:t>
      </w:r>
      <w:r w:rsidRPr="00237D1D">
        <w:rPr>
          <w:rFonts w:cstheme="minorHAnsi"/>
          <w:spacing w:val="1"/>
          <w:sz w:val="24"/>
          <w:szCs w:val="24"/>
        </w:rPr>
        <w:t xml:space="preserve"> </w:t>
      </w:r>
      <w:r w:rsidRPr="00237D1D">
        <w:rPr>
          <w:rFonts w:cstheme="minorHAnsi"/>
          <w:sz w:val="24"/>
          <w:szCs w:val="24"/>
        </w:rPr>
        <w:t>36,</w:t>
      </w:r>
      <w:r w:rsidRPr="00237D1D">
        <w:rPr>
          <w:rFonts w:cstheme="minorHAnsi"/>
          <w:spacing w:val="-2"/>
          <w:sz w:val="24"/>
          <w:szCs w:val="24"/>
        </w:rPr>
        <w:t xml:space="preserve"> </w:t>
      </w:r>
      <w:r w:rsidRPr="00237D1D">
        <w:rPr>
          <w:rFonts w:cstheme="minorHAnsi"/>
          <w:sz w:val="24"/>
          <w:szCs w:val="24"/>
        </w:rPr>
        <w:t>157-174.</w:t>
      </w:r>
    </w:p>
    <w:p w14:paraId="4FDC6BE6"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Handique,</w:t>
      </w:r>
      <w:r w:rsidRPr="00237D1D">
        <w:rPr>
          <w:rFonts w:cstheme="minorHAnsi"/>
          <w:spacing w:val="20"/>
          <w:sz w:val="24"/>
          <w:szCs w:val="24"/>
        </w:rPr>
        <w:t xml:space="preserve"> </w:t>
      </w:r>
      <w:r w:rsidRPr="00237D1D">
        <w:rPr>
          <w:rFonts w:cstheme="minorHAnsi"/>
          <w:sz w:val="24"/>
          <w:szCs w:val="24"/>
        </w:rPr>
        <w:t>L.,</w:t>
      </w:r>
      <w:r w:rsidRPr="00237D1D">
        <w:rPr>
          <w:rFonts w:cstheme="minorHAnsi"/>
          <w:spacing w:val="20"/>
          <w:sz w:val="24"/>
          <w:szCs w:val="24"/>
        </w:rPr>
        <w:t xml:space="preserve"> </w:t>
      </w:r>
      <w:r w:rsidRPr="00237D1D">
        <w:rPr>
          <w:rFonts w:cstheme="minorHAnsi"/>
          <w:sz w:val="24"/>
          <w:szCs w:val="24"/>
        </w:rPr>
        <w:t>Chakraborty,</w:t>
      </w:r>
      <w:r w:rsidRPr="00237D1D">
        <w:rPr>
          <w:rFonts w:cstheme="minorHAnsi"/>
          <w:spacing w:val="18"/>
          <w:sz w:val="24"/>
          <w:szCs w:val="24"/>
        </w:rPr>
        <w:t xml:space="preserve"> </w:t>
      </w:r>
      <w:r w:rsidRPr="00237D1D">
        <w:rPr>
          <w:rFonts w:cstheme="minorHAnsi"/>
          <w:sz w:val="24"/>
          <w:szCs w:val="24"/>
        </w:rPr>
        <w:t>S.</w:t>
      </w:r>
      <w:r w:rsidRPr="00237D1D">
        <w:rPr>
          <w:rFonts w:cstheme="minorHAnsi"/>
          <w:spacing w:val="19"/>
          <w:sz w:val="24"/>
          <w:szCs w:val="24"/>
        </w:rPr>
        <w:t xml:space="preserve"> </w:t>
      </w:r>
      <w:r w:rsidRPr="00237D1D">
        <w:rPr>
          <w:rFonts w:cstheme="minorHAnsi"/>
          <w:sz w:val="24"/>
          <w:szCs w:val="24"/>
        </w:rPr>
        <w:t>(2017b).</w:t>
      </w:r>
      <w:r w:rsidRPr="00237D1D">
        <w:rPr>
          <w:rFonts w:cstheme="minorHAnsi"/>
          <w:spacing w:val="21"/>
          <w:sz w:val="24"/>
          <w:szCs w:val="24"/>
        </w:rPr>
        <w:t xml:space="preserve"> </w:t>
      </w:r>
      <w:r w:rsidRPr="00237D1D">
        <w:rPr>
          <w:rFonts w:cstheme="minorHAnsi"/>
          <w:sz w:val="24"/>
          <w:szCs w:val="24"/>
        </w:rPr>
        <w:t>The</w:t>
      </w:r>
      <w:r w:rsidRPr="00237D1D">
        <w:rPr>
          <w:rFonts w:cstheme="minorHAnsi"/>
          <w:spacing w:val="20"/>
          <w:sz w:val="24"/>
          <w:szCs w:val="24"/>
        </w:rPr>
        <w:t xml:space="preserve"> </w:t>
      </w:r>
      <w:r w:rsidRPr="00237D1D">
        <w:rPr>
          <w:rFonts w:cstheme="minorHAnsi"/>
          <w:sz w:val="24"/>
          <w:szCs w:val="24"/>
        </w:rPr>
        <w:t>Beta</w:t>
      </w:r>
      <w:r w:rsidRPr="00237D1D">
        <w:rPr>
          <w:rFonts w:cstheme="minorHAnsi"/>
          <w:spacing w:val="20"/>
          <w:sz w:val="24"/>
          <w:szCs w:val="24"/>
        </w:rPr>
        <w:t xml:space="preserve"> </w:t>
      </w:r>
      <w:r w:rsidRPr="00237D1D">
        <w:rPr>
          <w:rFonts w:cstheme="minorHAnsi"/>
          <w:sz w:val="24"/>
          <w:szCs w:val="24"/>
        </w:rPr>
        <w:t>generalized</w:t>
      </w:r>
      <w:r w:rsidRPr="00237D1D">
        <w:rPr>
          <w:rFonts w:cstheme="minorHAnsi"/>
          <w:spacing w:val="20"/>
          <w:sz w:val="24"/>
          <w:szCs w:val="24"/>
        </w:rPr>
        <w:t xml:space="preserve"> </w:t>
      </w:r>
      <w:r w:rsidRPr="00237D1D">
        <w:rPr>
          <w:rFonts w:cstheme="minorHAnsi"/>
          <w:sz w:val="24"/>
          <w:szCs w:val="24"/>
        </w:rPr>
        <w:t>Marshall-Olkin</w:t>
      </w:r>
      <w:r w:rsidRPr="00237D1D">
        <w:rPr>
          <w:rFonts w:cstheme="minorHAnsi"/>
          <w:spacing w:val="20"/>
          <w:sz w:val="24"/>
          <w:szCs w:val="24"/>
        </w:rPr>
        <w:t xml:space="preserve"> </w:t>
      </w:r>
      <w:r w:rsidRPr="00237D1D">
        <w:rPr>
          <w:rFonts w:cstheme="minorHAnsi"/>
          <w:sz w:val="24"/>
          <w:szCs w:val="24"/>
        </w:rPr>
        <w:t>Kumaraswamy-G</w:t>
      </w:r>
      <w:r w:rsidRPr="00237D1D">
        <w:rPr>
          <w:rFonts w:cstheme="minorHAnsi"/>
          <w:spacing w:val="19"/>
          <w:sz w:val="24"/>
          <w:szCs w:val="24"/>
        </w:rPr>
        <w:t xml:space="preserve"> </w:t>
      </w:r>
      <w:r w:rsidRPr="00237D1D">
        <w:rPr>
          <w:rFonts w:cstheme="minorHAnsi"/>
          <w:sz w:val="24"/>
          <w:szCs w:val="24"/>
        </w:rPr>
        <w:t>family</w:t>
      </w:r>
      <w:r w:rsidRPr="00237D1D">
        <w:rPr>
          <w:rFonts w:cstheme="minorHAnsi"/>
          <w:spacing w:val="20"/>
          <w:sz w:val="24"/>
          <w:szCs w:val="24"/>
        </w:rPr>
        <w:t xml:space="preserve"> </w:t>
      </w:r>
      <w:r w:rsidRPr="00237D1D">
        <w:rPr>
          <w:rFonts w:cstheme="minorHAnsi"/>
          <w:sz w:val="24"/>
          <w:szCs w:val="24"/>
        </w:rPr>
        <w:t>of distributions</w:t>
      </w:r>
      <w:r w:rsidRPr="00237D1D">
        <w:rPr>
          <w:rFonts w:cstheme="minorHAnsi"/>
          <w:spacing w:val="-1"/>
          <w:sz w:val="24"/>
          <w:szCs w:val="24"/>
        </w:rPr>
        <w:t xml:space="preserve"> </w:t>
      </w:r>
      <w:r w:rsidRPr="00237D1D">
        <w:rPr>
          <w:rFonts w:cstheme="minorHAnsi"/>
          <w:sz w:val="24"/>
          <w:szCs w:val="24"/>
        </w:rPr>
        <w:t>with</w:t>
      </w:r>
      <w:r w:rsidRPr="00237D1D">
        <w:rPr>
          <w:rFonts w:cstheme="minorHAnsi"/>
          <w:spacing w:val="1"/>
          <w:sz w:val="24"/>
          <w:szCs w:val="24"/>
        </w:rPr>
        <w:t xml:space="preserve"> </w:t>
      </w:r>
      <w:r w:rsidRPr="00237D1D">
        <w:rPr>
          <w:rFonts w:cstheme="minorHAnsi"/>
          <w:sz w:val="24"/>
          <w:szCs w:val="24"/>
        </w:rPr>
        <w:t xml:space="preserve">applications. Int. J. </w:t>
      </w:r>
      <w:proofErr w:type="spellStart"/>
      <w:r w:rsidRPr="00237D1D">
        <w:rPr>
          <w:rFonts w:cstheme="minorHAnsi"/>
          <w:sz w:val="24"/>
          <w:szCs w:val="24"/>
        </w:rPr>
        <w:t>Agricult</w:t>
      </w:r>
      <w:proofErr w:type="spellEnd"/>
      <w:r w:rsidRPr="00237D1D">
        <w:rPr>
          <w:rFonts w:cstheme="minorHAnsi"/>
          <w:sz w:val="24"/>
          <w:szCs w:val="24"/>
        </w:rPr>
        <w:t>. Stat. Sci.,</w:t>
      </w:r>
      <w:r w:rsidRPr="00237D1D">
        <w:rPr>
          <w:rFonts w:cstheme="minorHAnsi"/>
          <w:spacing w:val="1"/>
          <w:sz w:val="24"/>
          <w:szCs w:val="24"/>
        </w:rPr>
        <w:t xml:space="preserve"> </w:t>
      </w:r>
      <w:r w:rsidRPr="00237D1D">
        <w:rPr>
          <w:rFonts w:cstheme="minorHAnsi"/>
          <w:sz w:val="24"/>
          <w:szCs w:val="24"/>
        </w:rPr>
        <w:t>13,</w:t>
      </w:r>
      <w:r w:rsidRPr="00237D1D">
        <w:rPr>
          <w:rFonts w:cstheme="minorHAnsi"/>
          <w:spacing w:val="-2"/>
          <w:sz w:val="24"/>
          <w:szCs w:val="24"/>
        </w:rPr>
        <w:t xml:space="preserve"> </w:t>
      </w:r>
      <w:r w:rsidRPr="00237D1D">
        <w:rPr>
          <w:rFonts w:cstheme="minorHAnsi"/>
          <w:sz w:val="24"/>
          <w:szCs w:val="24"/>
        </w:rPr>
        <w:t>721-733.</w:t>
      </w:r>
    </w:p>
    <w:p w14:paraId="562447FF"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 xml:space="preserve">Handique, L., Chakraborty, S., Hamedani, G.G. (2017). The Marshall-Olkin-Kumaraswamy-G family of distributions. Journal of Statistical Theory and Applications, </w:t>
      </w:r>
      <w:r w:rsidRPr="00237D1D">
        <w:rPr>
          <w:rFonts w:cstheme="minorHAnsi"/>
          <w:spacing w:val="3"/>
          <w:sz w:val="24"/>
          <w:szCs w:val="24"/>
        </w:rPr>
        <w:t>16,</w:t>
      </w:r>
      <w:r w:rsidRPr="00237D1D">
        <w:rPr>
          <w:rFonts w:cstheme="minorHAnsi"/>
          <w:spacing w:val="29"/>
          <w:sz w:val="24"/>
          <w:szCs w:val="24"/>
        </w:rPr>
        <w:t xml:space="preserve"> </w:t>
      </w:r>
      <w:r w:rsidRPr="00237D1D">
        <w:rPr>
          <w:rFonts w:cstheme="minorHAnsi"/>
          <w:sz w:val="24"/>
          <w:szCs w:val="24"/>
        </w:rPr>
        <w:t>427-447.</w:t>
      </w:r>
    </w:p>
    <w:p w14:paraId="48EADBA0"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Handique, L., Chakraborty, S., Ali, M.M. (2017). The Beta-Kumaraswamy-G family of distributions. Pakistan Journal of Statistics, 33,</w:t>
      </w:r>
      <w:r w:rsidRPr="00237D1D">
        <w:rPr>
          <w:rFonts w:cstheme="minorHAnsi"/>
          <w:spacing w:val="-30"/>
          <w:sz w:val="24"/>
          <w:szCs w:val="24"/>
        </w:rPr>
        <w:t xml:space="preserve"> </w:t>
      </w:r>
      <w:r w:rsidRPr="00237D1D">
        <w:rPr>
          <w:rFonts w:cstheme="minorHAnsi"/>
          <w:sz w:val="24"/>
          <w:szCs w:val="24"/>
        </w:rPr>
        <w:t>467-490.</w:t>
      </w:r>
    </w:p>
    <w:p w14:paraId="74F868BB" w14:textId="18D9FC1C" w:rsidR="00237D1D" w:rsidRPr="00237D1D" w:rsidRDefault="00237D1D" w:rsidP="00151B51">
      <w:pPr>
        <w:spacing w:after="0"/>
        <w:ind w:left="720" w:hanging="720"/>
        <w:rPr>
          <w:rFonts w:cstheme="minorHAnsi"/>
          <w:sz w:val="24"/>
          <w:szCs w:val="24"/>
        </w:rPr>
      </w:pPr>
      <w:r w:rsidRPr="00237D1D">
        <w:rPr>
          <w:rFonts w:cstheme="minorHAnsi"/>
          <w:sz w:val="24"/>
          <w:szCs w:val="24"/>
        </w:rPr>
        <w:t>Handique,</w:t>
      </w:r>
      <w:r w:rsidRPr="00237D1D">
        <w:rPr>
          <w:rFonts w:cstheme="minorHAnsi"/>
          <w:spacing w:val="34"/>
          <w:sz w:val="24"/>
          <w:szCs w:val="24"/>
        </w:rPr>
        <w:t xml:space="preserve"> </w:t>
      </w:r>
      <w:r w:rsidRPr="00237D1D">
        <w:rPr>
          <w:rFonts w:cstheme="minorHAnsi"/>
          <w:sz w:val="24"/>
          <w:szCs w:val="24"/>
        </w:rPr>
        <w:t>L.,</w:t>
      </w:r>
      <w:r w:rsidRPr="00237D1D">
        <w:rPr>
          <w:rFonts w:cstheme="minorHAnsi"/>
          <w:spacing w:val="36"/>
          <w:sz w:val="24"/>
          <w:szCs w:val="24"/>
        </w:rPr>
        <w:t xml:space="preserve"> </w:t>
      </w:r>
      <w:r w:rsidRPr="00237D1D">
        <w:rPr>
          <w:rFonts w:cstheme="minorHAnsi"/>
          <w:sz w:val="24"/>
          <w:szCs w:val="24"/>
        </w:rPr>
        <w:t>Chakraborty,</w:t>
      </w:r>
      <w:r w:rsidRPr="00237D1D">
        <w:rPr>
          <w:rFonts w:cstheme="minorHAnsi"/>
          <w:spacing w:val="35"/>
          <w:sz w:val="24"/>
          <w:szCs w:val="24"/>
        </w:rPr>
        <w:t xml:space="preserve"> </w:t>
      </w:r>
      <w:r w:rsidRPr="00237D1D">
        <w:rPr>
          <w:rFonts w:cstheme="minorHAnsi"/>
          <w:sz w:val="24"/>
          <w:szCs w:val="24"/>
        </w:rPr>
        <w:t>S.,</w:t>
      </w:r>
      <w:r w:rsidRPr="00237D1D">
        <w:rPr>
          <w:rFonts w:cstheme="minorHAnsi"/>
          <w:spacing w:val="36"/>
          <w:sz w:val="24"/>
          <w:szCs w:val="24"/>
        </w:rPr>
        <w:t xml:space="preserve"> </w:t>
      </w:r>
      <w:r w:rsidRPr="00237D1D">
        <w:rPr>
          <w:rFonts w:cstheme="minorHAnsi"/>
          <w:sz w:val="24"/>
          <w:szCs w:val="24"/>
        </w:rPr>
        <w:t>Thiago,</w:t>
      </w:r>
      <w:r w:rsidRPr="00237D1D">
        <w:rPr>
          <w:rFonts w:cstheme="minorHAnsi"/>
          <w:spacing w:val="34"/>
          <w:sz w:val="24"/>
          <w:szCs w:val="24"/>
        </w:rPr>
        <w:t xml:space="preserve"> </w:t>
      </w:r>
      <w:r w:rsidRPr="00237D1D">
        <w:rPr>
          <w:rFonts w:cstheme="minorHAnsi"/>
          <w:sz w:val="24"/>
          <w:szCs w:val="24"/>
        </w:rPr>
        <w:t>A.N.</w:t>
      </w:r>
      <w:r w:rsidRPr="00237D1D">
        <w:rPr>
          <w:rFonts w:cstheme="minorHAnsi"/>
          <w:spacing w:val="37"/>
          <w:sz w:val="24"/>
          <w:szCs w:val="24"/>
        </w:rPr>
        <w:t xml:space="preserve"> </w:t>
      </w:r>
      <w:r w:rsidRPr="00237D1D">
        <w:rPr>
          <w:rFonts w:cstheme="minorHAnsi"/>
          <w:sz w:val="24"/>
          <w:szCs w:val="24"/>
        </w:rPr>
        <w:t>(2018).</w:t>
      </w:r>
      <w:r w:rsidRPr="00237D1D">
        <w:rPr>
          <w:rFonts w:cstheme="minorHAnsi"/>
          <w:spacing w:val="37"/>
          <w:sz w:val="24"/>
          <w:szCs w:val="24"/>
        </w:rPr>
        <w:t xml:space="preserve"> </w:t>
      </w:r>
      <w:r w:rsidRPr="00237D1D">
        <w:rPr>
          <w:rFonts w:cstheme="minorHAnsi"/>
          <w:sz w:val="24"/>
          <w:szCs w:val="24"/>
        </w:rPr>
        <w:t>The</w:t>
      </w:r>
      <w:r w:rsidRPr="00237D1D">
        <w:rPr>
          <w:rFonts w:cstheme="minorHAnsi"/>
          <w:spacing w:val="34"/>
          <w:sz w:val="24"/>
          <w:szCs w:val="24"/>
        </w:rPr>
        <w:t xml:space="preserve"> </w:t>
      </w:r>
      <w:r w:rsidRPr="00237D1D">
        <w:rPr>
          <w:rFonts w:cstheme="minorHAnsi"/>
          <w:sz w:val="24"/>
          <w:szCs w:val="24"/>
        </w:rPr>
        <w:t>exponentiated</w:t>
      </w:r>
      <w:r w:rsidRPr="00237D1D">
        <w:rPr>
          <w:rFonts w:cstheme="minorHAnsi"/>
          <w:spacing w:val="37"/>
          <w:sz w:val="24"/>
          <w:szCs w:val="24"/>
        </w:rPr>
        <w:t xml:space="preserve"> </w:t>
      </w:r>
      <w:r w:rsidRPr="00237D1D">
        <w:rPr>
          <w:rFonts w:cstheme="minorHAnsi"/>
          <w:sz w:val="24"/>
          <w:szCs w:val="24"/>
        </w:rPr>
        <w:t>generalized</w:t>
      </w:r>
      <w:r w:rsidRPr="00237D1D">
        <w:rPr>
          <w:rFonts w:cstheme="minorHAnsi"/>
          <w:spacing w:val="37"/>
          <w:sz w:val="24"/>
          <w:szCs w:val="24"/>
        </w:rPr>
        <w:t xml:space="preserve"> </w:t>
      </w:r>
      <w:r w:rsidRPr="00237D1D">
        <w:rPr>
          <w:rFonts w:cstheme="minorHAnsi"/>
          <w:sz w:val="24"/>
          <w:szCs w:val="24"/>
        </w:rPr>
        <w:t>Marshall-Olkin</w:t>
      </w:r>
      <w:r w:rsidRPr="00237D1D">
        <w:rPr>
          <w:rFonts w:cstheme="minorHAnsi"/>
          <w:spacing w:val="37"/>
          <w:sz w:val="24"/>
          <w:szCs w:val="24"/>
        </w:rPr>
        <w:t xml:space="preserve"> </w:t>
      </w:r>
      <w:r w:rsidRPr="00237D1D">
        <w:rPr>
          <w:rFonts w:cstheme="minorHAnsi"/>
          <w:sz w:val="24"/>
          <w:szCs w:val="24"/>
        </w:rPr>
        <w:t>family</w:t>
      </w:r>
      <w:r w:rsidRPr="00237D1D">
        <w:rPr>
          <w:rFonts w:cstheme="minorHAnsi"/>
          <w:spacing w:val="36"/>
          <w:sz w:val="24"/>
          <w:szCs w:val="24"/>
        </w:rPr>
        <w:t xml:space="preserve"> </w:t>
      </w:r>
      <w:r w:rsidRPr="00237D1D">
        <w:rPr>
          <w:rFonts w:cstheme="minorHAnsi"/>
          <w:sz w:val="24"/>
          <w:szCs w:val="24"/>
        </w:rPr>
        <w:t>of distributions:</w:t>
      </w:r>
      <w:r w:rsidRPr="00237D1D">
        <w:rPr>
          <w:rFonts w:cstheme="minorHAnsi"/>
          <w:spacing w:val="-1"/>
          <w:sz w:val="24"/>
          <w:szCs w:val="24"/>
        </w:rPr>
        <w:t xml:space="preserve"> </w:t>
      </w:r>
      <w:r w:rsidRPr="00237D1D">
        <w:rPr>
          <w:rFonts w:cstheme="minorHAnsi"/>
          <w:sz w:val="24"/>
          <w:szCs w:val="24"/>
        </w:rPr>
        <w:t>Its</w:t>
      </w:r>
      <w:r w:rsidRPr="00237D1D">
        <w:rPr>
          <w:rFonts w:cstheme="minorHAnsi"/>
          <w:spacing w:val="-1"/>
          <w:sz w:val="24"/>
          <w:szCs w:val="24"/>
        </w:rPr>
        <w:t xml:space="preserve"> </w:t>
      </w:r>
      <w:r w:rsidRPr="00237D1D">
        <w:rPr>
          <w:rFonts w:cstheme="minorHAnsi"/>
          <w:sz w:val="24"/>
          <w:szCs w:val="24"/>
        </w:rPr>
        <w:t>properties</w:t>
      </w:r>
      <w:r w:rsidRPr="00237D1D">
        <w:rPr>
          <w:rFonts w:cstheme="minorHAnsi"/>
          <w:spacing w:val="-1"/>
          <w:sz w:val="24"/>
          <w:szCs w:val="24"/>
        </w:rPr>
        <w:t xml:space="preserve"> </w:t>
      </w:r>
      <w:r w:rsidRPr="00237D1D">
        <w:rPr>
          <w:rFonts w:cstheme="minorHAnsi"/>
          <w:sz w:val="24"/>
          <w:szCs w:val="24"/>
        </w:rPr>
        <w:t>and</w:t>
      </w:r>
      <w:r w:rsidRPr="00237D1D">
        <w:rPr>
          <w:rFonts w:cstheme="minorHAnsi"/>
          <w:spacing w:val="1"/>
          <w:sz w:val="24"/>
          <w:szCs w:val="24"/>
        </w:rPr>
        <w:t xml:space="preserve"> </w:t>
      </w:r>
      <w:r w:rsidRPr="00237D1D">
        <w:rPr>
          <w:rFonts w:cstheme="minorHAnsi"/>
          <w:sz w:val="24"/>
          <w:szCs w:val="24"/>
        </w:rPr>
        <w:t>applications. Annals</w:t>
      </w:r>
      <w:r w:rsidRPr="00237D1D">
        <w:rPr>
          <w:rFonts w:cstheme="minorHAnsi"/>
          <w:spacing w:val="-1"/>
          <w:sz w:val="24"/>
          <w:szCs w:val="24"/>
        </w:rPr>
        <w:t xml:space="preserve"> </w:t>
      </w:r>
      <w:r w:rsidRPr="00237D1D">
        <w:rPr>
          <w:rFonts w:cstheme="minorHAnsi"/>
          <w:sz w:val="24"/>
          <w:szCs w:val="24"/>
        </w:rPr>
        <w:t>of Data</w:t>
      </w:r>
      <w:r w:rsidRPr="00237D1D">
        <w:rPr>
          <w:rFonts w:cstheme="minorHAnsi"/>
          <w:spacing w:val="-2"/>
          <w:sz w:val="24"/>
          <w:szCs w:val="24"/>
        </w:rPr>
        <w:t xml:space="preserve"> </w:t>
      </w:r>
      <w:r w:rsidRPr="00237D1D">
        <w:rPr>
          <w:rFonts w:cstheme="minorHAnsi"/>
          <w:sz w:val="24"/>
          <w:szCs w:val="24"/>
        </w:rPr>
        <w:t>Science,</w:t>
      </w:r>
      <w:r w:rsidRPr="00237D1D">
        <w:rPr>
          <w:rFonts w:cstheme="minorHAnsi"/>
          <w:spacing w:val="1"/>
          <w:sz w:val="24"/>
          <w:szCs w:val="24"/>
        </w:rPr>
        <w:t xml:space="preserve"> </w:t>
      </w:r>
      <w:r w:rsidRPr="00237D1D">
        <w:rPr>
          <w:rFonts w:cstheme="minorHAnsi"/>
          <w:sz w:val="24"/>
          <w:szCs w:val="24"/>
        </w:rPr>
        <w:t>https://doi.org/10.1007/s40745-018-0166-z.</w:t>
      </w:r>
    </w:p>
    <w:p w14:paraId="78D6C571"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Handique, L., Chakraborty, S., Jamal, F. (2020). Beta Poisson-G family of distribution: Its properties and application with failure time data. Thailand Statistician. (Accepted, Article</w:t>
      </w:r>
      <w:r w:rsidRPr="00237D1D">
        <w:rPr>
          <w:rFonts w:cstheme="minorHAnsi"/>
          <w:spacing w:val="27"/>
          <w:sz w:val="24"/>
          <w:szCs w:val="24"/>
        </w:rPr>
        <w:t xml:space="preserve"> </w:t>
      </w:r>
      <w:r w:rsidRPr="00237D1D">
        <w:rPr>
          <w:rFonts w:cstheme="minorHAnsi"/>
          <w:sz w:val="24"/>
          <w:szCs w:val="24"/>
        </w:rPr>
        <w:t>in Press).</w:t>
      </w:r>
    </w:p>
    <w:p w14:paraId="62617576"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Handique, L., Ahsan, A.L., Chakraborty, S. (2020). Generalized Modified exponential-G family of distributions: its properties and applications. International Journal of Mathematics and Statistics, 21,</w:t>
      </w:r>
      <w:r w:rsidRPr="00237D1D">
        <w:rPr>
          <w:rFonts w:cstheme="minorHAnsi"/>
          <w:spacing w:val="29"/>
          <w:sz w:val="24"/>
          <w:szCs w:val="24"/>
        </w:rPr>
        <w:t xml:space="preserve"> </w:t>
      </w:r>
      <w:r w:rsidRPr="00237D1D">
        <w:rPr>
          <w:rFonts w:cstheme="minorHAnsi"/>
          <w:sz w:val="24"/>
          <w:szCs w:val="24"/>
        </w:rPr>
        <w:t>1-17.</w:t>
      </w:r>
    </w:p>
    <w:p w14:paraId="4FE421FB" w14:textId="77777777" w:rsidR="00237D1D" w:rsidRPr="00237D1D" w:rsidRDefault="00237D1D" w:rsidP="00151B51">
      <w:pPr>
        <w:spacing w:after="0"/>
        <w:ind w:left="720" w:hanging="720"/>
        <w:rPr>
          <w:rFonts w:cstheme="minorHAnsi"/>
          <w:sz w:val="24"/>
          <w:szCs w:val="24"/>
        </w:rPr>
      </w:pPr>
      <w:proofErr w:type="spellStart"/>
      <w:r w:rsidRPr="00237D1D">
        <w:rPr>
          <w:rFonts w:cstheme="minorHAnsi"/>
          <w:sz w:val="24"/>
          <w:szCs w:val="24"/>
        </w:rPr>
        <w:t>Haq</w:t>
      </w:r>
      <w:proofErr w:type="spellEnd"/>
      <w:r w:rsidRPr="00237D1D">
        <w:rPr>
          <w:rFonts w:cstheme="minorHAnsi"/>
          <w:sz w:val="24"/>
          <w:szCs w:val="24"/>
        </w:rPr>
        <w:t>, M.A., Handique, L., Chakraborty, S. (2018). The odd moment exponential family of distributions: Its properties and applications. International Journal of Applied Mathematics</w:t>
      </w:r>
      <w:r w:rsidRPr="00237D1D">
        <w:rPr>
          <w:rFonts w:cstheme="minorHAnsi"/>
          <w:spacing w:val="-36"/>
          <w:sz w:val="24"/>
          <w:szCs w:val="24"/>
        </w:rPr>
        <w:t xml:space="preserve"> </w:t>
      </w:r>
      <w:r w:rsidRPr="00237D1D">
        <w:rPr>
          <w:rFonts w:cstheme="minorHAnsi"/>
          <w:sz w:val="24"/>
          <w:szCs w:val="24"/>
        </w:rPr>
        <w:t>and Statistics, 57, 47-62.</w:t>
      </w:r>
    </w:p>
    <w:p w14:paraId="7DF88C85"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Jayakumar, K., Mathew, T. (2008). On a generalization to Marshall-Olkin scheme and its application to Burr type XII distribution. Stat Pap, 49,</w:t>
      </w:r>
      <w:r w:rsidRPr="00237D1D">
        <w:rPr>
          <w:rFonts w:cstheme="minorHAnsi"/>
          <w:spacing w:val="42"/>
          <w:sz w:val="24"/>
          <w:szCs w:val="24"/>
        </w:rPr>
        <w:t xml:space="preserve"> </w:t>
      </w:r>
      <w:r w:rsidRPr="00237D1D">
        <w:rPr>
          <w:rFonts w:cstheme="minorHAnsi"/>
          <w:sz w:val="24"/>
          <w:szCs w:val="24"/>
        </w:rPr>
        <w:t>421-439.</w:t>
      </w:r>
    </w:p>
    <w:p w14:paraId="4333D190"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 xml:space="preserve">Marshall, A., Olkin, I. (1997). A new method for adding a parameter to a family of distributions with applications to the exponential and Weibull families. </w:t>
      </w:r>
      <w:proofErr w:type="spellStart"/>
      <w:r w:rsidRPr="00237D1D">
        <w:rPr>
          <w:rFonts w:cstheme="minorHAnsi"/>
          <w:sz w:val="24"/>
          <w:szCs w:val="24"/>
        </w:rPr>
        <w:t>Biometrika</w:t>
      </w:r>
      <w:proofErr w:type="spellEnd"/>
      <w:r w:rsidRPr="00237D1D">
        <w:rPr>
          <w:rFonts w:cstheme="minorHAnsi"/>
          <w:sz w:val="24"/>
          <w:szCs w:val="24"/>
        </w:rPr>
        <w:t xml:space="preserve">, </w:t>
      </w:r>
      <w:r w:rsidRPr="00237D1D">
        <w:rPr>
          <w:rFonts w:cstheme="minorHAnsi"/>
          <w:spacing w:val="2"/>
          <w:sz w:val="24"/>
          <w:szCs w:val="24"/>
        </w:rPr>
        <w:t>84,</w:t>
      </w:r>
      <w:r w:rsidRPr="00237D1D">
        <w:rPr>
          <w:rFonts w:cstheme="minorHAnsi"/>
          <w:spacing w:val="35"/>
          <w:sz w:val="24"/>
          <w:szCs w:val="24"/>
        </w:rPr>
        <w:t xml:space="preserve"> </w:t>
      </w:r>
      <w:r w:rsidRPr="00237D1D">
        <w:rPr>
          <w:rFonts w:cstheme="minorHAnsi"/>
          <w:sz w:val="24"/>
          <w:szCs w:val="24"/>
        </w:rPr>
        <w:t>641-652.</w:t>
      </w:r>
    </w:p>
    <w:p w14:paraId="35FB55E8"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Shaw,</w:t>
      </w:r>
      <w:r w:rsidRPr="00237D1D">
        <w:rPr>
          <w:rFonts w:cstheme="minorHAnsi"/>
          <w:spacing w:val="17"/>
          <w:sz w:val="24"/>
          <w:szCs w:val="24"/>
        </w:rPr>
        <w:t xml:space="preserve"> </w:t>
      </w:r>
      <w:r w:rsidRPr="00237D1D">
        <w:rPr>
          <w:rFonts w:cstheme="minorHAnsi"/>
          <w:sz w:val="24"/>
          <w:szCs w:val="24"/>
        </w:rPr>
        <w:t>W.T.,</w:t>
      </w:r>
      <w:r w:rsidRPr="00237D1D">
        <w:rPr>
          <w:rFonts w:cstheme="minorHAnsi"/>
          <w:spacing w:val="17"/>
          <w:sz w:val="24"/>
          <w:szCs w:val="24"/>
        </w:rPr>
        <w:t xml:space="preserve"> </w:t>
      </w:r>
      <w:r w:rsidRPr="00237D1D">
        <w:rPr>
          <w:rFonts w:cstheme="minorHAnsi"/>
          <w:sz w:val="24"/>
          <w:szCs w:val="24"/>
        </w:rPr>
        <w:t>Buckley,</w:t>
      </w:r>
      <w:r w:rsidRPr="00237D1D">
        <w:rPr>
          <w:rFonts w:cstheme="minorHAnsi"/>
          <w:spacing w:val="15"/>
          <w:sz w:val="24"/>
          <w:szCs w:val="24"/>
        </w:rPr>
        <w:t xml:space="preserve"> </w:t>
      </w:r>
      <w:r w:rsidRPr="00237D1D">
        <w:rPr>
          <w:rFonts w:cstheme="minorHAnsi"/>
          <w:sz w:val="24"/>
          <w:szCs w:val="24"/>
        </w:rPr>
        <w:t>I.R.</w:t>
      </w:r>
      <w:r w:rsidRPr="00237D1D">
        <w:rPr>
          <w:rFonts w:cstheme="minorHAnsi"/>
          <w:spacing w:val="14"/>
          <w:sz w:val="24"/>
          <w:szCs w:val="24"/>
        </w:rPr>
        <w:t xml:space="preserve"> </w:t>
      </w:r>
      <w:r w:rsidRPr="00237D1D">
        <w:rPr>
          <w:rFonts w:cstheme="minorHAnsi"/>
          <w:sz w:val="24"/>
          <w:szCs w:val="24"/>
        </w:rPr>
        <w:t>(2007).</w:t>
      </w:r>
      <w:r w:rsidRPr="00237D1D">
        <w:rPr>
          <w:rFonts w:cstheme="minorHAnsi"/>
          <w:spacing w:val="17"/>
          <w:sz w:val="24"/>
          <w:szCs w:val="24"/>
        </w:rPr>
        <w:t xml:space="preserve"> </w:t>
      </w:r>
      <w:r w:rsidRPr="00237D1D">
        <w:rPr>
          <w:rFonts w:cstheme="minorHAnsi"/>
          <w:sz w:val="24"/>
          <w:szCs w:val="24"/>
        </w:rPr>
        <w:t>The</w:t>
      </w:r>
      <w:r w:rsidRPr="00237D1D">
        <w:rPr>
          <w:rFonts w:cstheme="minorHAnsi"/>
          <w:spacing w:val="14"/>
          <w:sz w:val="24"/>
          <w:szCs w:val="24"/>
        </w:rPr>
        <w:t xml:space="preserve"> </w:t>
      </w:r>
      <w:r w:rsidRPr="00237D1D">
        <w:rPr>
          <w:rFonts w:cstheme="minorHAnsi"/>
          <w:sz w:val="24"/>
          <w:szCs w:val="24"/>
        </w:rPr>
        <w:t>alchemy</w:t>
      </w:r>
      <w:r w:rsidRPr="00237D1D">
        <w:rPr>
          <w:rFonts w:cstheme="minorHAnsi"/>
          <w:spacing w:val="17"/>
          <w:sz w:val="24"/>
          <w:szCs w:val="24"/>
        </w:rPr>
        <w:t xml:space="preserve"> </w:t>
      </w:r>
      <w:r w:rsidRPr="00237D1D">
        <w:rPr>
          <w:rFonts w:cstheme="minorHAnsi"/>
          <w:sz w:val="24"/>
          <w:szCs w:val="24"/>
        </w:rPr>
        <w:t>of</w:t>
      </w:r>
      <w:r w:rsidRPr="00237D1D">
        <w:rPr>
          <w:rFonts w:cstheme="minorHAnsi"/>
          <w:spacing w:val="15"/>
          <w:sz w:val="24"/>
          <w:szCs w:val="24"/>
        </w:rPr>
        <w:t xml:space="preserve"> </w:t>
      </w:r>
      <w:r w:rsidRPr="00237D1D">
        <w:rPr>
          <w:rFonts w:cstheme="minorHAnsi"/>
          <w:sz w:val="24"/>
          <w:szCs w:val="24"/>
        </w:rPr>
        <w:t>probability</w:t>
      </w:r>
      <w:r w:rsidRPr="00237D1D">
        <w:rPr>
          <w:rFonts w:cstheme="minorHAnsi"/>
          <w:spacing w:val="17"/>
          <w:sz w:val="24"/>
          <w:szCs w:val="24"/>
        </w:rPr>
        <w:t xml:space="preserve"> </w:t>
      </w:r>
      <w:r w:rsidRPr="00237D1D">
        <w:rPr>
          <w:rFonts w:cstheme="minorHAnsi"/>
          <w:sz w:val="24"/>
          <w:szCs w:val="24"/>
        </w:rPr>
        <w:t>distributions:</w:t>
      </w:r>
      <w:r w:rsidRPr="00237D1D">
        <w:rPr>
          <w:rFonts w:cstheme="minorHAnsi"/>
          <w:spacing w:val="16"/>
          <w:sz w:val="24"/>
          <w:szCs w:val="24"/>
        </w:rPr>
        <w:t xml:space="preserve"> </w:t>
      </w:r>
      <w:r w:rsidRPr="00237D1D">
        <w:rPr>
          <w:rFonts w:cstheme="minorHAnsi"/>
          <w:sz w:val="24"/>
          <w:szCs w:val="24"/>
        </w:rPr>
        <w:t>beyond</w:t>
      </w:r>
      <w:r w:rsidRPr="00237D1D">
        <w:rPr>
          <w:rFonts w:cstheme="minorHAnsi"/>
          <w:spacing w:val="17"/>
          <w:sz w:val="24"/>
          <w:szCs w:val="24"/>
        </w:rPr>
        <w:t xml:space="preserve"> </w:t>
      </w:r>
      <w:r w:rsidRPr="00237D1D">
        <w:rPr>
          <w:rFonts w:cstheme="minorHAnsi"/>
          <w:sz w:val="24"/>
          <w:szCs w:val="24"/>
        </w:rPr>
        <w:t>Gram-</w:t>
      </w:r>
      <w:r w:rsidRPr="00237D1D">
        <w:rPr>
          <w:rFonts w:cstheme="minorHAnsi"/>
          <w:spacing w:val="18"/>
          <w:sz w:val="24"/>
          <w:szCs w:val="24"/>
        </w:rPr>
        <w:t xml:space="preserve"> </w:t>
      </w:r>
      <w:proofErr w:type="spellStart"/>
      <w:r w:rsidRPr="00237D1D">
        <w:rPr>
          <w:rFonts w:cstheme="minorHAnsi"/>
          <w:sz w:val="24"/>
          <w:szCs w:val="24"/>
        </w:rPr>
        <w:t>Charlier</w:t>
      </w:r>
      <w:proofErr w:type="spellEnd"/>
      <w:r w:rsidRPr="00237D1D">
        <w:rPr>
          <w:rFonts w:cstheme="minorHAnsi"/>
          <w:spacing w:val="17"/>
          <w:sz w:val="24"/>
          <w:szCs w:val="24"/>
        </w:rPr>
        <w:t xml:space="preserve"> </w:t>
      </w:r>
      <w:r w:rsidRPr="00237D1D">
        <w:rPr>
          <w:rFonts w:cstheme="minorHAnsi"/>
          <w:sz w:val="24"/>
          <w:szCs w:val="24"/>
        </w:rPr>
        <w:t>expansions, and</w:t>
      </w:r>
      <w:r w:rsidRPr="00237D1D">
        <w:rPr>
          <w:rFonts w:cstheme="minorHAnsi"/>
          <w:spacing w:val="1"/>
          <w:sz w:val="24"/>
          <w:szCs w:val="24"/>
        </w:rPr>
        <w:t xml:space="preserve"> </w:t>
      </w:r>
      <w:r w:rsidRPr="00237D1D">
        <w:rPr>
          <w:rFonts w:cstheme="minorHAnsi"/>
          <w:sz w:val="24"/>
          <w:szCs w:val="24"/>
        </w:rPr>
        <w:t>a skew-kurtotic-normal distribution</w:t>
      </w:r>
      <w:r w:rsidRPr="00237D1D">
        <w:rPr>
          <w:rFonts w:cstheme="minorHAnsi"/>
          <w:spacing w:val="1"/>
          <w:sz w:val="24"/>
          <w:szCs w:val="24"/>
        </w:rPr>
        <w:t xml:space="preserve"> </w:t>
      </w:r>
      <w:r w:rsidRPr="00237D1D">
        <w:rPr>
          <w:rFonts w:cstheme="minorHAnsi"/>
          <w:sz w:val="24"/>
          <w:szCs w:val="24"/>
        </w:rPr>
        <w:t>from</w:t>
      </w:r>
      <w:r w:rsidRPr="00237D1D">
        <w:rPr>
          <w:rFonts w:cstheme="minorHAnsi"/>
          <w:spacing w:val="1"/>
          <w:sz w:val="24"/>
          <w:szCs w:val="24"/>
        </w:rPr>
        <w:t xml:space="preserve"> </w:t>
      </w:r>
      <w:r w:rsidRPr="00237D1D">
        <w:rPr>
          <w:rFonts w:cstheme="minorHAnsi"/>
          <w:sz w:val="24"/>
          <w:szCs w:val="24"/>
        </w:rPr>
        <w:t>a rank</w:t>
      </w:r>
      <w:r w:rsidRPr="00237D1D">
        <w:rPr>
          <w:rFonts w:cstheme="minorHAnsi"/>
          <w:spacing w:val="1"/>
          <w:sz w:val="24"/>
          <w:szCs w:val="24"/>
        </w:rPr>
        <w:t xml:space="preserve"> </w:t>
      </w:r>
      <w:r w:rsidRPr="00237D1D">
        <w:rPr>
          <w:rFonts w:cstheme="minorHAnsi"/>
          <w:sz w:val="24"/>
          <w:szCs w:val="24"/>
        </w:rPr>
        <w:t>transmutation</w:t>
      </w:r>
      <w:r w:rsidRPr="00237D1D">
        <w:rPr>
          <w:rFonts w:cstheme="minorHAnsi"/>
          <w:spacing w:val="1"/>
          <w:sz w:val="24"/>
          <w:szCs w:val="24"/>
        </w:rPr>
        <w:t xml:space="preserve"> </w:t>
      </w:r>
      <w:r w:rsidRPr="00237D1D">
        <w:rPr>
          <w:rFonts w:cstheme="minorHAnsi"/>
          <w:sz w:val="24"/>
          <w:szCs w:val="24"/>
        </w:rPr>
        <w:t xml:space="preserve">map. </w:t>
      </w:r>
      <w:proofErr w:type="spellStart"/>
      <w:r w:rsidRPr="00237D1D">
        <w:rPr>
          <w:rFonts w:cstheme="minorHAnsi"/>
          <w:sz w:val="24"/>
          <w:szCs w:val="24"/>
        </w:rPr>
        <w:t>arXiv</w:t>
      </w:r>
      <w:proofErr w:type="spellEnd"/>
      <w:r w:rsidRPr="00237D1D">
        <w:rPr>
          <w:rFonts w:cstheme="minorHAnsi"/>
          <w:spacing w:val="-1"/>
          <w:sz w:val="24"/>
          <w:szCs w:val="24"/>
        </w:rPr>
        <w:t xml:space="preserve"> </w:t>
      </w:r>
      <w:r w:rsidRPr="00237D1D">
        <w:rPr>
          <w:rFonts w:cstheme="minorHAnsi"/>
          <w:sz w:val="24"/>
          <w:szCs w:val="24"/>
        </w:rPr>
        <w:t>preprint</w:t>
      </w:r>
      <w:r w:rsidRPr="00237D1D">
        <w:rPr>
          <w:rFonts w:cstheme="minorHAnsi"/>
          <w:spacing w:val="-1"/>
          <w:sz w:val="24"/>
          <w:szCs w:val="24"/>
        </w:rPr>
        <w:t xml:space="preserve"> </w:t>
      </w:r>
      <w:r w:rsidRPr="00237D1D">
        <w:rPr>
          <w:rFonts w:cstheme="minorHAnsi"/>
          <w:sz w:val="24"/>
          <w:szCs w:val="24"/>
        </w:rPr>
        <w:t>arXiv:0901.0434.</w:t>
      </w:r>
    </w:p>
    <w:p w14:paraId="061B81E5" w14:textId="77777777" w:rsidR="00237D1D" w:rsidRPr="00237D1D" w:rsidRDefault="00237D1D" w:rsidP="00151B51">
      <w:pPr>
        <w:spacing w:after="0"/>
        <w:ind w:left="720" w:hanging="720"/>
        <w:rPr>
          <w:rFonts w:cstheme="minorHAnsi"/>
          <w:sz w:val="24"/>
          <w:szCs w:val="24"/>
        </w:rPr>
      </w:pPr>
      <w:r w:rsidRPr="00237D1D">
        <w:rPr>
          <w:rFonts w:cstheme="minorHAnsi"/>
          <w:sz w:val="24"/>
          <w:szCs w:val="24"/>
        </w:rPr>
        <w:t>Thiago, A.N., Chakraborty, S., Handique, L., Frank, G.S. (2019). The Extended generalized Gompertz distribution: Theory and applications. Journal of Data</w:t>
      </w:r>
      <w:r w:rsidRPr="00237D1D">
        <w:rPr>
          <w:rFonts w:cstheme="minorHAnsi"/>
          <w:spacing w:val="48"/>
          <w:sz w:val="24"/>
          <w:szCs w:val="24"/>
        </w:rPr>
        <w:t xml:space="preserve"> </w:t>
      </w:r>
      <w:r w:rsidRPr="00237D1D">
        <w:rPr>
          <w:rFonts w:cstheme="minorHAnsi"/>
          <w:sz w:val="24"/>
          <w:szCs w:val="24"/>
        </w:rPr>
        <w:t>science, 17, 299-330.</w:t>
      </w:r>
    </w:p>
    <w:p w14:paraId="3CEDF804" w14:textId="670D72AE" w:rsidR="00D1642F" w:rsidRPr="003D3B1A" w:rsidRDefault="00237D1D" w:rsidP="003D3B1A">
      <w:pPr>
        <w:spacing w:after="0"/>
        <w:ind w:left="720" w:hanging="720"/>
        <w:rPr>
          <w:rFonts w:cstheme="minorHAnsi"/>
          <w:sz w:val="24"/>
          <w:szCs w:val="24"/>
        </w:rPr>
      </w:pPr>
      <w:r w:rsidRPr="00237D1D">
        <w:rPr>
          <w:rFonts w:cstheme="minorHAnsi"/>
          <w:sz w:val="24"/>
          <w:szCs w:val="24"/>
        </w:rPr>
        <w:t>Weibull,</w:t>
      </w:r>
      <w:r w:rsidRPr="00237D1D">
        <w:rPr>
          <w:rFonts w:cstheme="minorHAnsi"/>
          <w:spacing w:val="24"/>
          <w:sz w:val="24"/>
          <w:szCs w:val="24"/>
        </w:rPr>
        <w:t xml:space="preserve"> </w:t>
      </w:r>
      <w:r w:rsidRPr="00237D1D">
        <w:rPr>
          <w:rFonts w:cstheme="minorHAnsi"/>
          <w:sz w:val="24"/>
          <w:szCs w:val="24"/>
        </w:rPr>
        <w:t>W.</w:t>
      </w:r>
      <w:r w:rsidRPr="00237D1D">
        <w:rPr>
          <w:rFonts w:cstheme="minorHAnsi"/>
          <w:spacing w:val="25"/>
          <w:sz w:val="24"/>
          <w:szCs w:val="24"/>
        </w:rPr>
        <w:t xml:space="preserve"> </w:t>
      </w:r>
      <w:r w:rsidRPr="00237D1D">
        <w:rPr>
          <w:rFonts w:cstheme="minorHAnsi"/>
          <w:sz w:val="24"/>
          <w:szCs w:val="24"/>
        </w:rPr>
        <w:t>(1951).</w:t>
      </w:r>
      <w:r w:rsidRPr="00237D1D">
        <w:rPr>
          <w:rFonts w:cstheme="minorHAnsi"/>
          <w:spacing w:val="50"/>
          <w:sz w:val="24"/>
          <w:szCs w:val="24"/>
        </w:rPr>
        <w:t xml:space="preserve"> </w:t>
      </w:r>
      <w:r w:rsidRPr="00237D1D">
        <w:rPr>
          <w:rFonts w:cstheme="minorHAnsi"/>
          <w:sz w:val="24"/>
          <w:szCs w:val="24"/>
        </w:rPr>
        <w:t>A</w:t>
      </w:r>
      <w:r w:rsidRPr="00237D1D">
        <w:rPr>
          <w:rFonts w:cstheme="minorHAnsi"/>
          <w:spacing w:val="24"/>
          <w:sz w:val="24"/>
          <w:szCs w:val="24"/>
        </w:rPr>
        <w:t xml:space="preserve"> </w:t>
      </w:r>
      <w:r w:rsidRPr="00237D1D">
        <w:rPr>
          <w:rFonts w:cstheme="minorHAnsi"/>
          <w:sz w:val="24"/>
          <w:szCs w:val="24"/>
        </w:rPr>
        <w:t>statistical</w:t>
      </w:r>
      <w:r w:rsidRPr="00237D1D">
        <w:rPr>
          <w:rFonts w:cstheme="minorHAnsi"/>
          <w:spacing w:val="24"/>
          <w:sz w:val="24"/>
          <w:szCs w:val="24"/>
        </w:rPr>
        <w:t xml:space="preserve"> </w:t>
      </w:r>
      <w:r w:rsidRPr="00237D1D">
        <w:rPr>
          <w:rFonts w:cstheme="minorHAnsi"/>
          <w:sz w:val="24"/>
          <w:szCs w:val="24"/>
        </w:rPr>
        <w:t>distribution</w:t>
      </w:r>
      <w:r w:rsidRPr="00237D1D">
        <w:rPr>
          <w:rFonts w:cstheme="minorHAnsi"/>
          <w:spacing w:val="25"/>
          <w:sz w:val="24"/>
          <w:szCs w:val="24"/>
        </w:rPr>
        <w:t xml:space="preserve"> </w:t>
      </w:r>
      <w:r w:rsidRPr="00237D1D">
        <w:rPr>
          <w:rFonts w:cstheme="minorHAnsi"/>
          <w:sz w:val="24"/>
          <w:szCs w:val="24"/>
        </w:rPr>
        <w:t>function</w:t>
      </w:r>
      <w:r w:rsidRPr="00237D1D">
        <w:rPr>
          <w:rFonts w:cstheme="minorHAnsi"/>
          <w:spacing w:val="24"/>
          <w:sz w:val="24"/>
          <w:szCs w:val="24"/>
        </w:rPr>
        <w:t xml:space="preserve"> </w:t>
      </w:r>
      <w:r w:rsidRPr="00237D1D">
        <w:rPr>
          <w:rFonts w:cstheme="minorHAnsi"/>
          <w:sz w:val="24"/>
          <w:szCs w:val="24"/>
        </w:rPr>
        <w:t>of</w:t>
      </w:r>
      <w:r w:rsidRPr="00237D1D">
        <w:rPr>
          <w:rFonts w:cstheme="minorHAnsi"/>
          <w:spacing w:val="22"/>
          <w:sz w:val="24"/>
          <w:szCs w:val="24"/>
        </w:rPr>
        <w:t xml:space="preserve"> </w:t>
      </w:r>
      <w:r w:rsidRPr="00237D1D">
        <w:rPr>
          <w:rFonts w:cstheme="minorHAnsi"/>
          <w:sz w:val="24"/>
          <w:szCs w:val="24"/>
        </w:rPr>
        <w:t>wide</w:t>
      </w:r>
      <w:r w:rsidRPr="00237D1D">
        <w:rPr>
          <w:rFonts w:cstheme="minorHAnsi"/>
          <w:spacing w:val="24"/>
          <w:sz w:val="24"/>
          <w:szCs w:val="24"/>
        </w:rPr>
        <w:t xml:space="preserve"> </w:t>
      </w:r>
      <w:r w:rsidRPr="00237D1D">
        <w:rPr>
          <w:rFonts w:cstheme="minorHAnsi"/>
          <w:sz w:val="24"/>
          <w:szCs w:val="24"/>
        </w:rPr>
        <w:t>applicability.</w:t>
      </w:r>
      <w:r w:rsidRPr="00237D1D">
        <w:rPr>
          <w:rFonts w:cstheme="minorHAnsi"/>
          <w:spacing w:val="1"/>
          <w:sz w:val="24"/>
          <w:szCs w:val="24"/>
        </w:rPr>
        <w:t xml:space="preserve"> </w:t>
      </w:r>
      <w:r w:rsidRPr="00237D1D">
        <w:rPr>
          <w:rFonts w:cstheme="minorHAnsi"/>
          <w:sz w:val="24"/>
          <w:szCs w:val="24"/>
        </w:rPr>
        <w:t>J.</w:t>
      </w:r>
      <w:r w:rsidRPr="00237D1D">
        <w:rPr>
          <w:rFonts w:cstheme="minorHAnsi"/>
          <w:spacing w:val="24"/>
          <w:sz w:val="24"/>
          <w:szCs w:val="24"/>
        </w:rPr>
        <w:t xml:space="preserve"> </w:t>
      </w:r>
      <w:r w:rsidRPr="00237D1D">
        <w:rPr>
          <w:rFonts w:cstheme="minorHAnsi"/>
          <w:sz w:val="24"/>
          <w:szCs w:val="24"/>
        </w:rPr>
        <w:t>Appl.</w:t>
      </w:r>
      <w:r w:rsidRPr="00237D1D">
        <w:rPr>
          <w:rFonts w:cstheme="minorHAnsi"/>
          <w:spacing w:val="19"/>
          <w:sz w:val="24"/>
          <w:szCs w:val="24"/>
        </w:rPr>
        <w:t xml:space="preserve"> </w:t>
      </w:r>
      <w:r w:rsidRPr="00237D1D">
        <w:rPr>
          <w:rFonts w:cstheme="minorHAnsi"/>
          <w:sz w:val="24"/>
          <w:szCs w:val="24"/>
        </w:rPr>
        <w:t>Mech.-Trans.</w:t>
      </w:r>
      <w:r w:rsidRPr="00237D1D">
        <w:rPr>
          <w:rFonts w:cstheme="minorHAnsi"/>
          <w:spacing w:val="24"/>
          <w:sz w:val="24"/>
          <w:szCs w:val="24"/>
        </w:rPr>
        <w:t xml:space="preserve"> </w:t>
      </w:r>
      <w:r w:rsidRPr="00237D1D">
        <w:rPr>
          <w:rFonts w:cstheme="minorHAnsi"/>
          <w:sz w:val="24"/>
          <w:szCs w:val="24"/>
        </w:rPr>
        <w:t>ASME,</w:t>
      </w:r>
      <w:r w:rsidRPr="00237D1D">
        <w:rPr>
          <w:rFonts w:cstheme="minorHAnsi"/>
          <w:spacing w:val="27"/>
          <w:sz w:val="24"/>
          <w:szCs w:val="24"/>
        </w:rPr>
        <w:t xml:space="preserve"> </w:t>
      </w:r>
      <w:r w:rsidRPr="00237D1D">
        <w:rPr>
          <w:rFonts w:cstheme="minorHAnsi"/>
          <w:sz w:val="24"/>
          <w:szCs w:val="24"/>
        </w:rPr>
        <w:t>18,</w:t>
      </w:r>
      <w:r w:rsidR="00697E58">
        <w:rPr>
          <w:rFonts w:cstheme="minorHAnsi"/>
          <w:sz w:val="24"/>
          <w:szCs w:val="24"/>
        </w:rPr>
        <w:t xml:space="preserve"> </w:t>
      </w:r>
      <w:r w:rsidRPr="00237D1D">
        <w:rPr>
          <w:rFonts w:cstheme="minorHAnsi"/>
          <w:sz w:val="24"/>
          <w:szCs w:val="24"/>
        </w:rPr>
        <w:t>293-297.</w:t>
      </w:r>
    </w:p>
    <w:sectPr w:rsidR="00D1642F" w:rsidRPr="003D3B1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0B612F65"/>
    <w:multiLevelType w:val="hybridMultilevel"/>
    <w:tmpl w:val="DACA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BD6D9F"/>
    <w:multiLevelType w:val="hybridMultilevel"/>
    <w:tmpl w:val="893EAC0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710AE8"/>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3"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8A477A"/>
    <w:multiLevelType w:val="hybridMultilevel"/>
    <w:tmpl w:val="C78E2850"/>
    <w:lvl w:ilvl="0" w:tplc="7B62C8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4B6240"/>
    <w:multiLevelType w:val="hybridMultilevel"/>
    <w:tmpl w:val="AAE242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745157"/>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7"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C141BA"/>
    <w:multiLevelType w:val="hybridMultilevel"/>
    <w:tmpl w:val="7F66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F6E6FA3"/>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22" w15:restartNumberingAfterBreak="0">
    <w:nsid w:val="7FE24A3B"/>
    <w:multiLevelType w:val="hybridMultilevel"/>
    <w:tmpl w:val="20D0543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4"/>
  </w:num>
  <w:num w:numId="4">
    <w:abstractNumId w:val="7"/>
  </w:num>
  <w:num w:numId="5">
    <w:abstractNumId w:val="5"/>
  </w:num>
  <w:num w:numId="6">
    <w:abstractNumId w:val="17"/>
  </w:num>
  <w:num w:numId="7">
    <w:abstractNumId w:val="20"/>
  </w:num>
  <w:num w:numId="8">
    <w:abstractNumId w:val="10"/>
  </w:num>
  <w:num w:numId="9">
    <w:abstractNumId w:val="11"/>
  </w:num>
  <w:num w:numId="10">
    <w:abstractNumId w:val="8"/>
  </w:num>
  <w:num w:numId="11">
    <w:abstractNumId w:val="9"/>
  </w:num>
  <w:num w:numId="12">
    <w:abstractNumId w:val="0"/>
  </w:num>
  <w:num w:numId="13">
    <w:abstractNumId w:val="2"/>
  </w:num>
  <w:num w:numId="14">
    <w:abstractNumId w:val="1"/>
  </w:num>
  <w:num w:numId="15">
    <w:abstractNumId w:val="21"/>
  </w:num>
  <w:num w:numId="16">
    <w:abstractNumId w:val="12"/>
  </w:num>
  <w:num w:numId="17">
    <w:abstractNumId w:val="16"/>
  </w:num>
  <w:num w:numId="18">
    <w:abstractNumId w:val="18"/>
  </w:num>
  <w:num w:numId="19">
    <w:abstractNumId w:val="22"/>
  </w:num>
  <w:num w:numId="20">
    <w:abstractNumId w:val="15"/>
  </w:num>
  <w:num w:numId="21">
    <w:abstractNumId w:val="3"/>
  </w:num>
  <w:num w:numId="22">
    <w:abstractNumId w:val="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vtVGp2ae++ZVAgIlAihCtpwxJVWkJgkYhWX/2PxIvod6fryQJE+3RXQ3AXswNeWo1Ke4sVgRtBKPKGMEJuNMg==" w:salt="vF5si3mOYLV9jwbY0Wco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63C"/>
    <w:rsid w:val="00003562"/>
    <w:rsid w:val="000055F9"/>
    <w:rsid w:val="0000729D"/>
    <w:rsid w:val="0001072F"/>
    <w:rsid w:val="00012B0D"/>
    <w:rsid w:val="00012BAD"/>
    <w:rsid w:val="00013176"/>
    <w:rsid w:val="00014F38"/>
    <w:rsid w:val="00017588"/>
    <w:rsid w:val="00017E9A"/>
    <w:rsid w:val="000233C1"/>
    <w:rsid w:val="00024048"/>
    <w:rsid w:val="00024DBC"/>
    <w:rsid w:val="00025C37"/>
    <w:rsid w:val="00026BC7"/>
    <w:rsid w:val="0003036D"/>
    <w:rsid w:val="00032F9B"/>
    <w:rsid w:val="00034205"/>
    <w:rsid w:val="00035704"/>
    <w:rsid w:val="00041C27"/>
    <w:rsid w:val="000437DE"/>
    <w:rsid w:val="00043C8E"/>
    <w:rsid w:val="00044482"/>
    <w:rsid w:val="00044EBA"/>
    <w:rsid w:val="00045855"/>
    <w:rsid w:val="0004637E"/>
    <w:rsid w:val="0004717F"/>
    <w:rsid w:val="000525F1"/>
    <w:rsid w:val="00052AEB"/>
    <w:rsid w:val="0005413F"/>
    <w:rsid w:val="00057D20"/>
    <w:rsid w:val="000606A8"/>
    <w:rsid w:val="00061102"/>
    <w:rsid w:val="00064ECB"/>
    <w:rsid w:val="000705BC"/>
    <w:rsid w:val="00071537"/>
    <w:rsid w:val="00071E5D"/>
    <w:rsid w:val="00072612"/>
    <w:rsid w:val="000735D6"/>
    <w:rsid w:val="00074B64"/>
    <w:rsid w:val="0007502E"/>
    <w:rsid w:val="000752A0"/>
    <w:rsid w:val="000769FD"/>
    <w:rsid w:val="00077000"/>
    <w:rsid w:val="00077409"/>
    <w:rsid w:val="000803EE"/>
    <w:rsid w:val="00082637"/>
    <w:rsid w:val="00083102"/>
    <w:rsid w:val="000846CC"/>
    <w:rsid w:val="00085797"/>
    <w:rsid w:val="00086135"/>
    <w:rsid w:val="00087231"/>
    <w:rsid w:val="00087367"/>
    <w:rsid w:val="0009064A"/>
    <w:rsid w:val="00091815"/>
    <w:rsid w:val="000925B3"/>
    <w:rsid w:val="0009269F"/>
    <w:rsid w:val="00092DFF"/>
    <w:rsid w:val="00093C1A"/>
    <w:rsid w:val="00094229"/>
    <w:rsid w:val="00094B74"/>
    <w:rsid w:val="00097FBC"/>
    <w:rsid w:val="000A038E"/>
    <w:rsid w:val="000A0975"/>
    <w:rsid w:val="000A1942"/>
    <w:rsid w:val="000A266C"/>
    <w:rsid w:val="000A6F0A"/>
    <w:rsid w:val="000A7622"/>
    <w:rsid w:val="000A7F84"/>
    <w:rsid w:val="000B0082"/>
    <w:rsid w:val="000B0982"/>
    <w:rsid w:val="000B1EEB"/>
    <w:rsid w:val="000B22D3"/>
    <w:rsid w:val="000B2768"/>
    <w:rsid w:val="000B3464"/>
    <w:rsid w:val="000B36B7"/>
    <w:rsid w:val="000B389E"/>
    <w:rsid w:val="000B501D"/>
    <w:rsid w:val="000B5170"/>
    <w:rsid w:val="000B7F43"/>
    <w:rsid w:val="000C056B"/>
    <w:rsid w:val="000C0D68"/>
    <w:rsid w:val="000C0E5B"/>
    <w:rsid w:val="000C59A5"/>
    <w:rsid w:val="000C6BA7"/>
    <w:rsid w:val="000D3573"/>
    <w:rsid w:val="000D4F0B"/>
    <w:rsid w:val="000D6BF2"/>
    <w:rsid w:val="000E2C40"/>
    <w:rsid w:val="000E4D14"/>
    <w:rsid w:val="000E69EF"/>
    <w:rsid w:val="000E7C46"/>
    <w:rsid w:val="000F0449"/>
    <w:rsid w:val="000F08DA"/>
    <w:rsid w:val="000F14F0"/>
    <w:rsid w:val="000F1D5E"/>
    <w:rsid w:val="000F31F8"/>
    <w:rsid w:val="000F33D0"/>
    <w:rsid w:val="000F40F7"/>
    <w:rsid w:val="000F6F1C"/>
    <w:rsid w:val="00101815"/>
    <w:rsid w:val="00101A98"/>
    <w:rsid w:val="00101B1C"/>
    <w:rsid w:val="00104CE6"/>
    <w:rsid w:val="00105B15"/>
    <w:rsid w:val="00107EA8"/>
    <w:rsid w:val="00114114"/>
    <w:rsid w:val="0011470E"/>
    <w:rsid w:val="00117F89"/>
    <w:rsid w:val="00120313"/>
    <w:rsid w:val="001233A5"/>
    <w:rsid w:val="00123B66"/>
    <w:rsid w:val="00123BC0"/>
    <w:rsid w:val="00123E80"/>
    <w:rsid w:val="00125501"/>
    <w:rsid w:val="00125D65"/>
    <w:rsid w:val="001277E5"/>
    <w:rsid w:val="00131A15"/>
    <w:rsid w:val="00131C28"/>
    <w:rsid w:val="00132394"/>
    <w:rsid w:val="001330C4"/>
    <w:rsid w:val="00134CF7"/>
    <w:rsid w:val="0013682B"/>
    <w:rsid w:val="0014148B"/>
    <w:rsid w:val="0014182B"/>
    <w:rsid w:val="0014490B"/>
    <w:rsid w:val="00144CF3"/>
    <w:rsid w:val="001452D8"/>
    <w:rsid w:val="00146A5C"/>
    <w:rsid w:val="00146E50"/>
    <w:rsid w:val="00150DB6"/>
    <w:rsid w:val="00151B51"/>
    <w:rsid w:val="001535AA"/>
    <w:rsid w:val="00154C04"/>
    <w:rsid w:val="00154D34"/>
    <w:rsid w:val="00160E1F"/>
    <w:rsid w:val="00161372"/>
    <w:rsid w:val="001622DB"/>
    <w:rsid w:val="001633AC"/>
    <w:rsid w:val="00163B7A"/>
    <w:rsid w:val="00163F71"/>
    <w:rsid w:val="00172C69"/>
    <w:rsid w:val="00173556"/>
    <w:rsid w:val="00174E82"/>
    <w:rsid w:val="00175F76"/>
    <w:rsid w:val="0018114F"/>
    <w:rsid w:val="00181ADF"/>
    <w:rsid w:val="00183A38"/>
    <w:rsid w:val="001854EA"/>
    <w:rsid w:val="001855EA"/>
    <w:rsid w:val="00185C26"/>
    <w:rsid w:val="001872E5"/>
    <w:rsid w:val="001930F1"/>
    <w:rsid w:val="00193BD4"/>
    <w:rsid w:val="00196C7C"/>
    <w:rsid w:val="001A1C71"/>
    <w:rsid w:val="001A1DF4"/>
    <w:rsid w:val="001A34C4"/>
    <w:rsid w:val="001A628B"/>
    <w:rsid w:val="001B3DBD"/>
    <w:rsid w:val="001B63AA"/>
    <w:rsid w:val="001B6E76"/>
    <w:rsid w:val="001C2F29"/>
    <w:rsid w:val="001C3A3F"/>
    <w:rsid w:val="001D1087"/>
    <w:rsid w:val="001D2448"/>
    <w:rsid w:val="001D3ADE"/>
    <w:rsid w:val="001D58D3"/>
    <w:rsid w:val="001D64D6"/>
    <w:rsid w:val="001D776C"/>
    <w:rsid w:val="001D7BCC"/>
    <w:rsid w:val="001E18FE"/>
    <w:rsid w:val="001E5A0B"/>
    <w:rsid w:val="001E629D"/>
    <w:rsid w:val="001E643D"/>
    <w:rsid w:val="001E7991"/>
    <w:rsid w:val="001F29F8"/>
    <w:rsid w:val="001F4007"/>
    <w:rsid w:val="001F4A81"/>
    <w:rsid w:val="001F70BC"/>
    <w:rsid w:val="001F7FBE"/>
    <w:rsid w:val="00200EAA"/>
    <w:rsid w:val="002016B1"/>
    <w:rsid w:val="00201875"/>
    <w:rsid w:val="00201AFD"/>
    <w:rsid w:val="00201FDC"/>
    <w:rsid w:val="002022D8"/>
    <w:rsid w:val="00203123"/>
    <w:rsid w:val="00203768"/>
    <w:rsid w:val="00206486"/>
    <w:rsid w:val="00206CC8"/>
    <w:rsid w:val="00210624"/>
    <w:rsid w:val="00211422"/>
    <w:rsid w:val="00212109"/>
    <w:rsid w:val="00213AD7"/>
    <w:rsid w:val="002147AD"/>
    <w:rsid w:val="00222E86"/>
    <w:rsid w:val="00224240"/>
    <w:rsid w:val="00224FCA"/>
    <w:rsid w:val="00226FA2"/>
    <w:rsid w:val="00227F4A"/>
    <w:rsid w:val="00230D98"/>
    <w:rsid w:val="00237D1D"/>
    <w:rsid w:val="0024134B"/>
    <w:rsid w:val="002423BE"/>
    <w:rsid w:val="00243A77"/>
    <w:rsid w:val="00244F43"/>
    <w:rsid w:val="002507FB"/>
    <w:rsid w:val="00251132"/>
    <w:rsid w:val="0025305B"/>
    <w:rsid w:val="002535DF"/>
    <w:rsid w:val="002558EB"/>
    <w:rsid w:val="00255B43"/>
    <w:rsid w:val="00255BDC"/>
    <w:rsid w:val="00255BEA"/>
    <w:rsid w:val="00261403"/>
    <w:rsid w:val="00261F59"/>
    <w:rsid w:val="00262A04"/>
    <w:rsid w:val="002636D6"/>
    <w:rsid w:val="002659B5"/>
    <w:rsid w:val="00272AF4"/>
    <w:rsid w:val="002742FA"/>
    <w:rsid w:val="00275200"/>
    <w:rsid w:val="00276C06"/>
    <w:rsid w:val="00280198"/>
    <w:rsid w:val="00282094"/>
    <w:rsid w:val="00282DAD"/>
    <w:rsid w:val="002843BC"/>
    <w:rsid w:val="00284A84"/>
    <w:rsid w:val="002861F9"/>
    <w:rsid w:val="00287B05"/>
    <w:rsid w:val="0029129F"/>
    <w:rsid w:val="00292BDF"/>
    <w:rsid w:val="00293091"/>
    <w:rsid w:val="002935CE"/>
    <w:rsid w:val="002946B0"/>
    <w:rsid w:val="00296B90"/>
    <w:rsid w:val="00297296"/>
    <w:rsid w:val="002A0668"/>
    <w:rsid w:val="002A1FFD"/>
    <w:rsid w:val="002A6B8B"/>
    <w:rsid w:val="002A7FBB"/>
    <w:rsid w:val="002B1ED8"/>
    <w:rsid w:val="002B1FB3"/>
    <w:rsid w:val="002B45EC"/>
    <w:rsid w:val="002B5D41"/>
    <w:rsid w:val="002B62C6"/>
    <w:rsid w:val="002B69FE"/>
    <w:rsid w:val="002C12A9"/>
    <w:rsid w:val="002C157D"/>
    <w:rsid w:val="002C17A7"/>
    <w:rsid w:val="002C2DA5"/>
    <w:rsid w:val="002C4714"/>
    <w:rsid w:val="002C52DA"/>
    <w:rsid w:val="002C5674"/>
    <w:rsid w:val="002C56B8"/>
    <w:rsid w:val="002C6160"/>
    <w:rsid w:val="002D02F2"/>
    <w:rsid w:val="002D28EA"/>
    <w:rsid w:val="002D51BB"/>
    <w:rsid w:val="002D5BAE"/>
    <w:rsid w:val="002D5DDC"/>
    <w:rsid w:val="002D6AA3"/>
    <w:rsid w:val="002E1DCE"/>
    <w:rsid w:val="002E3E9E"/>
    <w:rsid w:val="002E5C33"/>
    <w:rsid w:val="002E5D29"/>
    <w:rsid w:val="002E60B9"/>
    <w:rsid w:val="002F1401"/>
    <w:rsid w:val="00300EE4"/>
    <w:rsid w:val="0030197F"/>
    <w:rsid w:val="0030223E"/>
    <w:rsid w:val="00302B2B"/>
    <w:rsid w:val="00303A1E"/>
    <w:rsid w:val="00303BBD"/>
    <w:rsid w:val="0030548E"/>
    <w:rsid w:val="00313440"/>
    <w:rsid w:val="00314FCD"/>
    <w:rsid w:val="003233AA"/>
    <w:rsid w:val="00324290"/>
    <w:rsid w:val="00331737"/>
    <w:rsid w:val="0033243D"/>
    <w:rsid w:val="003362C0"/>
    <w:rsid w:val="0033652E"/>
    <w:rsid w:val="00340617"/>
    <w:rsid w:val="00340622"/>
    <w:rsid w:val="00340B13"/>
    <w:rsid w:val="00340CDB"/>
    <w:rsid w:val="00340EE4"/>
    <w:rsid w:val="00341144"/>
    <w:rsid w:val="003427C6"/>
    <w:rsid w:val="00343472"/>
    <w:rsid w:val="00344819"/>
    <w:rsid w:val="003455AA"/>
    <w:rsid w:val="00346945"/>
    <w:rsid w:val="00347634"/>
    <w:rsid w:val="003505BE"/>
    <w:rsid w:val="00351E90"/>
    <w:rsid w:val="003536E9"/>
    <w:rsid w:val="00360206"/>
    <w:rsid w:val="003624EE"/>
    <w:rsid w:val="00362FD1"/>
    <w:rsid w:val="003632E1"/>
    <w:rsid w:val="003639F4"/>
    <w:rsid w:val="00363CD3"/>
    <w:rsid w:val="003656A9"/>
    <w:rsid w:val="00366852"/>
    <w:rsid w:val="0037015A"/>
    <w:rsid w:val="003706EF"/>
    <w:rsid w:val="00370BE4"/>
    <w:rsid w:val="003713F0"/>
    <w:rsid w:val="00371D56"/>
    <w:rsid w:val="0037464D"/>
    <w:rsid w:val="003746BD"/>
    <w:rsid w:val="0037755D"/>
    <w:rsid w:val="0038187B"/>
    <w:rsid w:val="00381F0E"/>
    <w:rsid w:val="003824B5"/>
    <w:rsid w:val="0038549B"/>
    <w:rsid w:val="0038628A"/>
    <w:rsid w:val="0038634F"/>
    <w:rsid w:val="00391C48"/>
    <w:rsid w:val="00394337"/>
    <w:rsid w:val="003A437A"/>
    <w:rsid w:val="003A48B1"/>
    <w:rsid w:val="003A503E"/>
    <w:rsid w:val="003A6039"/>
    <w:rsid w:val="003A72FB"/>
    <w:rsid w:val="003B1249"/>
    <w:rsid w:val="003B4024"/>
    <w:rsid w:val="003B47FA"/>
    <w:rsid w:val="003B6208"/>
    <w:rsid w:val="003B7F8F"/>
    <w:rsid w:val="003C1BF9"/>
    <w:rsid w:val="003C251C"/>
    <w:rsid w:val="003C4172"/>
    <w:rsid w:val="003C437D"/>
    <w:rsid w:val="003C4456"/>
    <w:rsid w:val="003C47CB"/>
    <w:rsid w:val="003C7781"/>
    <w:rsid w:val="003C7E85"/>
    <w:rsid w:val="003D253E"/>
    <w:rsid w:val="003D3301"/>
    <w:rsid w:val="003D3B1A"/>
    <w:rsid w:val="003D4641"/>
    <w:rsid w:val="003D5336"/>
    <w:rsid w:val="003E05B7"/>
    <w:rsid w:val="003E0A40"/>
    <w:rsid w:val="003E0C0A"/>
    <w:rsid w:val="003E6CFF"/>
    <w:rsid w:val="003E7D02"/>
    <w:rsid w:val="003F458B"/>
    <w:rsid w:val="003F6257"/>
    <w:rsid w:val="004010E3"/>
    <w:rsid w:val="00404C22"/>
    <w:rsid w:val="004055B8"/>
    <w:rsid w:val="0040709D"/>
    <w:rsid w:val="004122F9"/>
    <w:rsid w:val="004124D3"/>
    <w:rsid w:val="004139BA"/>
    <w:rsid w:val="00414591"/>
    <w:rsid w:val="00415DE1"/>
    <w:rsid w:val="004164A0"/>
    <w:rsid w:val="00421CBC"/>
    <w:rsid w:val="00422D7C"/>
    <w:rsid w:val="004257AA"/>
    <w:rsid w:val="0043008C"/>
    <w:rsid w:val="00430B91"/>
    <w:rsid w:val="00430DA7"/>
    <w:rsid w:val="004374EF"/>
    <w:rsid w:val="00440F61"/>
    <w:rsid w:val="0044160C"/>
    <w:rsid w:val="00441D6C"/>
    <w:rsid w:val="00443DE6"/>
    <w:rsid w:val="004441CB"/>
    <w:rsid w:val="00450DB8"/>
    <w:rsid w:val="004518D2"/>
    <w:rsid w:val="004525CB"/>
    <w:rsid w:val="00452BAE"/>
    <w:rsid w:val="00453D2C"/>
    <w:rsid w:val="00454851"/>
    <w:rsid w:val="00456070"/>
    <w:rsid w:val="00456B26"/>
    <w:rsid w:val="004570E7"/>
    <w:rsid w:val="00460A1D"/>
    <w:rsid w:val="004613DF"/>
    <w:rsid w:val="00461BB2"/>
    <w:rsid w:val="00462676"/>
    <w:rsid w:val="00463F96"/>
    <w:rsid w:val="004660BE"/>
    <w:rsid w:val="0046696C"/>
    <w:rsid w:val="00466DD7"/>
    <w:rsid w:val="00471F7D"/>
    <w:rsid w:val="00472772"/>
    <w:rsid w:val="00473B19"/>
    <w:rsid w:val="004741E7"/>
    <w:rsid w:val="0047457D"/>
    <w:rsid w:val="00474B8A"/>
    <w:rsid w:val="00474CB3"/>
    <w:rsid w:val="00474ECD"/>
    <w:rsid w:val="004757B5"/>
    <w:rsid w:val="00480158"/>
    <w:rsid w:val="004816ED"/>
    <w:rsid w:val="004834F0"/>
    <w:rsid w:val="00483C35"/>
    <w:rsid w:val="00484BEA"/>
    <w:rsid w:val="00485DD3"/>
    <w:rsid w:val="00487185"/>
    <w:rsid w:val="004873AE"/>
    <w:rsid w:val="00487718"/>
    <w:rsid w:val="00490ABE"/>
    <w:rsid w:val="00490F16"/>
    <w:rsid w:val="004932A8"/>
    <w:rsid w:val="004947B8"/>
    <w:rsid w:val="00497E47"/>
    <w:rsid w:val="004A0368"/>
    <w:rsid w:val="004A2715"/>
    <w:rsid w:val="004A2894"/>
    <w:rsid w:val="004A2B41"/>
    <w:rsid w:val="004A3B3E"/>
    <w:rsid w:val="004A3B83"/>
    <w:rsid w:val="004A6125"/>
    <w:rsid w:val="004A725E"/>
    <w:rsid w:val="004A7A24"/>
    <w:rsid w:val="004A7D09"/>
    <w:rsid w:val="004B04F1"/>
    <w:rsid w:val="004B2226"/>
    <w:rsid w:val="004B4B5D"/>
    <w:rsid w:val="004B6BED"/>
    <w:rsid w:val="004B77C2"/>
    <w:rsid w:val="004C0A0C"/>
    <w:rsid w:val="004C0B3D"/>
    <w:rsid w:val="004C1474"/>
    <w:rsid w:val="004C2D7B"/>
    <w:rsid w:val="004C45D2"/>
    <w:rsid w:val="004C5EEF"/>
    <w:rsid w:val="004D118A"/>
    <w:rsid w:val="004D1CB9"/>
    <w:rsid w:val="004D21C9"/>
    <w:rsid w:val="004D47AF"/>
    <w:rsid w:val="004E265F"/>
    <w:rsid w:val="004E34F8"/>
    <w:rsid w:val="004E3C84"/>
    <w:rsid w:val="004E528B"/>
    <w:rsid w:val="004F146C"/>
    <w:rsid w:val="004F1F3C"/>
    <w:rsid w:val="004F5CA6"/>
    <w:rsid w:val="004F657B"/>
    <w:rsid w:val="00501194"/>
    <w:rsid w:val="0050131E"/>
    <w:rsid w:val="0050408D"/>
    <w:rsid w:val="00504C6A"/>
    <w:rsid w:val="00510364"/>
    <w:rsid w:val="005116C9"/>
    <w:rsid w:val="00511BEE"/>
    <w:rsid w:val="00514330"/>
    <w:rsid w:val="005165F0"/>
    <w:rsid w:val="005175E9"/>
    <w:rsid w:val="00520368"/>
    <w:rsid w:val="00523AA2"/>
    <w:rsid w:val="0052658A"/>
    <w:rsid w:val="00530473"/>
    <w:rsid w:val="005331A9"/>
    <w:rsid w:val="00533270"/>
    <w:rsid w:val="0053461A"/>
    <w:rsid w:val="005352B0"/>
    <w:rsid w:val="00540146"/>
    <w:rsid w:val="00543C22"/>
    <w:rsid w:val="0054405B"/>
    <w:rsid w:val="0054567F"/>
    <w:rsid w:val="00546B44"/>
    <w:rsid w:val="0054740C"/>
    <w:rsid w:val="00547940"/>
    <w:rsid w:val="00550508"/>
    <w:rsid w:val="00553291"/>
    <w:rsid w:val="005546FF"/>
    <w:rsid w:val="00556B72"/>
    <w:rsid w:val="005605E4"/>
    <w:rsid w:val="00561A73"/>
    <w:rsid w:val="00561DE2"/>
    <w:rsid w:val="00563D7B"/>
    <w:rsid w:val="00563E3B"/>
    <w:rsid w:val="005643C8"/>
    <w:rsid w:val="00565E42"/>
    <w:rsid w:val="00566E48"/>
    <w:rsid w:val="005673D1"/>
    <w:rsid w:val="00570F38"/>
    <w:rsid w:val="00571574"/>
    <w:rsid w:val="00573955"/>
    <w:rsid w:val="00580E33"/>
    <w:rsid w:val="00583225"/>
    <w:rsid w:val="0058640A"/>
    <w:rsid w:val="0058724D"/>
    <w:rsid w:val="005928CE"/>
    <w:rsid w:val="00596593"/>
    <w:rsid w:val="00596A35"/>
    <w:rsid w:val="0059719F"/>
    <w:rsid w:val="005979CD"/>
    <w:rsid w:val="005A00E6"/>
    <w:rsid w:val="005A12F0"/>
    <w:rsid w:val="005A5291"/>
    <w:rsid w:val="005A54DE"/>
    <w:rsid w:val="005A6FD1"/>
    <w:rsid w:val="005B00D5"/>
    <w:rsid w:val="005B08F1"/>
    <w:rsid w:val="005B47BC"/>
    <w:rsid w:val="005B4CC9"/>
    <w:rsid w:val="005B5F11"/>
    <w:rsid w:val="005C00EC"/>
    <w:rsid w:val="005C15C9"/>
    <w:rsid w:val="005C30E9"/>
    <w:rsid w:val="005C5892"/>
    <w:rsid w:val="005C5E76"/>
    <w:rsid w:val="005C663B"/>
    <w:rsid w:val="005C752F"/>
    <w:rsid w:val="005D01E8"/>
    <w:rsid w:val="005D0F2F"/>
    <w:rsid w:val="005D1C38"/>
    <w:rsid w:val="005D1ED6"/>
    <w:rsid w:val="005D34C4"/>
    <w:rsid w:val="005D6360"/>
    <w:rsid w:val="005D767A"/>
    <w:rsid w:val="005E2628"/>
    <w:rsid w:val="005E5F66"/>
    <w:rsid w:val="005E77D5"/>
    <w:rsid w:val="005F1223"/>
    <w:rsid w:val="005F46EC"/>
    <w:rsid w:val="005F49C9"/>
    <w:rsid w:val="005F71CE"/>
    <w:rsid w:val="005F7A68"/>
    <w:rsid w:val="005F7AB5"/>
    <w:rsid w:val="00600ED7"/>
    <w:rsid w:val="00601980"/>
    <w:rsid w:val="0060332C"/>
    <w:rsid w:val="00604C5A"/>
    <w:rsid w:val="00604DC9"/>
    <w:rsid w:val="00607F1D"/>
    <w:rsid w:val="00612DE8"/>
    <w:rsid w:val="00613181"/>
    <w:rsid w:val="006148BE"/>
    <w:rsid w:val="00615A83"/>
    <w:rsid w:val="00616E4B"/>
    <w:rsid w:val="00620EA0"/>
    <w:rsid w:val="00621205"/>
    <w:rsid w:val="00622A0C"/>
    <w:rsid w:val="00623E47"/>
    <w:rsid w:val="00624CD2"/>
    <w:rsid w:val="0062795C"/>
    <w:rsid w:val="00631A06"/>
    <w:rsid w:val="006326A4"/>
    <w:rsid w:val="00633D28"/>
    <w:rsid w:val="00633F1B"/>
    <w:rsid w:val="00634D07"/>
    <w:rsid w:val="00635799"/>
    <w:rsid w:val="006369EC"/>
    <w:rsid w:val="00636A77"/>
    <w:rsid w:val="0064051B"/>
    <w:rsid w:val="00645D2C"/>
    <w:rsid w:val="00646895"/>
    <w:rsid w:val="00650240"/>
    <w:rsid w:val="00650724"/>
    <w:rsid w:val="006513BC"/>
    <w:rsid w:val="006517B5"/>
    <w:rsid w:val="00651D6F"/>
    <w:rsid w:val="00651FCB"/>
    <w:rsid w:val="00652076"/>
    <w:rsid w:val="00653106"/>
    <w:rsid w:val="006537A6"/>
    <w:rsid w:val="00653DA3"/>
    <w:rsid w:val="00654662"/>
    <w:rsid w:val="00654D37"/>
    <w:rsid w:val="006568BA"/>
    <w:rsid w:val="00661F6B"/>
    <w:rsid w:val="006621F0"/>
    <w:rsid w:val="006647E7"/>
    <w:rsid w:val="00666FD4"/>
    <w:rsid w:val="00667217"/>
    <w:rsid w:val="006702C6"/>
    <w:rsid w:val="00673684"/>
    <w:rsid w:val="006769E6"/>
    <w:rsid w:val="00676C63"/>
    <w:rsid w:val="00677546"/>
    <w:rsid w:val="00682333"/>
    <w:rsid w:val="00682E87"/>
    <w:rsid w:val="006844CA"/>
    <w:rsid w:val="00684A35"/>
    <w:rsid w:val="006867F3"/>
    <w:rsid w:val="00686944"/>
    <w:rsid w:val="006871E0"/>
    <w:rsid w:val="00690ADE"/>
    <w:rsid w:val="0069229E"/>
    <w:rsid w:val="00693B53"/>
    <w:rsid w:val="00694ADE"/>
    <w:rsid w:val="00697377"/>
    <w:rsid w:val="00697E58"/>
    <w:rsid w:val="006A11D8"/>
    <w:rsid w:val="006A1F61"/>
    <w:rsid w:val="006A32AE"/>
    <w:rsid w:val="006A533C"/>
    <w:rsid w:val="006A5E52"/>
    <w:rsid w:val="006A712D"/>
    <w:rsid w:val="006A7B71"/>
    <w:rsid w:val="006A7E23"/>
    <w:rsid w:val="006B20FD"/>
    <w:rsid w:val="006B3B2B"/>
    <w:rsid w:val="006B4F4B"/>
    <w:rsid w:val="006B6257"/>
    <w:rsid w:val="006B65B0"/>
    <w:rsid w:val="006C024E"/>
    <w:rsid w:val="006C02E4"/>
    <w:rsid w:val="006C0706"/>
    <w:rsid w:val="006C3799"/>
    <w:rsid w:val="006C7ED1"/>
    <w:rsid w:val="006D2131"/>
    <w:rsid w:val="006D21CC"/>
    <w:rsid w:val="006D32FC"/>
    <w:rsid w:val="006D75E1"/>
    <w:rsid w:val="006D7670"/>
    <w:rsid w:val="006E10F4"/>
    <w:rsid w:val="006E10FD"/>
    <w:rsid w:val="006E2732"/>
    <w:rsid w:val="006E2996"/>
    <w:rsid w:val="006E2EEC"/>
    <w:rsid w:val="006E3237"/>
    <w:rsid w:val="006E4256"/>
    <w:rsid w:val="006E471E"/>
    <w:rsid w:val="006E4859"/>
    <w:rsid w:val="006E5128"/>
    <w:rsid w:val="006E5DB6"/>
    <w:rsid w:val="006E7678"/>
    <w:rsid w:val="006E7BA4"/>
    <w:rsid w:val="006F0857"/>
    <w:rsid w:val="006F24E3"/>
    <w:rsid w:val="006F37EB"/>
    <w:rsid w:val="006F5017"/>
    <w:rsid w:val="006F6539"/>
    <w:rsid w:val="006F7411"/>
    <w:rsid w:val="007027BF"/>
    <w:rsid w:val="00702E3B"/>
    <w:rsid w:val="007065D3"/>
    <w:rsid w:val="007071B1"/>
    <w:rsid w:val="00707EC1"/>
    <w:rsid w:val="00710104"/>
    <w:rsid w:val="00710582"/>
    <w:rsid w:val="00712994"/>
    <w:rsid w:val="0071426F"/>
    <w:rsid w:val="00714EE9"/>
    <w:rsid w:val="00717C60"/>
    <w:rsid w:val="007246B0"/>
    <w:rsid w:val="00724981"/>
    <w:rsid w:val="007258CB"/>
    <w:rsid w:val="00727284"/>
    <w:rsid w:val="00730E29"/>
    <w:rsid w:val="007329D0"/>
    <w:rsid w:val="00732FF6"/>
    <w:rsid w:val="00734CF8"/>
    <w:rsid w:val="00734FEF"/>
    <w:rsid w:val="00735393"/>
    <w:rsid w:val="00743092"/>
    <w:rsid w:val="00745E32"/>
    <w:rsid w:val="007466F7"/>
    <w:rsid w:val="0074680F"/>
    <w:rsid w:val="00746A8E"/>
    <w:rsid w:val="0075039D"/>
    <w:rsid w:val="007556D4"/>
    <w:rsid w:val="00756B05"/>
    <w:rsid w:val="0075711E"/>
    <w:rsid w:val="00757D89"/>
    <w:rsid w:val="0076194B"/>
    <w:rsid w:val="00763676"/>
    <w:rsid w:val="007708E8"/>
    <w:rsid w:val="00772776"/>
    <w:rsid w:val="00776E56"/>
    <w:rsid w:val="0077796C"/>
    <w:rsid w:val="00781619"/>
    <w:rsid w:val="00782AA7"/>
    <w:rsid w:val="007843B3"/>
    <w:rsid w:val="0079146B"/>
    <w:rsid w:val="00791DD5"/>
    <w:rsid w:val="0079644E"/>
    <w:rsid w:val="00796502"/>
    <w:rsid w:val="00796875"/>
    <w:rsid w:val="0079756E"/>
    <w:rsid w:val="00797729"/>
    <w:rsid w:val="00797B97"/>
    <w:rsid w:val="007A1233"/>
    <w:rsid w:val="007A2338"/>
    <w:rsid w:val="007A258F"/>
    <w:rsid w:val="007A3B3A"/>
    <w:rsid w:val="007B0BBA"/>
    <w:rsid w:val="007C16F7"/>
    <w:rsid w:val="007C5E33"/>
    <w:rsid w:val="007D0F84"/>
    <w:rsid w:val="007D25DB"/>
    <w:rsid w:val="007D51E8"/>
    <w:rsid w:val="007D655B"/>
    <w:rsid w:val="007D762B"/>
    <w:rsid w:val="007D7C64"/>
    <w:rsid w:val="007E2E07"/>
    <w:rsid w:val="007E491C"/>
    <w:rsid w:val="007E53E2"/>
    <w:rsid w:val="007E604C"/>
    <w:rsid w:val="007E698D"/>
    <w:rsid w:val="007E714E"/>
    <w:rsid w:val="007F0249"/>
    <w:rsid w:val="007F0413"/>
    <w:rsid w:val="007F12C0"/>
    <w:rsid w:val="007F336A"/>
    <w:rsid w:val="007F4B02"/>
    <w:rsid w:val="007F4CB8"/>
    <w:rsid w:val="007F4E20"/>
    <w:rsid w:val="007F7A0B"/>
    <w:rsid w:val="0080037D"/>
    <w:rsid w:val="0080298A"/>
    <w:rsid w:val="008061E0"/>
    <w:rsid w:val="0080711D"/>
    <w:rsid w:val="00810829"/>
    <w:rsid w:val="008127DB"/>
    <w:rsid w:val="00813292"/>
    <w:rsid w:val="00813E40"/>
    <w:rsid w:val="00815529"/>
    <w:rsid w:val="0081594F"/>
    <w:rsid w:val="00815F23"/>
    <w:rsid w:val="00816489"/>
    <w:rsid w:val="00817C16"/>
    <w:rsid w:val="00820049"/>
    <w:rsid w:val="0082013E"/>
    <w:rsid w:val="00822617"/>
    <w:rsid w:val="00824B15"/>
    <w:rsid w:val="00825228"/>
    <w:rsid w:val="008322E3"/>
    <w:rsid w:val="00834DF7"/>
    <w:rsid w:val="00834E48"/>
    <w:rsid w:val="00836F01"/>
    <w:rsid w:val="008370E0"/>
    <w:rsid w:val="008406F5"/>
    <w:rsid w:val="00841F1E"/>
    <w:rsid w:val="00842203"/>
    <w:rsid w:val="008425F0"/>
    <w:rsid w:val="00850AAF"/>
    <w:rsid w:val="00850E3E"/>
    <w:rsid w:val="00851548"/>
    <w:rsid w:val="00853A07"/>
    <w:rsid w:val="00857D28"/>
    <w:rsid w:val="00861AC8"/>
    <w:rsid w:val="00864432"/>
    <w:rsid w:val="008649A3"/>
    <w:rsid w:val="0086670A"/>
    <w:rsid w:val="00870BA1"/>
    <w:rsid w:val="00871675"/>
    <w:rsid w:val="00873CDE"/>
    <w:rsid w:val="00874421"/>
    <w:rsid w:val="008755C3"/>
    <w:rsid w:val="00875997"/>
    <w:rsid w:val="0087796C"/>
    <w:rsid w:val="00880932"/>
    <w:rsid w:val="008825B5"/>
    <w:rsid w:val="00884445"/>
    <w:rsid w:val="00885E5A"/>
    <w:rsid w:val="00885E74"/>
    <w:rsid w:val="00886B14"/>
    <w:rsid w:val="008870BF"/>
    <w:rsid w:val="008876F4"/>
    <w:rsid w:val="008927F4"/>
    <w:rsid w:val="00893B58"/>
    <w:rsid w:val="00894E4C"/>
    <w:rsid w:val="0089642A"/>
    <w:rsid w:val="008A0935"/>
    <w:rsid w:val="008A1743"/>
    <w:rsid w:val="008A23DD"/>
    <w:rsid w:val="008A6C51"/>
    <w:rsid w:val="008B15CF"/>
    <w:rsid w:val="008B2242"/>
    <w:rsid w:val="008B3EB2"/>
    <w:rsid w:val="008B3ECF"/>
    <w:rsid w:val="008B4AD1"/>
    <w:rsid w:val="008B6D93"/>
    <w:rsid w:val="008B7AF1"/>
    <w:rsid w:val="008C0D5A"/>
    <w:rsid w:val="008C1EDF"/>
    <w:rsid w:val="008C3543"/>
    <w:rsid w:val="008C4685"/>
    <w:rsid w:val="008D0690"/>
    <w:rsid w:val="008D0F0D"/>
    <w:rsid w:val="008D0FF2"/>
    <w:rsid w:val="008D14D6"/>
    <w:rsid w:val="008D1D7F"/>
    <w:rsid w:val="008D3526"/>
    <w:rsid w:val="008E5E05"/>
    <w:rsid w:val="008F0401"/>
    <w:rsid w:val="008F04C1"/>
    <w:rsid w:val="008F1684"/>
    <w:rsid w:val="008F2457"/>
    <w:rsid w:val="008F252A"/>
    <w:rsid w:val="008F6AFD"/>
    <w:rsid w:val="008F75FB"/>
    <w:rsid w:val="008F7645"/>
    <w:rsid w:val="00900104"/>
    <w:rsid w:val="00900F32"/>
    <w:rsid w:val="0090248F"/>
    <w:rsid w:val="00902F25"/>
    <w:rsid w:val="00903168"/>
    <w:rsid w:val="0090407E"/>
    <w:rsid w:val="00905334"/>
    <w:rsid w:val="00907ABB"/>
    <w:rsid w:val="00911307"/>
    <w:rsid w:val="00914276"/>
    <w:rsid w:val="00915110"/>
    <w:rsid w:val="009151B5"/>
    <w:rsid w:val="00916ADA"/>
    <w:rsid w:val="00916C64"/>
    <w:rsid w:val="00917736"/>
    <w:rsid w:val="00917B51"/>
    <w:rsid w:val="00921E33"/>
    <w:rsid w:val="0092366D"/>
    <w:rsid w:val="00924A20"/>
    <w:rsid w:val="00925107"/>
    <w:rsid w:val="00925411"/>
    <w:rsid w:val="00925421"/>
    <w:rsid w:val="009267EE"/>
    <w:rsid w:val="00926EC2"/>
    <w:rsid w:val="00927998"/>
    <w:rsid w:val="00930D89"/>
    <w:rsid w:val="00932185"/>
    <w:rsid w:val="0093298B"/>
    <w:rsid w:val="009346E4"/>
    <w:rsid w:val="00935F23"/>
    <w:rsid w:val="009372D8"/>
    <w:rsid w:val="00937D12"/>
    <w:rsid w:val="00940ED2"/>
    <w:rsid w:val="009415D6"/>
    <w:rsid w:val="00946997"/>
    <w:rsid w:val="0094737A"/>
    <w:rsid w:val="00950094"/>
    <w:rsid w:val="0095139E"/>
    <w:rsid w:val="00951536"/>
    <w:rsid w:val="0095170B"/>
    <w:rsid w:val="00951A9A"/>
    <w:rsid w:val="00952B32"/>
    <w:rsid w:val="00952C61"/>
    <w:rsid w:val="00954B3E"/>
    <w:rsid w:val="009554A6"/>
    <w:rsid w:val="00956FEB"/>
    <w:rsid w:val="009650D5"/>
    <w:rsid w:val="0096535F"/>
    <w:rsid w:val="00965F35"/>
    <w:rsid w:val="00966500"/>
    <w:rsid w:val="00970620"/>
    <w:rsid w:val="009729A3"/>
    <w:rsid w:val="009732A9"/>
    <w:rsid w:val="009744C6"/>
    <w:rsid w:val="009758E4"/>
    <w:rsid w:val="00977C0E"/>
    <w:rsid w:val="00977F1D"/>
    <w:rsid w:val="00982217"/>
    <w:rsid w:val="00984B39"/>
    <w:rsid w:val="009863D5"/>
    <w:rsid w:val="00986A83"/>
    <w:rsid w:val="00986E29"/>
    <w:rsid w:val="00990645"/>
    <w:rsid w:val="009961EF"/>
    <w:rsid w:val="009A07A3"/>
    <w:rsid w:val="009A130B"/>
    <w:rsid w:val="009A2639"/>
    <w:rsid w:val="009A2D8E"/>
    <w:rsid w:val="009A37A7"/>
    <w:rsid w:val="009A397F"/>
    <w:rsid w:val="009A39D6"/>
    <w:rsid w:val="009B3096"/>
    <w:rsid w:val="009B4F83"/>
    <w:rsid w:val="009B6983"/>
    <w:rsid w:val="009C037C"/>
    <w:rsid w:val="009C5450"/>
    <w:rsid w:val="009C5716"/>
    <w:rsid w:val="009C5DA8"/>
    <w:rsid w:val="009C6B46"/>
    <w:rsid w:val="009D316A"/>
    <w:rsid w:val="009D3527"/>
    <w:rsid w:val="009D433E"/>
    <w:rsid w:val="009D5368"/>
    <w:rsid w:val="009D54DF"/>
    <w:rsid w:val="009D7ECF"/>
    <w:rsid w:val="009E14A8"/>
    <w:rsid w:val="009E56AC"/>
    <w:rsid w:val="009E56AF"/>
    <w:rsid w:val="009E674A"/>
    <w:rsid w:val="009E678D"/>
    <w:rsid w:val="009E6E3B"/>
    <w:rsid w:val="009F28E2"/>
    <w:rsid w:val="009F2A69"/>
    <w:rsid w:val="009F4BDF"/>
    <w:rsid w:val="009F60BA"/>
    <w:rsid w:val="009F7F44"/>
    <w:rsid w:val="00A0094B"/>
    <w:rsid w:val="00A01B8D"/>
    <w:rsid w:val="00A034AE"/>
    <w:rsid w:val="00A035F5"/>
    <w:rsid w:val="00A11E09"/>
    <w:rsid w:val="00A11F34"/>
    <w:rsid w:val="00A1350A"/>
    <w:rsid w:val="00A15949"/>
    <w:rsid w:val="00A2288B"/>
    <w:rsid w:val="00A22D4B"/>
    <w:rsid w:val="00A231A4"/>
    <w:rsid w:val="00A234CB"/>
    <w:rsid w:val="00A30D07"/>
    <w:rsid w:val="00A310DA"/>
    <w:rsid w:val="00A31ECC"/>
    <w:rsid w:val="00A32096"/>
    <w:rsid w:val="00A32FCB"/>
    <w:rsid w:val="00A3561C"/>
    <w:rsid w:val="00A358D1"/>
    <w:rsid w:val="00A3740F"/>
    <w:rsid w:val="00A400BC"/>
    <w:rsid w:val="00A40701"/>
    <w:rsid w:val="00A42169"/>
    <w:rsid w:val="00A424F1"/>
    <w:rsid w:val="00A426B2"/>
    <w:rsid w:val="00A42AD5"/>
    <w:rsid w:val="00A45EE8"/>
    <w:rsid w:val="00A465FC"/>
    <w:rsid w:val="00A47B50"/>
    <w:rsid w:val="00A50459"/>
    <w:rsid w:val="00A506CB"/>
    <w:rsid w:val="00A52369"/>
    <w:rsid w:val="00A52A88"/>
    <w:rsid w:val="00A53540"/>
    <w:rsid w:val="00A55701"/>
    <w:rsid w:val="00A56ED1"/>
    <w:rsid w:val="00A60023"/>
    <w:rsid w:val="00A61108"/>
    <w:rsid w:val="00A648A4"/>
    <w:rsid w:val="00A650B2"/>
    <w:rsid w:val="00A71DF3"/>
    <w:rsid w:val="00A7290A"/>
    <w:rsid w:val="00A75006"/>
    <w:rsid w:val="00A75AB2"/>
    <w:rsid w:val="00A77EDE"/>
    <w:rsid w:val="00A80E96"/>
    <w:rsid w:val="00A8165A"/>
    <w:rsid w:val="00A81E28"/>
    <w:rsid w:val="00A8228E"/>
    <w:rsid w:val="00A82750"/>
    <w:rsid w:val="00A82932"/>
    <w:rsid w:val="00A82B32"/>
    <w:rsid w:val="00A82D07"/>
    <w:rsid w:val="00A8558E"/>
    <w:rsid w:val="00A868FB"/>
    <w:rsid w:val="00A915ED"/>
    <w:rsid w:val="00A91CF2"/>
    <w:rsid w:val="00A93B60"/>
    <w:rsid w:val="00A93BA4"/>
    <w:rsid w:val="00A9416E"/>
    <w:rsid w:val="00A95591"/>
    <w:rsid w:val="00AA493D"/>
    <w:rsid w:val="00AA562A"/>
    <w:rsid w:val="00AA6A87"/>
    <w:rsid w:val="00AA6E17"/>
    <w:rsid w:val="00AB03B0"/>
    <w:rsid w:val="00AB4807"/>
    <w:rsid w:val="00AB4813"/>
    <w:rsid w:val="00AB6CDD"/>
    <w:rsid w:val="00AB70D2"/>
    <w:rsid w:val="00AC0052"/>
    <w:rsid w:val="00AC04D6"/>
    <w:rsid w:val="00AC1148"/>
    <w:rsid w:val="00AC20A5"/>
    <w:rsid w:val="00AD0685"/>
    <w:rsid w:val="00AD17D1"/>
    <w:rsid w:val="00AD2E62"/>
    <w:rsid w:val="00AD38C1"/>
    <w:rsid w:val="00AD5A78"/>
    <w:rsid w:val="00AE1517"/>
    <w:rsid w:val="00AE1E7C"/>
    <w:rsid w:val="00AE4078"/>
    <w:rsid w:val="00AE4230"/>
    <w:rsid w:val="00AE69D7"/>
    <w:rsid w:val="00AE71AA"/>
    <w:rsid w:val="00AE7BE6"/>
    <w:rsid w:val="00AF07CD"/>
    <w:rsid w:val="00AF1374"/>
    <w:rsid w:val="00AF1E8A"/>
    <w:rsid w:val="00AF2DE8"/>
    <w:rsid w:val="00AF5947"/>
    <w:rsid w:val="00AF692A"/>
    <w:rsid w:val="00AF6D69"/>
    <w:rsid w:val="00AF7626"/>
    <w:rsid w:val="00B03D08"/>
    <w:rsid w:val="00B05BF7"/>
    <w:rsid w:val="00B0780D"/>
    <w:rsid w:val="00B079F6"/>
    <w:rsid w:val="00B1094A"/>
    <w:rsid w:val="00B10ED7"/>
    <w:rsid w:val="00B129D1"/>
    <w:rsid w:val="00B12F61"/>
    <w:rsid w:val="00B14CBC"/>
    <w:rsid w:val="00B16723"/>
    <w:rsid w:val="00B1760D"/>
    <w:rsid w:val="00B17FF0"/>
    <w:rsid w:val="00B30468"/>
    <w:rsid w:val="00B31987"/>
    <w:rsid w:val="00B32160"/>
    <w:rsid w:val="00B32B07"/>
    <w:rsid w:val="00B336E9"/>
    <w:rsid w:val="00B3397D"/>
    <w:rsid w:val="00B3426B"/>
    <w:rsid w:val="00B34F7B"/>
    <w:rsid w:val="00B35999"/>
    <w:rsid w:val="00B44237"/>
    <w:rsid w:val="00B449AC"/>
    <w:rsid w:val="00B45CB7"/>
    <w:rsid w:val="00B46309"/>
    <w:rsid w:val="00B47D09"/>
    <w:rsid w:val="00B50108"/>
    <w:rsid w:val="00B525D3"/>
    <w:rsid w:val="00B5469A"/>
    <w:rsid w:val="00B55B5C"/>
    <w:rsid w:val="00B56290"/>
    <w:rsid w:val="00B61B54"/>
    <w:rsid w:val="00B6351D"/>
    <w:rsid w:val="00B639AD"/>
    <w:rsid w:val="00B64203"/>
    <w:rsid w:val="00B6519E"/>
    <w:rsid w:val="00B65D7C"/>
    <w:rsid w:val="00B66AF1"/>
    <w:rsid w:val="00B70245"/>
    <w:rsid w:val="00B703C2"/>
    <w:rsid w:val="00B7181D"/>
    <w:rsid w:val="00B737D5"/>
    <w:rsid w:val="00B74C59"/>
    <w:rsid w:val="00B74E41"/>
    <w:rsid w:val="00B75C0E"/>
    <w:rsid w:val="00B7740D"/>
    <w:rsid w:val="00B8081F"/>
    <w:rsid w:val="00B818F7"/>
    <w:rsid w:val="00B82F58"/>
    <w:rsid w:val="00B839A9"/>
    <w:rsid w:val="00B84C63"/>
    <w:rsid w:val="00B86814"/>
    <w:rsid w:val="00B8729A"/>
    <w:rsid w:val="00B910CB"/>
    <w:rsid w:val="00B91743"/>
    <w:rsid w:val="00B91D38"/>
    <w:rsid w:val="00B927D2"/>
    <w:rsid w:val="00B935A4"/>
    <w:rsid w:val="00B93641"/>
    <w:rsid w:val="00B945E5"/>
    <w:rsid w:val="00B95541"/>
    <w:rsid w:val="00B9636B"/>
    <w:rsid w:val="00B974AD"/>
    <w:rsid w:val="00BA12DD"/>
    <w:rsid w:val="00BA22C6"/>
    <w:rsid w:val="00BA277E"/>
    <w:rsid w:val="00BA316D"/>
    <w:rsid w:val="00BA5FEF"/>
    <w:rsid w:val="00BA7628"/>
    <w:rsid w:val="00BB2130"/>
    <w:rsid w:val="00BB30B6"/>
    <w:rsid w:val="00BB40CB"/>
    <w:rsid w:val="00BB7C37"/>
    <w:rsid w:val="00BC0A68"/>
    <w:rsid w:val="00BC168F"/>
    <w:rsid w:val="00BC1E95"/>
    <w:rsid w:val="00BC2262"/>
    <w:rsid w:val="00BC3D81"/>
    <w:rsid w:val="00BC3DF7"/>
    <w:rsid w:val="00BC3E60"/>
    <w:rsid w:val="00BC420A"/>
    <w:rsid w:val="00BC540B"/>
    <w:rsid w:val="00BC7302"/>
    <w:rsid w:val="00BD01F3"/>
    <w:rsid w:val="00BD0D8D"/>
    <w:rsid w:val="00BD439F"/>
    <w:rsid w:val="00BD4F14"/>
    <w:rsid w:val="00BD4F1D"/>
    <w:rsid w:val="00BE1A10"/>
    <w:rsid w:val="00BE2644"/>
    <w:rsid w:val="00BE42F3"/>
    <w:rsid w:val="00BE551C"/>
    <w:rsid w:val="00BF082A"/>
    <w:rsid w:val="00BF6ECD"/>
    <w:rsid w:val="00BF790B"/>
    <w:rsid w:val="00C00CF1"/>
    <w:rsid w:val="00C01B1D"/>
    <w:rsid w:val="00C01E67"/>
    <w:rsid w:val="00C05302"/>
    <w:rsid w:val="00C0569D"/>
    <w:rsid w:val="00C06B6B"/>
    <w:rsid w:val="00C06F37"/>
    <w:rsid w:val="00C0799A"/>
    <w:rsid w:val="00C10C7D"/>
    <w:rsid w:val="00C13438"/>
    <w:rsid w:val="00C16B44"/>
    <w:rsid w:val="00C170FF"/>
    <w:rsid w:val="00C173E1"/>
    <w:rsid w:val="00C200D8"/>
    <w:rsid w:val="00C2019E"/>
    <w:rsid w:val="00C20226"/>
    <w:rsid w:val="00C27AEF"/>
    <w:rsid w:val="00C3110E"/>
    <w:rsid w:val="00C314E9"/>
    <w:rsid w:val="00C3466C"/>
    <w:rsid w:val="00C355FF"/>
    <w:rsid w:val="00C41A64"/>
    <w:rsid w:val="00C47122"/>
    <w:rsid w:val="00C47959"/>
    <w:rsid w:val="00C47CEA"/>
    <w:rsid w:val="00C50BBB"/>
    <w:rsid w:val="00C515E0"/>
    <w:rsid w:val="00C531A3"/>
    <w:rsid w:val="00C5417F"/>
    <w:rsid w:val="00C5479A"/>
    <w:rsid w:val="00C57F24"/>
    <w:rsid w:val="00C63EA6"/>
    <w:rsid w:val="00C6619F"/>
    <w:rsid w:val="00C6624A"/>
    <w:rsid w:val="00C67E6B"/>
    <w:rsid w:val="00C742C3"/>
    <w:rsid w:val="00C74CBA"/>
    <w:rsid w:val="00C75559"/>
    <w:rsid w:val="00C75B4E"/>
    <w:rsid w:val="00C76D88"/>
    <w:rsid w:val="00C7785D"/>
    <w:rsid w:val="00C77A26"/>
    <w:rsid w:val="00C80D15"/>
    <w:rsid w:val="00C83B56"/>
    <w:rsid w:val="00C84EBF"/>
    <w:rsid w:val="00C8523F"/>
    <w:rsid w:val="00C85BDD"/>
    <w:rsid w:val="00C86B81"/>
    <w:rsid w:val="00C86D1E"/>
    <w:rsid w:val="00C87507"/>
    <w:rsid w:val="00C90835"/>
    <w:rsid w:val="00C91557"/>
    <w:rsid w:val="00C915E1"/>
    <w:rsid w:val="00C92F74"/>
    <w:rsid w:val="00C93B85"/>
    <w:rsid w:val="00CA1C19"/>
    <w:rsid w:val="00CA204D"/>
    <w:rsid w:val="00CA2E14"/>
    <w:rsid w:val="00CA60CD"/>
    <w:rsid w:val="00CB10E9"/>
    <w:rsid w:val="00CB11D6"/>
    <w:rsid w:val="00CB2BF7"/>
    <w:rsid w:val="00CB5475"/>
    <w:rsid w:val="00CB665E"/>
    <w:rsid w:val="00CB6E09"/>
    <w:rsid w:val="00CC09A7"/>
    <w:rsid w:val="00CC0FD9"/>
    <w:rsid w:val="00CC1F8F"/>
    <w:rsid w:val="00CD139B"/>
    <w:rsid w:val="00CD49EE"/>
    <w:rsid w:val="00CD5E09"/>
    <w:rsid w:val="00CD5E59"/>
    <w:rsid w:val="00CD7831"/>
    <w:rsid w:val="00CE05D4"/>
    <w:rsid w:val="00CE25E5"/>
    <w:rsid w:val="00CE4712"/>
    <w:rsid w:val="00CE68D5"/>
    <w:rsid w:val="00CF0C02"/>
    <w:rsid w:val="00CF53EE"/>
    <w:rsid w:val="00CF5F52"/>
    <w:rsid w:val="00CF5F82"/>
    <w:rsid w:val="00D01E5B"/>
    <w:rsid w:val="00D02378"/>
    <w:rsid w:val="00D02BE9"/>
    <w:rsid w:val="00D101DD"/>
    <w:rsid w:val="00D11247"/>
    <w:rsid w:val="00D14423"/>
    <w:rsid w:val="00D15F27"/>
    <w:rsid w:val="00D162A6"/>
    <w:rsid w:val="00D1642F"/>
    <w:rsid w:val="00D17394"/>
    <w:rsid w:val="00D17B7F"/>
    <w:rsid w:val="00D21541"/>
    <w:rsid w:val="00D23FFF"/>
    <w:rsid w:val="00D26B8B"/>
    <w:rsid w:val="00D2778A"/>
    <w:rsid w:val="00D30BD8"/>
    <w:rsid w:val="00D31043"/>
    <w:rsid w:val="00D32077"/>
    <w:rsid w:val="00D324C0"/>
    <w:rsid w:val="00D34A0A"/>
    <w:rsid w:val="00D34A13"/>
    <w:rsid w:val="00D361F0"/>
    <w:rsid w:val="00D3640D"/>
    <w:rsid w:val="00D42AE0"/>
    <w:rsid w:val="00D43F4A"/>
    <w:rsid w:val="00D4479B"/>
    <w:rsid w:val="00D45330"/>
    <w:rsid w:val="00D45705"/>
    <w:rsid w:val="00D45A48"/>
    <w:rsid w:val="00D45DB8"/>
    <w:rsid w:val="00D45FAE"/>
    <w:rsid w:val="00D505CD"/>
    <w:rsid w:val="00D50821"/>
    <w:rsid w:val="00D52D25"/>
    <w:rsid w:val="00D53000"/>
    <w:rsid w:val="00D54A9E"/>
    <w:rsid w:val="00D65A57"/>
    <w:rsid w:val="00D65BFF"/>
    <w:rsid w:val="00D66306"/>
    <w:rsid w:val="00D66502"/>
    <w:rsid w:val="00D66B18"/>
    <w:rsid w:val="00D70C1E"/>
    <w:rsid w:val="00D711C0"/>
    <w:rsid w:val="00D7134B"/>
    <w:rsid w:val="00D726DB"/>
    <w:rsid w:val="00D73164"/>
    <w:rsid w:val="00D76E31"/>
    <w:rsid w:val="00D77E53"/>
    <w:rsid w:val="00D80F11"/>
    <w:rsid w:val="00D8135F"/>
    <w:rsid w:val="00D81DD5"/>
    <w:rsid w:val="00D82683"/>
    <w:rsid w:val="00D83A50"/>
    <w:rsid w:val="00D87BB8"/>
    <w:rsid w:val="00D90BD9"/>
    <w:rsid w:val="00D91866"/>
    <w:rsid w:val="00D932C5"/>
    <w:rsid w:val="00D939A7"/>
    <w:rsid w:val="00D9581C"/>
    <w:rsid w:val="00D95DCB"/>
    <w:rsid w:val="00D96228"/>
    <w:rsid w:val="00DA3CB7"/>
    <w:rsid w:val="00DA5459"/>
    <w:rsid w:val="00DA58B4"/>
    <w:rsid w:val="00DA619A"/>
    <w:rsid w:val="00DB357A"/>
    <w:rsid w:val="00DB4233"/>
    <w:rsid w:val="00DB5097"/>
    <w:rsid w:val="00DB7EDA"/>
    <w:rsid w:val="00DC0114"/>
    <w:rsid w:val="00DC37A8"/>
    <w:rsid w:val="00DC4F7C"/>
    <w:rsid w:val="00DC7134"/>
    <w:rsid w:val="00DC7C2C"/>
    <w:rsid w:val="00DD009C"/>
    <w:rsid w:val="00DD2256"/>
    <w:rsid w:val="00DD4B55"/>
    <w:rsid w:val="00DD5871"/>
    <w:rsid w:val="00DD63F1"/>
    <w:rsid w:val="00DE2F66"/>
    <w:rsid w:val="00DE32CA"/>
    <w:rsid w:val="00DE4173"/>
    <w:rsid w:val="00DE4592"/>
    <w:rsid w:val="00DE7061"/>
    <w:rsid w:val="00DF17A5"/>
    <w:rsid w:val="00DF6125"/>
    <w:rsid w:val="00DF7318"/>
    <w:rsid w:val="00E0210A"/>
    <w:rsid w:val="00E02391"/>
    <w:rsid w:val="00E02CEF"/>
    <w:rsid w:val="00E1044D"/>
    <w:rsid w:val="00E10EBE"/>
    <w:rsid w:val="00E13E05"/>
    <w:rsid w:val="00E14A43"/>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55F73"/>
    <w:rsid w:val="00E562FC"/>
    <w:rsid w:val="00E6120D"/>
    <w:rsid w:val="00E61D06"/>
    <w:rsid w:val="00E64084"/>
    <w:rsid w:val="00E7043E"/>
    <w:rsid w:val="00E747D9"/>
    <w:rsid w:val="00E75D5D"/>
    <w:rsid w:val="00E766CA"/>
    <w:rsid w:val="00E803E9"/>
    <w:rsid w:val="00E8095A"/>
    <w:rsid w:val="00E813C9"/>
    <w:rsid w:val="00E81F85"/>
    <w:rsid w:val="00E8368B"/>
    <w:rsid w:val="00E8413D"/>
    <w:rsid w:val="00E84C2A"/>
    <w:rsid w:val="00E9051C"/>
    <w:rsid w:val="00E90A81"/>
    <w:rsid w:val="00E90CA1"/>
    <w:rsid w:val="00E91D25"/>
    <w:rsid w:val="00E935A2"/>
    <w:rsid w:val="00E9404F"/>
    <w:rsid w:val="00E95F4D"/>
    <w:rsid w:val="00E96303"/>
    <w:rsid w:val="00E97067"/>
    <w:rsid w:val="00EA5007"/>
    <w:rsid w:val="00EA5C2A"/>
    <w:rsid w:val="00EA6E8E"/>
    <w:rsid w:val="00EA7978"/>
    <w:rsid w:val="00EA7D19"/>
    <w:rsid w:val="00EB155F"/>
    <w:rsid w:val="00EB51DE"/>
    <w:rsid w:val="00EB55BF"/>
    <w:rsid w:val="00EB6FAF"/>
    <w:rsid w:val="00EB7F70"/>
    <w:rsid w:val="00EC3821"/>
    <w:rsid w:val="00EC4C2A"/>
    <w:rsid w:val="00EC5B44"/>
    <w:rsid w:val="00EC6764"/>
    <w:rsid w:val="00EC726F"/>
    <w:rsid w:val="00EC7743"/>
    <w:rsid w:val="00EC7B8C"/>
    <w:rsid w:val="00ED1DC9"/>
    <w:rsid w:val="00ED2540"/>
    <w:rsid w:val="00ED48A6"/>
    <w:rsid w:val="00ED521A"/>
    <w:rsid w:val="00ED6914"/>
    <w:rsid w:val="00ED6B6A"/>
    <w:rsid w:val="00EE1F48"/>
    <w:rsid w:val="00EE39DE"/>
    <w:rsid w:val="00EE3C5A"/>
    <w:rsid w:val="00EE4E0F"/>
    <w:rsid w:val="00EE504D"/>
    <w:rsid w:val="00EE75E3"/>
    <w:rsid w:val="00EE7777"/>
    <w:rsid w:val="00EF0C86"/>
    <w:rsid w:val="00EF1CF3"/>
    <w:rsid w:val="00EF2D7A"/>
    <w:rsid w:val="00EF586D"/>
    <w:rsid w:val="00EF79BA"/>
    <w:rsid w:val="00F00B9A"/>
    <w:rsid w:val="00F0246E"/>
    <w:rsid w:val="00F026DB"/>
    <w:rsid w:val="00F04133"/>
    <w:rsid w:val="00F12233"/>
    <w:rsid w:val="00F12CE1"/>
    <w:rsid w:val="00F13679"/>
    <w:rsid w:val="00F14096"/>
    <w:rsid w:val="00F14820"/>
    <w:rsid w:val="00F2461A"/>
    <w:rsid w:val="00F2512E"/>
    <w:rsid w:val="00F2705F"/>
    <w:rsid w:val="00F30DED"/>
    <w:rsid w:val="00F31DB2"/>
    <w:rsid w:val="00F35C1D"/>
    <w:rsid w:val="00F37720"/>
    <w:rsid w:val="00F4046D"/>
    <w:rsid w:val="00F40A6C"/>
    <w:rsid w:val="00F40E93"/>
    <w:rsid w:val="00F44DA8"/>
    <w:rsid w:val="00F44EA5"/>
    <w:rsid w:val="00F4518D"/>
    <w:rsid w:val="00F46AEA"/>
    <w:rsid w:val="00F46C28"/>
    <w:rsid w:val="00F46CF6"/>
    <w:rsid w:val="00F51019"/>
    <w:rsid w:val="00F52179"/>
    <w:rsid w:val="00F52249"/>
    <w:rsid w:val="00F52B79"/>
    <w:rsid w:val="00F55411"/>
    <w:rsid w:val="00F559A5"/>
    <w:rsid w:val="00F55F9D"/>
    <w:rsid w:val="00F56E1A"/>
    <w:rsid w:val="00F60EEE"/>
    <w:rsid w:val="00F61C96"/>
    <w:rsid w:val="00F6204B"/>
    <w:rsid w:val="00F62CDA"/>
    <w:rsid w:val="00F6448C"/>
    <w:rsid w:val="00F64E8C"/>
    <w:rsid w:val="00F65D8A"/>
    <w:rsid w:val="00F74422"/>
    <w:rsid w:val="00F76222"/>
    <w:rsid w:val="00F821C2"/>
    <w:rsid w:val="00F83712"/>
    <w:rsid w:val="00F86494"/>
    <w:rsid w:val="00F86BEC"/>
    <w:rsid w:val="00F87B93"/>
    <w:rsid w:val="00F937EA"/>
    <w:rsid w:val="00F9447B"/>
    <w:rsid w:val="00F944E0"/>
    <w:rsid w:val="00F95C39"/>
    <w:rsid w:val="00F96768"/>
    <w:rsid w:val="00F97260"/>
    <w:rsid w:val="00FA132A"/>
    <w:rsid w:val="00FA1FC3"/>
    <w:rsid w:val="00FA431A"/>
    <w:rsid w:val="00FA4C2F"/>
    <w:rsid w:val="00FA54C6"/>
    <w:rsid w:val="00FA5E0B"/>
    <w:rsid w:val="00FA7BFA"/>
    <w:rsid w:val="00FB00F5"/>
    <w:rsid w:val="00FB0527"/>
    <w:rsid w:val="00FB3A37"/>
    <w:rsid w:val="00FB635D"/>
    <w:rsid w:val="00FB6BC1"/>
    <w:rsid w:val="00FC09F7"/>
    <w:rsid w:val="00FC0EED"/>
    <w:rsid w:val="00FC11D2"/>
    <w:rsid w:val="00FC1405"/>
    <w:rsid w:val="00FC2C92"/>
    <w:rsid w:val="00FC4262"/>
    <w:rsid w:val="00FC645A"/>
    <w:rsid w:val="00FC6D8C"/>
    <w:rsid w:val="00FD0FFF"/>
    <w:rsid w:val="00FD646B"/>
    <w:rsid w:val="00FE2208"/>
    <w:rsid w:val="00FE2426"/>
    <w:rsid w:val="00FE2769"/>
    <w:rsid w:val="00FE2ED0"/>
    <w:rsid w:val="00FE3C8C"/>
    <w:rsid w:val="00FE3DD7"/>
    <w:rsid w:val="00FE430B"/>
    <w:rsid w:val="00FE46AF"/>
    <w:rsid w:val="00FE5E74"/>
    <w:rsid w:val="00FE62B4"/>
    <w:rsid w:val="00FE73C3"/>
    <w:rsid w:val="00FF05A5"/>
    <w:rsid w:val="00FF0B88"/>
    <w:rsid w:val="00FF1F94"/>
    <w:rsid w:val="00FF2B49"/>
    <w:rsid w:val="00FF3001"/>
    <w:rsid w:val="00FF4924"/>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D1D"/>
  </w:style>
  <w:style w:type="paragraph" w:styleId="Heading1">
    <w:name w:val="heading 1"/>
    <w:basedOn w:val="Normal"/>
    <w:next w:val="Normal"/>
    <w:link w:val="Heading1Char"/>
    <w:uiPriority w:val="9"/>
    <w:qFormat/>
    <w:rsid w:val="00237D1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37D1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37D1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37D1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37D1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37D1D"/>
    <w:pPr>
      <w:keepNext/>
      <w:keepLines/>
      <w:spacing w:before="40" w:after="0"/>
      <w:outlineLvl w:val="5"/>
    </w:pPr>
  </w:style>
  <w:style w:type="paragraph" w:styleId="Heading7">
    <w:name w:val="heading 7"/>
    <w:basedOn w:val="Normal"/>
    <w:next w:val="Normal"/>
    <w:link w:val="Heading7Char"/>
    <w:uiPriority w:val="9"/>
    <w:semiHidden/>
    <w:unhideWhenUsed/>
    <w:qFormat/>
    <w:rsid w:val="00237D1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37D1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37D1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D1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37D1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37D1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37D1D"/>
    <w:rPr>
      <w:i/>
      <w:iCs/>
    </w:rPr>
  </w:style>
  <w:style w:type="character" w:customStyle="1" w:styleId="Heading5Char">
    <w:name w:val="Heading 5 Char"/>
    <w:basedOn w:val="DefaultParagraphFont"/>
    <w:link w:val="Heading5"/>
    <w:uiPriority w:val="9"/>
    <w:semiHidden/>
    <w:rsid w:val="00237D1D"/>
    <w:rPr>
      <w:color w:val="404040" w:themeColor="text1" w:themeTint="BF"/>
    </w:rPr>
  </w:style>
  <w:style w:type="character" w:customStyle="1" w:styleId="Heading6Char">
    <w:name w:val="Heading 6 Char"/>
    <w:basedOn w:val="DefaultParagraphFont"/>
    <w:link w:val="Heading6"/>
    <w:uiPriority w:val="9"/>
    <w:semiHidden/>
    <w:rsid w:val="00237D1D"/>
  </w:style>
  <w:style w:type="character" w:customStyle="1" w:styleId="Heading7Char">
    <w:name w:val="Heading 7 Char"/>
    <w:basedOn w:val="DefaultParagraphFont"/>
    <w:link w:val="Heading7"/>
    <w:uiPriority w:val="9"/>
    <w:semiHidden/>
    <w:rsid w:val="00237D1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37D1D"/>
    <w:rPr>
      <w:color w:val="262626" w:themeColor="text1" w:themeTint="D9"/>
      <w:sz w:val="21"/>
      <w:szCs w:val="21"/>
    </w:rPr>
  </w:style>
  <w:style w:type="character" w:customStyle="1" w:styleId="Heading9Char">
    <w:name w:val="Heading 9 Char"/>
    <w:basedOn w:val="DefaultParagraphFont"/>
    <w:link w:val="Heading9"/>
    <w:uiPriority w:val="9"/>
    <w:semiHidden/>
    <w:rsid w:val="00237D1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37D1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37D1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37D1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37D1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37D1D"/>
    <w:rPr>
      <w:color w:val="5A5A5A" w:themeColor="text1" w:themeTint="A5"/>
      <w:spacing w:val="15"/>
    </w:rPr>
  </w:style>
  <w:style w:type="character" w:styleId="Strong">
    <w:name w:val="Strong"/>
    <w:basedOn w:val="DefaultParagraphFont"/>
    <w:uiPriority w:val="22"/>
    <w:qFormat/>
    <w:rsid w:val="00237D1D"/>
    <w:rPr>
      <w:b/>
      <w:bCs/>
      <w:color w:val="auto"/>
    </w:rPr>
  </w:style>
  <w:style w:type="character" w:styleId="Emphasis">
    <w:name w:val="Emphasis"/>
    <w:basedOn w:val="DefaultParagraphFont"/>
    <w:uiPriority w:val="20"/>
    <w:qFormat/>
    <w:rsid w:val="00237D1D"/>
    <w:rPr>
      <w:i/>
      <w:iCs/>
      <w:color w:val="auto"/>
    </w:rPr>
  </w:style>
  <w:style w:type="paragraph" w:styleId="NoSpacing">
    <w:name w:val="No Spacing"/>
    <w:uiPriority w:val="1"/>
    <w:qFormat/>
    <w:rsid w:val="00237D1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37D1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37D1D"/>
    <w:rPr>
      <w:i/>
      <w:iCs/>
      <w:color w:val="404040" w:themeColor="text1" w:themeTint="BF"/>
    </w:rPr>
  </w:style>
  <w:style w:type="paragraph" w:styleId="IntenseQuote">
    <w:name w:val="Intense Quote"/>
    <w:basedOn w:val="Normal"/>
    <w:next w:val="Normal"/>
    <w:link w:val="IntenseQuoteChar"/>
    <w:uiPriority w:val="30"/>
    <w:qFormat/>
    <w:rsid w:val="00237D1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37D1D"/>
    <w:rPr>
      <w:i/>
      <w:iCs/>
      <w:color w:val="404040" w:themeColor="text1" w:themeTint="BF"/>
    </w:rPr>
  </w:style>
  <w:style w:type="character" w:styleId="SubtleEmphasis">
    <w:name w:val="Subtle Emphasis"/>
    <w:basedOn w:val="DefaultParagraphFont"/>
    <w:uiPriority w:val="19"/>
    <w:qFormat/>
    <w:rsid w:val="00237D1D"/>
    <w:rPr>
      <w:i/>
      <w:iCs/>
      <w:color w:val="404040" w:themeColor="text1" w:themeTint="BF"/>
    </w:rPr>
  </w:style>
  <w:style w:type="character" w:styleId="IntenseEmphasis">
    <w:name w:val="Intense Emphasis"/>
    <w:basedOn w:val="DefaultParagraphFont"/>
    <w:uiPriority w:val="21"/>
    <w:qFormat/>
    <w:rsid w:val="00237D1D"/>
    <w:rPr>
      <w:b/>
      <w:bCs/>
      <w:i/>
      <w:iCs/>
      <w:color w:val="auto"/>
    </w:rPr>
  </w:style>
  <w:style w:type="character" w:styleId="SubtleReference">
    <w:name w:val="Subtle Reference"/>
    <w:basedOn w:val="DefaultParagraphFont"/>
    <w:uiPriority w:val="31"/>
    <w:qFormat/>
    <w:rsid w:val="00237D1D"/>
    <w:rPr>
      <w:smallCaps/>
      <w:color w:val="404040" w:themeColor="text1" w:themeTint="BF"/>
    </w:rPr>
  </w:style>
  <w:style w:type="character" w:styleId="IntenseReference">
    <w:name w:val="Intense Reference"/>
    <w:basedOn w:val="DefaultParagraphFont"/>
    <w:uiPriority w:val="32"/>
    <w:qFormat/>
    <w:rsid w:val="00237D1D"/>
    <w:rPr>
      <w:b/>
      <w:bCs/>
      <w:smallCaps/>
      <w:color w:val="404040" w:themeColor="text1" w:themeTint="BF"/>
      <w:spacing w:val="5"/>
    </w:rPr>
  </w:style>
  <w:style w:type="character" w:styleId="BookTitle">
    <w:name w:val="Book Title"/>
    <w:basedOn w:val="DefaultParagraphFont"/>
    <w:uiPriority w:val="33"/>
    <w:qFormat/>
    <w:rsid w:val="00237D1D"/>
    <w:rPr>
      <w:b/>
      <w:bCs/>
      <w:i/>
      <w:iCs/>
      <w:spacing w:val="5"/>
    </w:rPr>
  </w:style>
  <w:style w:type="paragraph" w:styleId="TOCHeading">
    <w:name w:val="TOC Heading"/>
    <w:basedOn w:val="Heading1"/>
    <w:next w:val="Normal"/>
    <w:uiPriority w:val="39"/>
    <w:semiHidden/>
    <w:unhideWhenUsed/>
    <w:qFormat/>
    <w:rsid w:val="00237D1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unhideWhenUsed/>
    <w:rsid w:val="000F40F7"/>
    <w:pPr>
      <w:spacing w:after="120"/>
    </w:pPr>
  </w:style>
  <w:style w:type="character" w:customStyle="1" w:styleId="BodyTextChar">
    <w:name w:val="Body Text Char"/>
    <w:basedOn w:val="DefaultParagraphFont"/>
    <w:link w:val="BodyText"/>
    <w:uiPriority w:val="99"/>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 w:type="character" w:styleId="PlaceholderText">
    <w:name w:val="Placeholder Text"/>
    <w:basedOn w:val="DefaultParagraphFont"/>
    <w:uiPriority w:val="99"/>
    <w:semiHidden/>
    <w:rsid w:val="002E3E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10" Type="http://schemas.openxmlformats.org/officeDocument/2006/relationships/hyperlink" Target="http://epublications.marquette.edu/" TargetMode="Externa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hyperlink" Target="https://doi.org/10.18187/pjsor.v17i1.3647" TargetMode="Externa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08E0B574-3816-4310-8758-D4F83553BF79}">
  <ds:schemaRefs>
    <ds:schemaRef ds:uri="http://schemas.openxmlformats.org/officeDocument/2006/bibliography"/>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24</Pages>
  <Words>6588</Words>
  <Characters>37558</Characters>
  <Application>Microsoft Office Word</Application>
  <DocSecurity>8</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535</cp:revision>
  <dcterms:created xsi:type="dcterms:W3CDTF">2022-03-18T17:54:00Z</dcterms:created>
  <dcterms:modified xsi:type="dcterms:W3CDTF">2022-03-22T14:22:00Z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